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889F8" w14:textId="77777777" w:rsidR="00755065" w:rsidRDefault="00755065" w:rsidP="00AC7EED">
      <w:pPr>
        <w:widowControl w:val="0"/>
        <w:kinsoku w:val="0"/>
        <w:overflowPunct w:val="0"/>
        <w:autoSpaceDE w:val="0"/>
        <w:autoSpaceDN w:val="0"/>
        <w:adjustRightInd w:val="0"/>
        <w:spacing w:before="271"/>
        <w:ind w:right="-1"/>
        <w:jc w:val="both"/>
        <w:outlineLvl w:val="3"/>
        <w:rPr>
          <w:b/>
          <w:spacing w:val="-1"/>
          <w:sz w:val="24"/>
          <w:lang w:eastAsia="it-IT"/>
        </w:rPr>
      </w:pPr>
    </w:p>
    <w:p w14:paraId="16A3C14A" w14:textId="27783791" w:rsidR="00256FE8" w:rsidRPr="00AC7EED" w:rsidRDefault="00256FE8" w:rsidP="00AC7EED">
      <w:pPr>
        <w:widowControl w:val="0"/>
        <w:kinsoku w:val="0"/>
        <w:overflowPunct w:val="0"/>
        <w:autoSpaceDE w:val="0"/>
        <w:autoSpaceDN w:val="0"/>
        <w:adjustRightInd w:val="0"/>
        <w:spacing w:before="271"/>
        <w:ind w:right="-1"/>
        <w:jc w:val="both"/>
        <w:outlineLvl w:val="3"/>
        <w:rPr>
          <w:b/>
          <w:spacing w:val="-1"/>
          <w:sz w:val="24"/>
          <w:lang w:eastAsia="it-IT"/>
        </w:rPr>
      </w:pPr>
      <w:r w:rsidRPr="00AC7EED">
        <w:rPr>
          <w:b/>
          <w:spacing w:val="-1"/>
          <w:sz w:val="24"/>
          <w:lang w:eastAsia="it-IT"/>
        </w:rPr>
        <w:t>Procedura aperta dematerializzata, in ambito europeo, finalizzata all’affidamento della concessione del servizio di vendita di generi o prodotti di Sopravvitto detenuti, da eseguirsi negli Istituti penitenziari per adulti della Regione Lombardia. Periodo contrattuale della concessione: 5 (cinque) anni. Aggiudicazione con il criterio dell’offerta economicamente più vantaggiosa, ai sensi degli artt. 60, 95 e 173, D.lgs. 18 aprile 2016, n. 50.</w:t>
      </w:r>
    </w:p>
    <w:p w14:paraId="0D0AF2B2" w14:textId="69E0A7F4" w:rsidR="007F4B0E" w:rsidRDefault="007F4B0E" w:rsidP="00CE3BF6">
      <w:pPr>
        <w:ind w:right="-59"/>
        <w:jc w:val="center"/>
        <w:rPr>
          <w:rFonts w:eastAsia="Arial"/>
          <w:b/>
          <w:sz w:val="24"/>
        </w:rPr>
      </w:pPr>
    </w:p>
    <w:p w14:paraId="6A981C85" w14:textId="77777777" w:rsidR="00882D22" w:rsidRDefault="00882D22" w:rsidP="00CE3BF6">
      <w:pPr>
        <w:ind w:right="-59"/>
        <w:jc w:val="center"/>
        <w:rPr>
          <w:rFonts w:eastAsia="Arial"/>
          <w:b/>
          <w:sz w:val="24"/>
        </w:rPr>
      </w:pPr>
    </w:p>
    <w:p w14:paraId="5DF101C6" w14:textId="01469D3E" w:rsidR="006A54D8" w:rsidRDefault="00CE3BF6" w:rsidP="00CE3BF6">
      <w:pPr>
        <w:ind w:right="-59"/>
        <w:jc w:val="center"/>
        <w:rPr>
          <w:rFonts w:eastAsia="Arial"/>
          <w:b/>
          <w:sz w:val="24"/>
        </w:rPr>
      </w:pPr>
      <w:r>
        <w:rPr>
          <w:rFonts w:eastAsia="Arial"/>
          <w:b/>
          <w:sz w:val="24"/>
        </w:rPr>
        <w:t xml:space="preserve">VERBALE N. 1 </w:t>
      </w:r>
    </w:p>
    <w:p w14:paraId="75A6F938" w14:textId="23CF77A4" w:rsidR="00882D22" w:rsidRDefault="00882D22" w:rsidP="00CE3BF6">
      <w:pPr>
        <w:ind w:right="-59"/>
        <w:jc w:val="center"/>
        <w:rPr>
          <w:sz w:val="24"/>
        </w:rPr>
      </w:pPr>
    </w:p>
    <w:p w14:paraId="23ADA889" w14:textId="6E86528A" w:rsidR="004F5A14" w:rsidRDefault="006A54D8" w:rsidP="00AC7EED">
      <w:pPr>
        <w:widowControl w:val="0"/>
        <w:kinsoku w:val="0"/>
        <w:overflowPunct w:val="0"/>
        <w:autoSpaceDE w:val="0"/>
        <w:autoSpaceDN w:val="0"/>
        <w:adjustRightInd w:val="0"/>
        <w:spacing w:before="271"/>
        <w:ind w:right="469"/>
        <w:jc w:val="both"/>
        <w:outlineLvl w:val="3"/>
        <w:rPr>
          <w:sz w:val="24"/>
          <w:lang w:eastAsia="it-IT"/>
        </w:rPr>
      </w:pPr>
      <w:r w:rsidRPr="00B2583E">
        <w:rPr>
          <w:spacing w:val="-1"/>
          <w:sz w:val="24"/>
          <w:lang w:eastAsia="it-IT"/>
        </w:rPr>
        <w:t>L’anno</w:t>
      </w:r>
      <w:r w:rsidRPr="00B2583E">
        <w:rPr>
          <w:spacing w:val="10"/>
          <w:sz w:val="24"/>
          <w:lang w:eastAsia="it-IT"/>
        </w:rPr>
        <w:t xml:space="preserve"> </w:t>
      </w:r>
      <w:proofErr w:type="spellStart"/>
      <w:r w:rsidR="008B5BD8">
        <w:rPr>
          <w:b/>
          <w:bCs/>
          <w:spacing w:val="-1"/>
          <w:sz w:val="24"/>
          <w:lang w:eastAsia="it-IT"/>
        </w:rPr>
        <w:t>duemilavent</w:t>
      </w:r>
      <w:r w:rsidR="00256FE8">
        <w:rPr>
          <w:b/>
          <w:bCs/>
          <w:spacing w:val="-1"/>
          <w:sz w:val="24"/>
          <w:lang w:eastAsia="it-IT"/>
        </w:rPr>
        <w:t>idue</w:t>
      </w:r>
      <w:proofErr w:type="spellEnd"/>
      <w:r w:rsidRPr="00B2583E">
        <w:rPr>
          <w:spacing w:val="-1"/>
          <w:sz w:val="24"/>
          <w:lang w:eastAsia="it-IT"/>
        </w:rPr>
        <w:t>,</w:t>
      </w:r>
      <w:r w:rsidRPr="00B2583E">
        <w:rPr>
          <w:spacing w:val="10"/>
          <w:sz w:val="24"/>
          <w:lang w:eastAsia="it-IT"/>
        </w:rPr>
        <w:t xml:space="preserve"> </w:t>
      </w:r>
      <w:r w:rsidR="00AC7EED">
        <w:rPr>
          <w:spacing w:val="-1"/>
          <w:sz w:val="24"/>
          <w:lang w:eastAsia="it-IT"/>
        </w:rPr>
        <w:t>il giorno</w:t>
      </w:r>
      <w:r w:rsidRPr="00B2583E">
        <w:rPr>
          <w:spacing w:val="11"/>
          <w:sz w:val="24"/>
          <w:lang w:eastAsia="it-IT"/>
        </w:rPr>
        <w:t xml:space="preserve"> </w:t>
      </w:r>
      <w:r w:rsidR="00256FE8">
        <w:rPr>
          <w:b/>
          <w:spacing w:val="11"/>
          <w:sz w:val="24"/>
          <w:lang w:eastAsia="it-IT"/>
        </w:rPr>
        <w:t xml:space="preserve">venti </w:t>
      </w:r>
      <w:r w:rsidRPr="00B2583E">
        <w:rPr>
          <w:spacing w:val="-1"/>
          <w:sz w:val="24"/>
          <w:lang w:eastAsia="it-IT"/>
        </w:rPr>
        <w:t>del</w:t>
      </w:r>
      <w:r w:rsidRPr="00B2583E">
        <w:rPr>
          <w:spacing w:val="11"/>
          <w:sz w:val="24"/>
          <w:lang w:eastAsia="it-IT"/>
        </w:rPr>
        <w:t xml:space="preserve"> </w:t>
      </w:r>
      <w:r w:rsidRPr="00B2583E">
        <w:rPr>
          <w:spacing w:val="-1"/>
          <w:sz w:val="24"/>
          <w:lang w:eastAsia="it-IT"/>
        </w:rPr>
        <w:t>mese</w:t>
      </w:r>
      <w:r w:rsidRPr="00B2583E">
        <w:rPr>
          <w:spacing w:val="10"/>
          <w:sz w:val="24"/>
          <w:lang w:eastAsia="it-IT"/>
        </w:rPr>
        <w:t xml:space="preserve"> </w:t>
      </w:r>
      <w:r w:rsidRPr="00B2583E">
        <w:rPr>
          <w:sz w:val="24"/>
          <w:lang w:eastAsia="it-IT"/>
        </w:rPr>
        <w:t>di</w:t>
      </w:r>
      <w:r w:rsidRPr="00B2583E">
        <w:rPr>
          <w:spacing w:val="11"/>
          <w:sz w:val="24"/>
          <w:lang w:eastAsia="it-IT"/>
        </w:rPr>
        <w:t xml:space="preserve"> </w:t>
      </w:r>
      <w:r w:rsidR="00AC7EED" w:rsidRPr="00AC7EED">
        <w:rPr>
          <w:b/>
          <w:spacing w:val="11"/>
          <w:sz w:val="24"/>
          <w:lang w:eastAsia="it-IT"/>
        </w:rPr>
        <w:t>l</w:t>
      </w:r>
      <w:r w:rsidR="00256FE8" w:rsidRPr="00AC7EED">
        <w:rPr>
          <w:b/>
          <w:spacing w:val="11"/>
          <w:sz w:val="24"/>
          <w:lang w:eastAsia="it-IT"/>
        </w:rPr>
        <w:t>uglio</w:t>
      </w:r>
      <w:r w:rsidRPr="00B2583E">
        <w:rPr>
          <w:spacing w:val="-1"/>
          <w:sz w:val="24"/>
          <w:lang w:eastAsia="it-IT"/>
        </w:rPr>
        <w:t>,</w:t>
      </w:r>
      <w:r w:rsidRPr="00B2583E">
        <w:rPr>
          <w:spacing w:val="10"/>
          <w:sz w:val="24"/>
          <w:lang w:eastAsia="it-IT"/>
        </w:rPr>
        <w:t xml:space="preserve"> </w:t>
      </w:r>
      <w:r w:rsidRPr="00B2583E">
        <w:rPr>
          <w:spacing w:val="-1"/>
          <w:sz w:val="24"/>
          <w:lang w:eastAsia="it-IT"/>
        </w:rPr>
        <w:t>alle</w:t>
      </w:r>
      <w:r w:rsidRPr="00B2583E">
        <w:rPr>
          <w:spacing w:val="9"/>
          <w:sz w:val="24"/>
          <w:lang w:eastAsia="it-IT"/>
        </w:rPr>
        <w:t xml:space="preserve"> </w:t>
      </w:r>
      <w:r w:rsidRPr="00B2583E">
        <w:rPr>
          <w:spacing w:val="-1"/>
          <w:sz w:val="24"/>
          <w:lang w:eastAsia="it-IT"/>
        </w:rPr>
        <w:t>ore</w:t>
      </w:r>
      <w:r w:rsidRPr="00B2583E">
        <w:rPr>
          <w:spacing w:val="10"/>
          <w:sz w:val="24"/>
          <w:lang w:eastAsia="it-IT"/>
        </w:rPr>
        <w:t xml:space="preserve"> </w:t>
      </w:r>
      <w:r w:rsidR="008C5CBE">
        <w:rPr>
          <w:b/>
          <w:bCs/>
          <w:spacing w:val="-1"/>
          <w:sz w:val="24"/>
          <w:lang w:eastAsia="it-IT"/>
        </w:rPr>
        <w:t>1</w:t>
      </w:r>
      <w:r w:rsidR="004F5A14">
        <w:rPr>
          <w:b/>
          <w:bCs/>
          <w:spacing w:val="-1"/>
          <w:sz w:val="24"/>
          <w:lang w:eastAsia="it-IT"/>
        </w:rPr>
        <w:t>5:15</w:t>
      </w:r>
      <w:r w:rsidRPr="00B2583E">
        <w:rPr>
          <w:spacing w:val="-1"/>
          <w:sz w:val="24"/>
          <w:lang w:eastAsia="it-IT"/>
        </w:rPr>
        <w:t>,</w:t>
      </w:r>
      <w:r w:rsidRPr="00B2583E">
        <w:rPr>
          <w:spacing w:val="10"/>
          <w:sz w:val="24"/>
          <w:lang w:eastAsia="it-IT"/>
        </w:rPr>
        <w:t xml:space="preserve"> </w:t>
      </w:r>
      <w:r w:rsidRPr="00B2583E">
        <w:rPr>
          <w:spacing w:val="-1"/>
          <w:sz w:val="24"/>
          <w:lang w:eastAsia="it-IT"/>
        </w:rPr>
        <w:t>presso</w:t>
      </w:r>
      <w:r w:rsidRPr="00B2583E">
        <w:rPr>
          <w:spacing w:val="10"/>
          <w:sz w:val="24"/>
          <w:lang w:eastAsia="it-IT"/>
        </w:rPr>
        <w:t xml:space="preserve"> </w:t>
      </w:r>
      <w:r w:rsidR="00845D4E">
        <w:rPr>
          <w:sz w:val="24"/>
          <w:lang w:eastAsia="it-IT"/>
        </w:rPr>
        <w:t>la sede del</w:t>
      </w:r>
      <w:r w:rsidRPr="00B2583E">
        <w:rPr>
          <w:spacing w:val="99"/>
          <w:w w:val="99"/>
          <w:sz w:val="24"/>
          <w:lang w:eastAsia="it-IT"/>
        </w:rPr>
        <w:t xml:space="preserve"> </w:t>
      </w:r>
      <w:r w:rsidRPr="00B2583E">
        <w:rPr>
          <w:spacing w:val="-1"/>
          <w:sz w:val="24"/>
          <w:lang w:eastAsia="it-IT"/>
        </w:rPr>
        <w:t>Provveditorato</w:t>
      </w:r>
      <w:r w:rsidRPr="00B2583E">
        <w:rPr>
          <w:spacing w:val="41"/>
          <w:sz w:val="24"/>
          <w:lang w:eastAsia="it-IT"/>
        </w:rPr>
        <w:t xml:space="preserve"> </w:t>
      </w:r>
      <w:r w:rsidRPr="00B2583E">
        <w:rPr>
          <w:spacing w:val="-1"/>
          <w:sz w:val="24"/>
          <w:lang w:eastAsia="it-IT"/>
        </w:rPr>
        <w:t>Regionale</w:t>
      </w:r>
      <w:r w:rsidRPr="00B2583E">
        <w:rPr>
          <w:spacing w:val="40"/>
          <w:sz w:val="24"/>
          <w:lang w:eastAsia="it-IT"/>
        </w:rPr>
        <w:t xml:space="preserve"> </w:t>
      </w:r>
      <w:r w:rsidRPr="00B2583E">
        <w:rPr>
          <w:spacing w:val="-1"/>
          <w:sz w:val="24"/>
          <w:lang w:eastAsia="it-IT"/>
        </w:rPr>
        <w:t>per</w:t>
      </w:r>
      <w:r w:rsidRPr="00B2583E">
        <w:rPr>
          <w:spacing w:val="41"/>
          <w:sz w:val="24"/>
          <w:lang w:eastAsia="it-IT"/>
        </w:rPr>
        <w:t xml:space="preserve"> </w:t>
      </w:r>
      <w:r>
        <w:rPr>
          <w:spacing w:val="-1"/>
          <w:sz w:val="24"/>
          <w:lang w:eastAsia="it-IT"/>
        </w:rPr>
        <w:t>la Lombardia</w:t>
      </w:r>
      <w:r w:rsidRPr="00B2583E">
        <w:rPr>
          <w:spacing w:val="-1"/>
          <w:sz w:val="24"/>
          <w:lang w:eastAsia="it-IT"/>
        </w:rPr>
        <w:t>,</w:t>
      </w:r>
      <w:r w:rsidRPr="00B2583E">
        <w:rPr>
          <w:spacing w:val="41"/>
          <w:sz w:val="24"/>
          <w:lang w:eastAsia="it-IT"/>
        </w:rPr>
        <w:t xml:space="preserve"> </w:t>
      </w:r>
      <w:r w:rsidR="00EE25E4" w:rsidRPr="00D47F74">
        <w:rPr>
          <w:sz w:val="24"/>
          <w:lang w:eastAsia="it-IT"/>
        </w:rPr>
        <w:t>sono presenti</w:t>
      </w:r>
      <w:r w:rsidR="00256FE8">
        <w:rPr>
          <w:sz w:val="24"/>
          <w:lang w:eastAsia="it-IT"/>
        </w:rPr>
        <w:t>:</w:t>
      </w:r>
    </w:p>
    <w:p w14:paraId="0907C0B6" w14:textId="77777777" w:rsidR="00AC7EED" w:rsidRPr="00AC7EED" w:rsidRDefault="00AC7EED" w:rsidP="00AC7EED">
      <w:pPr>
        <w:widowControl w:val="0"/>
        <w:kinsoku w:val="0"/>
        <w:overflowPunct w:val="0"/>
        <w:autoSpaceDE w:val="0"/>
        <w:autoSpaceDN w:val="0"/>
        <w:adjustRightInd w:val="0"/>
        <w:spacing w:before="271"/>
        <w:ind w:right="469"/>
        <w:jc w:val="both"/>
        <w:outlineLvl w:val="3"/>
        <w:rPr>
          <w:sz w:val="24"/>
          <w:lang w:eastAsia="it-I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2"/>
        <w:gridCol w:w="1560"/>
        <w:gridCol w:w="2411"/>
        <w:gridCol w:w="1700"/>
        <w:gridCol w:w="1695"/>
      </w:tblGrid>
      <w:tr w:rsidR="00AC7EED" w:rsidRPr="00673F58" w14:paraId="10713FF4" w14:textId="77777777" w:rsidTr="00681AB0">
        <w:trPr>
          <w:trHeight w:val="598"/>
        </w:trPr>
        <w:tc>
          <w:tcPr>
            <w:tcW w:w="1175" w:type="pct"/>
            <w:shd w:val="clear" w:color="auto" w:fill="auto"/>
            <w:vAlign w:val="center"/>
          </w:tcPr>
          <w:p w14:paraId="3A269594" w14:textId="1A79792E" w:rsidR="00AC7EED" w:rsidRPr="00673F58" w:rsidRDefault="00681AB0" w:rsidP="00AC7EED">
            <w:pPr>
              <w:pStyle w:val="Rientrocorpodeltesto"/>
              <w:ind w:left="0"/>
              <w:rPr>
                <w:szCs w:val="22"/>
              </w:rPr>
            </w:pPr>
            <w:r>
              <w:rPr>
                <w:szCs w:val="22"/>
              </w:rPr>
              <w:t>Dirigente Penitenziario</w:t>
            </w:r>
          </w:p>
        </w:tc>
        <w:tc>
          <w:tcPr>
            <w:tcW w:w="810" w:type="pct"/>
            <w:shd w:val="clear" w:color="auto" w:fill="auto"/>
            <w:vAlign w:val="center"/>
          </w:tcPr>
          <w:p w14:paraId="75452142" w14:textId="4B18889E" w:rsidR="00AC7EED" w:rsidRPr="00673F58" w:rsidRDefault="00681AB0" w:rsidP="00AC7EED">
            <w:pPr>
              <w:pStyle w:val="Rientrocorpodeltesto"/>
              <w:ind w:left="0"/>
              <w:rPr>
                <w:szCs w:val="22"/>
              </w:rPr>
            </w:pPr>
            <w:r>
              <w:rPr>
                <w:szCs w:val="22"/>
              </w:rPr>
              <w:t xml:space="preserve">Metella </w:t>
            </w:r>
            <w:r w:rsidR="00AC7EED">
              <w:rPr>
                <w:szCs w:val="22"/>
              </w:rPr>
              <w:t>Romana</w:t>
            </w:r>
          </w:p>
        </w:tc>
        <w:tc>
          <w:tcPr>
            <w:tcW w:w="1252" w:type="pct"/>
            <w:shd w:val="clear" w:color="auto" w:fill="auto"/>
            <w:vAlign w:val="center"/>
          </w:tcPr>
          <w:p w14:paraId="7819E0A7" w14:textId="7887716E" w:rsidR="00AC7EED" w:rsidRPr="00AC7EED" w:rsidRDefault="00AC7EED" w:rsidP="00AC7EED">
            <w:pPr>
              <w:pStyle w:val="Rientrocorpodeltesto"/>
              <w:ind w:left="0"/>
              <w:rPr>
                <w:szCs w:val="22"/>
              </w:rPr>
            </w:pPr>
            <w:r w:rsidRPr="00AC7EED">
              <w:rPr>
                <w:szCs w:val="22"/>
              </w:rPr>
              <w:t>PASQUINI PERUZZI</w:t>
            </w:r>
          </w:p>
        </w:tc>
        <w:tc>
          <w:tcPr>
            <w:tcW w:w="883" w:type="pct"/>
            <w:shd w:val="clear" w:color="auto" w:fill="auto"/>
            <w:vAlign w:val="center"/>
          </w:tcPr>
          <w:p w14:paraId="13CC544B" w14:textId="77777777" w:rsidR="00AC7EED" w:rsidRPr="00673F58" w:rsidRDefault="00AC7EED" w:rsidP="00AC7EED">
            <w:pPr>
              <w:pStyle w:val="Rientrocorpodeltesto"/>
              <w:ind w:left="0"/>
              <w:rPr>
                <w:szCs w:val="22"/>
              </w:rPr>
            </w:pPr>
            <w:r>
              <w:rPr>
                <w:szCs w:val="22"/>
              </w:rPr>
              <w:t>Presidente</w:t>
            </w:r>
          </w:p>
        </w:tc>
        <w:tc>
          <w:tcPr>
            <w:tcW w:w="880" w:type="pct"/>
            <w:shd w:val="clear" w:color="auto" w:fill="auto"/>
            <w:vAlign w:val="center"/>
          </w:tcPr>
          <w:p w14:paraId="20CA6AD5" w14:textId="77777777" w:rsidR="00AC7EED" w:rsidRPr="00673F58" w:rsidRDefault="00AC7EED" w:rsidP="00AC7EED">
            <w:pPr>
              <w:pStyle w:val="Rientrocorpodeltesto"/>
              <w:ind w:left="18"/>
              <w:rPr>
                <w:szCs w:val="22"/>
              </w:rPr>
            </w:pPr>
            <w:r>
              <w:rPr>
                <w:szCs w:val="22"/>
              </w:rPr>
              <w:t>Presente in sede</w:t>
            </w:r>
          </w:p>
        </w:tc>
      </w:tr>
      <w:tr w:rsidR="00AC7EED" w:rsidRPr="00673F58" w14:paraId="4DFBADBB" w14:textId="77777777" w:rsidTr="00681AB0">
        <w:tc>
          <w:tcPr>
            <w:tcW w:w="1175" w:type="pct"/>
            <w:shd w:val="clear" w:color="auto" w:fill="auto"/>
            <w:vAlign w:val="center"/>
          </w:tcPr>
          <w:p w14:paraId="63AF2D8F" w14:textId="7BC3A7A1" w:rsidR="00AC7EED" w:rsidRPr="00673F58" w:rsidRDefault="00AC7EED" w:rsidP="00AC7EED">
            <w:pPr>
              <w:pStyle w:val="Rientrocorpodeltesto"/>
              <w:ind w:left="0"/>
              <w:rPr>
                <w:szCs w:val="22"/>
              </w:rPr>
            </w:pPr>
            <w:r>
              <w:rPr>
                <w:szCs w:val="22"/>
              </w:rPr>
              <w:t>Funzionario Contabile</w:t>
            </w:r>
          </w:p>
        </w:tc>
        <w:tc>
          <w:tcPr>
            <w:tcW w:w="810" w:type="pct"/>
            <w:shd w:val="clear" w:color="auto" w:fill="auto"/>
            <w:vAlign w:val="center"/>
          </w:tcPr>
          <w:p w14:paraId="5273B073" w14:textId="74AED16F" w:rsidR="00AC7EED" w:rsidRPr="00673F58" w:rsidRDefault="00AC7EED" w:rsidP="00AC7EED">
            <w:pPr>
              <w:pStyle w:val="Rientrocorpodeltesto"/>
              <w:ind w:left="0"/>
              <w:rPr>
                <w:szCs w:val="22"/>
              </w:rPr>
            </w:pPr>
            <w:r>
              <w:rPr>
                <w:szCs w:val="22"/>
              </w:rPr>
              <w:t>Alessio</w:t>
            </w:r>
          </w:p>
        </w:tc>
        <w:tc>
          <w:tcPr>
            <w:tcW w:w="1252" w:type="pct"/>
            <w:shd w:val="clear" w:color="auto" w:fill="auto"/>
            <w:vAlign w:val="center"/>
          </w:tcPr>
          <w:p w14:paraId="3B44FC07" w14:textId="028CDCFB" w:rsidR="00AC7EED" w:rsidRPr="00673F58" w:rsidRDefault="00AC7EED" w:rsidP="00AC7EED">
            <w:pPr>
              <w:pStyle w:val="Rientrocorpodeltesto"/>
              <w:ind w:left="0"/>
              <w:rPr>
                <w:szCs w:val="22"/>
              </w:rPr>
            </w:pPr>
            <w:r>
              <w:rPr>
                <w:szCs w:val="22"/>
              </w:rPr>
              <w:t>BLASI</w:t>
            </w:r>
          </w:p>
        </w:tc>
        <w:tc>
          <w:tcPr>
            <w:tcW w:w="883" w:type="pct"/>
            <w:shd w:val="clear" w:color="auto" w:fill="auto"/>
            <w:vAlign w:val="center"/>
          </w:tcPr>
          <w:p w14:paraId="6085609F" w14:textId="77777777" w:rsidR="00AC7EED" w:rsidRPr="00673F58" w:rsidRDefault="00AC7EED" w:rsidP="00AC7EED">
            <w:pPr>
              <w:pStyle w:val="Rientrocorpodeltesto"/>
              <w:ind w:left="0"/>
              <w:rPr>
                <w:szCs w:val="22"/>
              </w:rPr>
            </w:pPr>
            <w:r>
              <w:rPr>
                <w:szCs w:val="22"/>
              </w:rPr>
              <w:t>Componente</w:t>
            </w:r>
          </w:p>
        </w:tc>
        <w:tc>
          <w:tcPr>
            <w:tcW w:w="880" w:type="pct"/>
            <w:shd w:val="clear" w:color="auto" w:fill="auto"/>
            <w:vAlign w:val="center"/>
          </w:tcPr>
          <w:p w14:paraId="77D8A9EC" w14:textId="77777777" w:rsidR="00AC7EED" w:rsidRPr="00673F58" w:rsidRDefault="00AC7EED" w:rsidP="00AC7EED">
            <w:pPr>
              <w:pStyle w:val="Rientrocorpodeltesto"/>
              <w:ind w:left="18"/>
              <w:rPr>
                <w:szCs w:val="22"/>
              </w:rPr>
            </w:pPr>
            <w:r>
              <w:rPr>
                <w:szCs w:val="22"/>
              </w:rPr>
              <w:t>Presente in sede</w:t>
            </w:r>
          </w:p>
        </w:tc>
      </w:tr>
      <w:tr w:rsidR="00AC7EED" w:rsidRPr="00673F58" w14:paraId="4E8BA5F9" w14:textId="77777777" w:rsidTr="00681AB0">
        <w:tc>
          <w:tcPr>
            <w:tcW w:w="1175" w:type="pct"/>
            <w:shd w:val="clear" w:color="auto" w:fill="auto"/>
            <w:vAlign w:val="center"/>
          </w:tcPr>
          <w:p w14:paraId="4B44C775" w14:textId="77777777" w:rsidR="00AC7EED" w:rsidRPr="00673F58" w:rsidRDefault="00AC7EED" w:rsidP="00AC7EED">
            <w:pPr>
              <w:pStyle w:val="Rientrocorpodeltesto"/>
              <w:ind w:left="0"/>
              <w:rPr>
                <w:szCs w:val="22"/>
              </w:rPr>
            </w:pPr>
            <w:r>
              <w:rPr>
                <w:szCs w:val="22"/>
              </w:rPr>
              <w:t>Funzionario Tecnico</w:t>
            </w:r>
          </w:p>
        </w:tc>
        <w:tc>
          <w:tcPr>
            <w:tcW w:w="810" w:type="pct"/>
            <w:shd w:val="clear" w:color="auto" w:fill="auto"/>
            <w:vAlign w:val="center"/>
          </w:tcPr>
          <w:p w14:paraId="28A4BC41" w14:textId="77777777" w:rsidR="00AC7EED" w:rsidRPr="00673F58" w:rsidRDefault="00AC7EED" w:rsidP="00AC7EED">
            <w:pPr>
              <w:pStyle w:val="Rientrocorpodeltesto"/>
              <w:ind w:left="0"/>
              <w:rPr>
                <w:szCs w:val="22"/>
              </w:rPr>
            </w:pPr>
            <w:r>
              <w:rPr>
                <w:szCs w:val="22"/>
              </w:rPr>
              <w:t>Giulia</w:t>
            </w:r>
          </w:p>
        </w:tc>
        <w:tc>
          <w:tcPr>
            <w:tcW w:w="1252" w:type="pct"/>
            <w:shd w:val="clear" w:color="auto" w:fill="auto"/>
            <w:vAlign w:val="center"/>
          </w:tcPr>
          <w:p w14:paraId="52D6E0E7" w14:textId="77777777" w:rsidR="00AC7EED" w:rsidRPr="00673F58" w:rsidRDefault="00AC7EED" w:rsidP="00AC7EED">
            <w:pPr>
              <w:pStyle w:val="Rientrocorpodeltesto"/>
              <w:ind w:left="0"/>
              <w:rPr>
                <w:szCs w:val="22"/>
              </w:rPr>
            </w:pPr>
            <w:r>
              <w:rPr>
                <w:szCs w:val="22"/>
              </w:rPr>
              <w:t>LEONE</w:t>
            </w:r>
          </w:p>
        </w:tc>
        <w:tc>
          <w:tcPr>
            <w:tcW w:w="883" w:type="pct"/>
            <w:shd w:val="clear" w:color="auto" w:fill="auto"/>
            <w:vAlign w:val="center"/>
          </w:tcPr>
          <w:p w14:paraId="187EEF36" w14:textId="1C02B79D" w:rsidR="00AC7EED" w:rsidRPr="00673F58" w:rsidRDefault="00AC7EED" w:rsidP="00AC7EED">
            <w:pPr>
              <w:pStyle w:val="Rientrocorpodeltesto"/>
              <w:ind w:left="0"/>
              <w:rPr>
                <w:szCs w:val="22"/>
              </w:rPr>
            </w:pPr>
            <w:r>
              <w:rPr>
                <w:szCs w:val="22"/>
              </w:rPr>
              <w:t>Componente</w:t>
            </w:r>
          </w:p>
        </w:tc>
        <w:tc>
          <w:tcPr>
            <w:tcW w:w="880" w:type="pct"/>
            <w:shd w:val="clear" w:color="auto" w:fill="auto"/>
            <w:vAlign w:val="center"/>
          </w:tcPr>
          <w:p w14:paraId="58ABB6AB" w14:textId="63E37AF3" w:rsidR="00AC7EED" w:rsidRPr="00673F58" w:rsidRDefault="00AC7EED" w:rsidP="00AC7EED">
            <w:pPr>
              <w:pStyle w:val="Rientrocorpodeltesto"/>
              <w:ind w:left="18"/>
              <w:rPr>
                <w:szCs w:val="22"/>
              </w:rPr>
            </w:pPr>
            <w:r>
              <w:rPr>
                <w:szCs w:val="22"/>
              </w:rPr>
              <w:t>Presente in sede</w:t>
            </w:r>
          </w:p>
        </w:tc>
      </w:tr>
    </w:tbl>
    <w:p w14:paraId="0AEF46D8" w14:textId="1FC4E05F" w:rsidR="007F4B0E" w:rsidRDefault="00185575" w:rsidP="00AC7EED">
      <w:pPr>
        <w:widowControl w:val="0"/>
        <w:kinsoku w:val="0"/>
        <w:overflowPunct w:val="0"/>
        <w:autoSpaceDE w:val="0"/>
        <w:autoSpaceDN w:val="0"/>
        <w:adjustRightInd w:val="0"/>
        <w:spacing w:before="271"/>
        <w:ind w:right="-1"/>
        <w:jc w:val="both"/>
        <w:outlineLvl w:val="3"/>
        <w:rPr>
          <w:spacing w:val="-1"/>
          <w:sz w:val="24"/>
          <w:lang w:eastAsia="it-IT"/>
        </w:rPr>
      </w:pPr>
      <w:r>
        <w:rPr>
          <w:sz w:val="24"/>
          <w:lang w:eastAsia="it-IT"/>
        </w:rPr>
        <w:t>per svolgere le operaz</w:t>
      </w:r>
      <w:r w:rsidR="00EE25E4">
        <w:rPr>
          <w:spacing w:val="-1"/>
          <w:sz w:val="24"/>
          <w:lang w:eastAsia="it-IT"/>
        </w:rPr>
        <w:t>ioni previste nel disciplinare</w:t>
      </w:r>
      <w:r w:rsidR="00842E68" w:rsidRPr="00842E68">
        <w:t xml:space="preserve"> </w:t>
      </w:r>
      <w:r w:rsidR="00842E68" w:rsidRPr="00842E68">
        <w:rPr>
          <w:spacing w:val="-1"/>
          <w:sz w:val="24"/>
          <w:lang w:eastAsia="it-IT"/>
        </w:rPr>
        <w:t xml:space="preserve">in virtù </w:t>
      </w:r>
      <w:r w:rsidR="00842E68">
        <w:rPr>
          <w:spacing w:val="-1"/>
          <w:sz w:val="24"/>
          <w:lang w:eastAsia="it-IT"/>
        </w:rPr>
        <w:t xml:space="preserve">dell’attivazione </w:t>
      </w:r>
      <w:r w:rsidR="00842E68" w:rsidRPr="00842E68">
        <w:rPr>
          <w:spacing w:val="-1"/>
          <w:sz w:val="24"/>
          <w:lang w:eastAsia="it-IT"/>
        </w:rPr>
        <w:t>dell’inversione procedimentale ex art. 133, comma 8, del Codice, la cui applicazione è stata prorogata anche per i settori ordinari dall’art. 52, comma 1, lett. a), punto 3), del decreto-legge 31 maggio 2021, n. 77, convertito con modificazioni dalla L. 29 luglio 2021, n. 108</w:t>
      </w:r>
      <w:r w:rsidR="00EE25E4">
        <w:rPr>
          <w:spacing w:val="-1"/>
          <w:sz w:val="24"/>
          <w:lang w:eastAsia="it-IT"/>
        </w:rPr>
        <w:t xml:space="preserve">, riguardanti la gara </w:t>
      </w:r>
      <w:r w:rsidR="00526D97">
        <w:rPr>
          <w:spacing w:val="-1"/>
          <w:sz w:val="24"/>
          <w:lang w:eastAsia="it-IT"/>
        </w:rPr>
        <w:t>indicata in oggetto suddivisa in 6 (sei)</w:t>
      </w:r>
      <w:r w:rsidR="00353F5F" w:rsidRPr="00353F5F">
        <w:rPr>
          <w:spacing w:val="-1"/>
          <w:sz w:val="24"/>
          <w:lang w:eastAsia="it-IT"/>
        </w:rPr>
        <w:t xml:space="preserve"> Lotti</w:t>
      </w:r>
      <w:r w:rsidR="00526D97">
        <w:rPr>
          <w:spacing w:val="-1"/>
          <w:sz w:val="24"/>
          <w:lang w:eastAsia="it-IT"/>
        </w:rPr>
        <w:t>:</w:t>
      </w:r>
      <w:r w:rsidR="00353F5F" w:rsidRPr="00353F5F">
        <w:rPr>
          <w:spacing w:val="-1"/>
          <w:sz w:val="24"/>
          <w:lang w:eastAsia="it-IT"/>
        </w:rPr>
        <w:t xml:space="preserve"> 23-24-25-26-27-28</w:t>
      </w:r>
      <w:r w:rsidR="00526D97">
        <w:rPr>
          <w:spacing w:val="-1"/>
          <w:sz w:val="24"/>
          <w:lang w:eastAsia="it-IT"/>
        </w:rPr>
        <w:t>, così su</w:t>
      </w:r>
      <w:r w:rsidR="00406169">
        <w:rPr>
          <w:spacing w:val="-1"/>
          <w:sz w:val="24"/>
          <w:lang w:eastAsia="it-IT"/>
        </w:rPr>
        <w:t>ddivis</w:t>
      </w:r>
      <w:r w:rsidR="00526D97">
        <w:rPr>
          <w:spacing w:val="-1"/>
          <w:sz w:val="24"/>
          <w:lang w:eastAsia="it-IT"/>
        </w:rPr>
        <w:t>i:</w:t>
      </w:r>
    </w:p>
    <w:p w14:paraId="2AB5484A" w14:textId="48BEF601" w:rsidR="00882D22" w:rsidRPr="00A9241B" w:rsidRDefault="0033755C" w:rsidP="00AC7EED">
      <w:pPr>
        <w:widowControl w:val="0"/>
        <w:kinsoku w:val="0"/>
        <w:overflowPunct w:val="0"/>
        <w:autoSpaceDE w:val="0"/>
        <w:autoSpaceDN w:val="0"/>
        <w:adjustRightInd w:val="0"/>
        <w:spacing w:before="271"/>
        <w:ind w:right="-1"/>
        <w:jc w:val="both"/>
        <w:outlineLvl w:val="3"/>
        <w:rPr>
          <w:b/>
          <w:bCs/>
          <w:spacing w:val="-1"/>
          <w:sz w:val="24"/>
          <w:lang w:eastAsia="it-IT"/>
        </w:rPr>
      </w:pPr>
      <w:r w:rsidRPr="00A9241B">
        <w:rPr>
          <w:b/>
          <w:bCs/>
          <w:spacing w:val="-1"/>
          <w:sz w:val="24"/>
          <w:lang w:eastAsia="it-IT"/>
        </w:rPr>
        <w:t xml:space="preserve">Lotto di gara n. 1-23 – CIG: </w:t>
      </w:r>
      <w:r w:rsidR="00526D97" w:rsidRPr="00526D97">
        <w:rPr>
          <w:b/>
          <w:bCs/>
          <w:spacing w:val="-1"/>
          <w:sz w:val="24"/>
          <w:lang w:eastAsia="it-IT"/>
        </w:rPr>
        <w:t>9270903F2A</w:t>
      </w:r>
      <w:r>
        <w:rPr>
          <w:b/>
          <w:bCs/>
          <w:spacing w:val="-1"/>
          <w:sz w:val="24"/>
          <w:lang w:eastAsia="it-IT"/>
        </w:rPr>
        <w:t xml:space="preserve"> </w:t>
      </w:r>
      <w:r w:rsidR="00E6642D">
        <w:rPr>
          <w:b/>
          <w:bCs/>
          <w:spacing w:val="-1"/>
          <w:sz w:val="24"/>
          <w:lang w:eastAsia="it-IT"/>
        </w:rPr>
        <w:t>-</w:t>
      </w:r>
      <w:r w:rsidR="00026CCC">
        <w:rPr>
          <w:b/>
          <w:bCs/>
          <w:spacing w:val="-1"/>
          <w:sz w:val="24"/>
          <w:lang w:eastAsia="it-IT"/>
        </w:rPr>
        <w:t xml:space="preserve"> </w:t>
      </w:r>
      <w:r>
        <w:rPr>
          <w:b/>
          <w:bCs/>
          <w:spacing w:val="-1"/>
          <w:sz w:val="24"/>
          <w:lang w:eastAsia="it-IT"/>
        </w:rPr>
        <w:t>C.C.</w:t>
      </w:r>
      <w:r w:rsidR="0034531C">
        <w:rPr>
          <w:b/>
          <w:bCs/>
          <w:spacing w:val="-1"/>
          <w:sz w:val="24"/>
          <w:lang w:eastAsia="it-IT"/>
        </w:rPr>
        <w:t xml:space="preserve"> </w:t>
      </w:r>
      <w:r>
        <w:rPr>
          <w:b/>
          <w:bCs/>
          <w:spacing w:val="-1"/>
          <w:sz w:val="24"/>
          <w:lang w:eastAsia="it-IT"/>
        </w:rPr>
        <w:t>Milano San Vittore - C.C.</w:t>
      </w:r>
      <w:r w:rsidR="0034531C">
        <w:rPr>
          <w:b/>
          <w:bCs/>
          <w:spacing w:val="-1"/>
          <w:sz w:val="24"/>
          <w:lang w:eastAsia="it-IT"/>
        </w:rPr>
        <w:t xml:space="preserve"> </w:t>
      </w:r>
      <w:r w:rsidRPr="00A9241B">
        <w:rPr>
          <w:b/>
          <w:bCs/>
          <w:spacing w:val="-1"/>
          <w:sz w:val="24"/>
          <w:lang w:eastAsia="it-IT"/>
        </w:rPr>
        <w:t>Lodi - C.R.</w:t>
      </w:r>
      <w:r w:rsidR="00026CCC">
        <w:rPr>
          <w:b/>
          <w:bCs/>
          <w:spacing w:val="-1"/>
          <w:sz w:val="24"/>
          <w:lang w:eastAsia="it-IT"/>
        </w:rPr>
        <w:t xml:space="preserve"> </w:t>
      </w:r>
      <w:r w:rsidRPr="00A9241B">
        <w:rPr>
          <w:b/>
          <w:bCs/>
          <w:spacing w:val="-1"/>
          <w:sz w:val="24"/>
          <w:lang w:eastAsia="it-IT"/>
        </w:rPr>
        <w:t xml:space="preserve">Milano Bollate </w:t>
      </w:r>
    </w:p>
    <w:p w14:paraId="19A49944" w14:textId="75A08131" w:rsidR="00882D22" w:rsidRPr="00A9241B" w:rsidRDefault="0033755C" w:rsidP="00AC7EED">
      <w:pPr>
        <w:widowControl w:val="0"/>
        <w:kinsoku w:val="0"/>
        <w:overflowPunct w:val="0"/>
        <w:autoSpaceDE w:val="0"/>
        <w:autoSpaceDN w:val="0"/>
        <w:adjustRightInd w:val="0"/>
        <w:spacing w:before="271"/>
        <w:ind w:right="-1"/>
        <w:jc w:val="both"/>
        <w:outlineLvl w:val="3"/>
        <w:rPr>
          <w:b/>
          <w:bCs/>
          <w:spacing w:val="-1"/>
          <w:sz w:val="24"/>
          <w:lang w:eastAsia="it-IT"/>
        </w:rPr>
      </w:pPr>
      <w:r w:rsidRPr="00A9241B">
        <w:rPr>
          <w:b/>
          <w:bCs/>
          <w:spacing w:val="-1"/>
          <w:sz w:val="24"/>
          <w:lang w:eastAsia="it-IT"/>
        </w:rPr>
        <w:t xml:space="preserve">Lotto di gara n. 2-24 – CIG: </w:t>
      </w:r>
      <w:r w:rsidR="00526D97" w:rsidRPr="00526D97">
        <w:rPr>
          <w:b/>
          <w:bCs/>
          <w:spacing w:val="-1"/>
          <w:sz w:val="24"/>
          <w:lang w:eastAsia="it-IT"/>
        </w:rPr>
        <w:t>9270923FAB</w:t>
      </w:r>
      <w:r>
        <w:rPr>
          <w:b/>
          <w:bCs/>
          <w:spacing w:val="-1"/>
          <w:sz w:val="24"/>
          <w:lang w:eastAsia="it-IT"/>
        </w:rPr>
        <w:t xml:space="preserve"> </w:t>
      </w:r>
      <w:r w:rsidR="00E6642D">
        <w:rPr>
          <w:b/>
          <w:bCs/>
          <w:spacing w:val="-1"/>
          <w:sz w:val="24"/>
          <w:lang w:eastAsia="it-IT"/>
        </w:rPr>
        <w:t xml:space="preserve">- </w:t>
      </w:r>
      <w:r>
        <w:rPr>
          <w:b/>
          <w:bCs/>
          <w:spacing w:val="-1"/>
          <w:sz w:val="24"/>
          <w:lang w:eastAsia="it-IT"/>
        </w:rPr>
        <w:t>C.C.</w:t>
      </w:r>
      <w:r w:rsidR="0034531C">
        <w:rPr>
          <w:b/>
          <w:bCs/>
          <w:spacing w:val="-1"/>
          <w:sz w:val="24"/>
          <w:lang w:eastAsia="it-IT"/>
        </w:rPr>
        <w:t xml:space="preserve"> </w:t>
      </w:r>
      <w:r>
        <w:rPr>
          <w:b/>
          <w:bCs/>
          <w:spacing w:val="-1"/>
          <w:sz w:val="24"/>
          <w:lang w:eastAsia="it-IT"/>
        </w:rPr>
        <w:t>Sondrio - C.C.</w:t>
      </w:r>
      <w:r w:rsidR="0034531C">
        <w:rPr>
          <w:b/>
          <w:bCs/>
          <w:spacing w:val="-1"/>
          <w:sz w:val="24"/>
          <w:lang w:eastAsia="it-IT"/>
        </w:rPr>
        <w:t xml:space="preserve"> </w:t>
      </w:r>
      <w:r>
        <w:rPr>
          <w:b/>
          <w:bCs/>
          <w:spacing w:val="-1"/>
          <w:sz w:val="24"/>
          <w:lang w:eastAsia="it-IT"/>
        </w:rPr>
        <w:t>Bergamo - C.C.</w:t>
      </w:r>
      <w:r w:rsidR="0034531C">
        <w:rPr>
          <w:b/>
          <w:bCs/>
          <w:spacing w:val="-1"/>
          <w:sz w:val="24"/>
          <w:lang w:eastAsia="it-IT"/>
        </w:rPr>
        <w:t xml:space="preserve"> </w:t>
      </w:r>
      <w:r>
        <w:rPr>
          <w:b/>
          <w:bCs/>
          <w:spacing w:val="-1"/>
          <w:sz w:val="24"/>
          <w:lang w:eastAsia="it-IT"/>
        </w:rPr>
        <w:t>Lecco - C.C.</w:t>
      </w:r>
      <w:r w:rsidR="0034531C">
        <w:rPr>
          <w:b/>
          <w:bCs/>
          <w:spacing w:val="-1"/>
          <w:sz w:val="24"/>
          <w:lang w:eastAsia="it-IT"/>
        </w:rPr>
        <w:t xml:space="preserve"> </w:t>
      </w:r>
      <w:r>
        <w:rPr>
          <w:b/>
          <w:bCs/>
          <w:spacing w:val="-1"/>
          <w:sz w:val="24"/>
          <w:lang w:eastAsia="it-IT"/>
        </w:rPr>
        <w:t>Brescia - C.R.</w:t>
      </w:r>
      <w:r w:rsidRPr="00A9241B">
        <w:rPr>
          <w:b/>
          <w:bCs/>
          <w:spacing w:val="-1"/>
          <w:sz w:val="24"/>
          <w:lang w:eastAsia="it-IT"/>
        </w:rPr>
        <w:t>BS</w:t>
      </w:r>
      <w:r w:rsidR="00E3775E">
        <w:rPr>
          <w:b/>
          <w:bCs/>
          <w:spacing w:val="-1"/>
          <w:sz w:val="24"/>
          <w:lang w:eastAsia="it-IT"/>
        </w:rPr>
        <w:t xml:space="preserve"> </w:t>
      </w:r>
      <w:r w:rsidRPr="00A9241B">
        <w:rPr>
          <w:b/>
          <w:bCs/>
          <w:spacing w:val="-1"/>
          <w:sz w:val="24"/>
          <w:lang w:eastAsia="it-IT"/>
        </w:rPr>
        <w:t>-</w:t>
      </w:r>
      <w:proofErr w:type="spellStart"/>
      <w:r w:rsidRPr="00A9241B">
        <w:rPr>
          <w:b/>
          <w:bCs/>
          <w:spacing w:val="-1"/>
          <w:sz w:val="24"/>
          <w:lang w:eastAsia="it-IT"/>
        </w:rPr>
        <w:t>Verziano</w:t>
      </w:r>
      <w:proofErr w:type="spellEnd"/>
      <w:r w:rsidRPr="00A9241B">
        <w:rPr>
          <w:b/>
          <w:bCs/>
          <w:spacing w:val="-1"/>
          <w:sz w:val="24"/>
          <w:lang w:eastAsia="it-IT"/>
        </w:rPr>
        <w:t xml:space="preserve"> </w:t>
      </w:r>
    </w:p>
    <w:p w14:paraId="6626A4C6" w14:textId="121C5010" w:rsidR="00AC7EED" w:rsidRDefault="0033755C" w:rsidP="00AC7EED">
      <w:pPr>
        <w:widowControl w:val="0"/>
        <w:kinsoku w:val="0"/>
        <w:overflowPunct w:val="0"/>
        <w:autoSpaceDE w:val="0"/>
        <w:autoSpaceDN w:val="0"/>
        <w:adjustRightInd w:val="0"/>
        <w:spacing w:before="271"/>
        <w:ind w:right="-1"/>
        <w:jc w:val="both"/>
        <w:outlineLvl w:val="3"/>
        <w:rPr>
          <w:b/>
          <w:bCs/>
          <w:spacing w:val="-1"/>
          <w:sz w:val="24"/>
          <w:lang w:eastAsia="it-IT"/>
        </w:rPr>
      </w:pPr>
      <w:r w:rsidRPr="00A9241B">
        <w:rPr>
          <w:b/>
          <w:bCs/>
          <w:spacing w:val="-1"/>
          <w:sz w:val="24"/>
          <w:lang w:eastAsia="it-IT"/>
        </w:rPr>
        <w:t xml:space="preserve">Lotto di gara n. 3-25 – CIG: </w:t>
      </w:r>
      <w:r w:rsidR="00526D97" w:rsidRPr="00526D97">
        <w:rPr>
          <w:b/>
          <w:bCs/>
          <w:spacing w:val="-1"/>
          <w:sz w:val="24"/>
          <w:lang w:eastAsia="it-IT"/>
        </w:rPr>
        <w:t>9270931648</w:t>
      </w:r>
      <w:r w:rsidRPr="00A9241B">
        <w:rPr>
          <w:b/>
          <w:bCs/>
          <w:spacing w:val="-1"/>
          <w:sz w:val="24"/>
          <w:lang w:eastAsia="it-IT"/>
        </w:rPr>
        <w:t xml:space="preserve"> </w:t>
      </w:r>
      <w:r w:rsidR="00E6642D">
        <w:rPr>
          <w:b/>
          <w:bCs/>
          <w:spacing w:val="-1"/>
          <w:sz w:val="24"/>
          <w:lang w:eastAsia="it-IT"/>
        </w:rPr>
        <w:t xml:space="preserve">- </w:t>
      </w:r>
      <w:r w:rsidRPr="00A9241B">
        <w:rPr>
          <w:b/>
          <w:bCs/>
          <w:spacing w:val="-1"/>
          <w:sz w:val="24"/>
          <w:lang w:eastAsia="it-IT"/>
        </w:rPr>
        <w:t>C.R.</w:t>
      </w:r>
      <w:r w:rsidR="0034531C">
        <w:rPr>
          <w:b/>
          <w:bCs/>
          <w:spacing w:val="-1"/>
          <w:sz w:val="24"/>
          <w:lang w:eastAsia="it-IT"/>
        </w:rPr>
        <w:t xml:space="preserve"> </w:t>
      </w:r>
      <w:r w:rsidRPr="00A9241B">
        <w:rPr>
          <w:b/>
          <w:bCs/>
          <w:spacing w:val="-1"/>
          <w:sz w:val="24"/>
          <w:lang w:eastAsia="it-IT"/>
        </w:rPr>
        <w:t>Milano Opera - C.C.</w:t>
      </w:r>
      <w:r w:rsidR="0034531C">
        <w:rPr>
          <w:b/>
          <w:bCs/>
          <w:spacing w:val="-1"/>
          <w:sz w:val="24"/>
          <w:lang w:eastAsia="it-IT"/>
        </w:rPr>
        <w:t xml:space="preserve"> </w:t>
      </w:r>
      <w:r w:rsidRPr="00A9241B">
        <w:rPr>
          <w:b/>
          <w:bCs/>
          <w:spacing w:val="-1"/>
          <w:sz w:val="24"/>
          <w:lang w:eastAsia="it-IT"/>
        </w:rPr>
        <w:t xml:space="preserve">Monza </w:t>
      </w:r>
    </w:p>
    <w:p w14:paraId="03C6AB66" w14:textId="7E47D54E" w:rsidR="0033755C" w:rsidRPr="00A9241B" w:rsidRDefault="0033755C" w:rsidP="00AC7EED">
      <w:pPr>
        <w:widowControl w:val="0"/>
        <w:kinsoku w:val="0"/>
        <w:overflowPunct w:val="0"/>
        <w:autoSpaceDE w:val="0"/>
        <w:autoSpaceDN w:val="0"/>
        <w:adjustRightInd w:val="0"/>
        <w:spacing w:before="271"/>
        <w:ind w:right="-1"/>
        <w:jc w:val="both"/>
        <w:outlineLvl w:val="3"/>
        <w:rPr>
          <w:b/>
          <w:bCs/>
          <w:spacing w:val="-1"/>
          <w:sz w:val="24"/>
          <w:lang w:eastAsia="it-IT"/>
        </w:rPr>
      </w:pPr>
      <w:r w:rsidRPr="00A9241B">
        <w:rPr>
          <w:b/>
          <w:bCs/>
          <w:spacing w:val="-1"/>
          <w:sz w:val="24"/>
          <w:lang w:eastAsia="it-IT"/>
        </w:rPr>
        <w:t xml:space="preserve">Lotto di gara n. 4-26 – CIG: </w:t>
      </w:r>
      <w:r w:rsidR="00526D97" w:rsidRPr="00526D97">
        <w:rPr>
          <w:b/>
          <w:bCs/>
          <w:spacing w:val="-1"/>
          <w:sz w:val="24"/>
          <w:lang w:eastAsia="it-IT"/>
        </w:rPr>
        <w:t>9270940DB3</w:t>
      </w:r>
      <w:r w:rsidRPr="00A9241B">
        <w:rPr>
          <w:b/>
          <w:bCs/>
          <w:spacing w:val="-1"/>
          <w:sz w:val="24"/>
          <w:lang w:eastAsia="it-IT"/>
        </w:rPr>
        <w:t xml:space="preserve"> </w:t>
      </w:r>
      <w:r w:rsidR="00E6642D">
        <w:rPr>
          <w:b/>
          <w:bCs/>
          <w:spacing w:val="-1"/>
          <w:sz w:val="24"/>
          <w:lang w:eastAsia="it-IT"/>
        </w:rPr>
        <w:t xml:space="preserve">- </w:t>
      </w:r>
      <w:r w:rsidRPr="00A9241B">
        <w:rPr>
          <w:b/>
          <w:bCs/>
          <w:spacing w:val="-1"/>
          <w:sz w:val="24"/>
          <w:lang w:eastAsia="it-IT"/>
        </w:rPr>
        <w:t>C.C.</w:t>
      </w:r>
      <w:r w:rsidR="0034531C">
        <w:rPr>
          <w:b/>
          <w:bCs/>
          <w:spacing w:val="-1"/>
          <w:sz w:val="24"/>
          <w:lang w:eastAsia="it-IT"/>
        </w:rPr>
        <w:t xml:space="preserve"> </w:t>
      </w:r>
      <w:r>
        <w:rPr>
          <w:b/>
          <w:bCs/>
          <w:spacing w:val="-1"/>
          <w:sz w:val="24"/>
          <w:lang w:eastAsia="it-IT"/>
        </w:rPr>
        <w:t>Pavia - C.R.</w:t>
      </w:r>
      <w:r w:rsidR="0034531C">
        <w:rPr>
          <w:b/>
          <w:bCs/>
          <w:spacing w:val="-1"/>
          <w:sz w:val="24"/>
          <w:lang w:eastAsia="it-IT"/>
        </w:rPr>
        <w:t xml:space="preserve"> </w:t>
      </w:r>
      <w:r w:rsidRPr="00A9241B">
        <w:rPr>
          <w:b/>
          <w:bCs/>
          <w:spacing w:val="-1"/>
          <w:sz w:val="24"/>
          <w:lang w:eastAsia="it-IT"/>
        </w:rPr>
        <w:t>Vigevano - C.C.</w:t>
      </w:r>
      <w:r w:rsidR="0034531C">
        <w:rPr>
          <w:b/>
          <w:bCs/>
          <w:spacing w:val="-1"/>
          <w:sz w:val="24"/>
          <w:lang w:eastAsia="it-IT"/>
        </w:rPr>
        <w:t xml:space="preserve"> </w:t>
      </w:r>
      <w:r w:rsidRPr="00A9241B">
        <w:rPr>
          <w:b/>
          <w:bCs/>
          <w:spacing w:val="-1"/>
          <w:sz w:val="24"/>
          <w:lang w:eastAsia="it-IT"/>
        </w:rPr>
        <w:t xml:space="preserve">Voghera </w:t>
      </w:r>
    </w:p>
    <w:p w14:paraId="77AA0EDD" w14:textId="317E3FF9" w:rsidR="0033755C" w:rsidRPr="00A9241B" w:rsidRDefault="0033755C" w:rsidP="00AC7EED">
      <w:pPr>
        <w:widowControl w:val="0"/>
        <w:kinsoku w:val="0"/>
        <w:overflowPunct w:val="0"/>
        <w:autoSpaceDE w:val="0"/>
        <w:autoSpaceDN w:val="0"/>
        <w:adjustRightInd w:val="0"/>
        <w:spacing w:before="271"/>
        <w:ind w:right="-1"/>
        <w:jc w:val="both"/>
        <w:outlineLvl w:val="3"/>
        <w:rPr>
          <w:b/>
          <w:bCs/>
          <w:spacing w:val="-1"/>
          <w:sz w:val="24"/>
          <w:lang w:eastAsia="it-IT"/>
        </w:rPr>
      </w:pPr>
      <w:r w:rsidRPr="00A9241B">
        <w:rPr>
          <w:b/>
          <w:bCs/>
          <w:spacing w:val="-1"/>
          <w:sz w:val="24"/>
          <w:lang w:eastAsia="it-IT"/>
        </w:rPr>
        <w:t xml:space="preserve">Lotto di gara n. 5-27 – CIG: </w:t>
      </w:r>
      <w:r w:rsidR="00526D97" w:rsidRPr="00526D97">
        <w:rPr>
          <w:b/>
          <w:bCs/>
          <w:spacing w:val="-1"/>
          <w:sz w:val="24"/>
          <w:lang w:eastAsia="it-IT"/>
        </w:rPr>
        <w:t>9270956AE8</w:t>
      </w:r>
      <w:r w:rsidRPr="00A9241B">
        <w:rPr>
          <w:b/>
          <w:bCs/>
          <w:spacing w:val="-1"/>
          <w:sz w:val="24"/>
          <w:lang w:eastAsia="it-IT"/>
        </w:rPr>
        <w:t xml:space="preserve"> </w:t>
      </w:r>
      <w:r w:rsidR="00E6642D">
        <w:rPr>
          <w:b/>
          <w:bCs/>
          <w:spacing w:val="-1"/>
          <w:sz w:val="24"/>
          <w:lang w:eastAsia="it-IT"/>
        </w:rPr>
        <w:t xml:space="preserve">- </w:t>
      </w:r>
      <w:r w:rsidRPr="00A9241B">
        <w:rPr>
          <w:b/>
          <w:bCs/>
          <w:spacing w:val="-1"/>
          <w:sz w:val="24"/>
          <w:lang w:eastAsia="it-IT"/>
        </w:rPr>
        <w:t>C.C.</w:t>
      </w:r>
      <w:r w:rsidR="0034531C">
        <w:rPr>
          <w:b/>
          <w:bCs/>
          <w:spacing w:val="-1"/>
          <w:sz w:val="24"/>
          <w:lang w:eastAsia="it-IT"/>
        </w:rPr>
        <w:t xml:space="preserve"> </w:t>
      </w:r>
      <w:r w:rsidRPr="00A9241B">
        <w:rPr>
          <w:b/>
          <w:bCs/>
          <w:spacing w:val="-1"/>
          <w:sz w:val="24"/>
          <w:lang w:eastAsia="it-IT"/>
        </w:rPr>
        <w:t>Busto Arsizio - C.C.</w:t>
      </w:r>
      <w:r w:rsidR="0034531C">
        <w:rPr>
          <w:b/>
          <w:bCs/>
          <w:spacing w:val="-1"/>
          <w:sz w:val="24"/>
          <w:lang w:eastAsia="it-IT"/>
        </w:rPr>
        <w:t xml:space="preserve"> </w:t>
      </w:r>
      <w:r w:rsidRPr="00A9241B">
        <w:rPr>
          <w:b/>
          <w:bCs/>
          <w:spacing w:val="-1"/>
          <w:sz w:val="24"/>
          <w:lang w:eastAsia="it-IT"/>
        </w:rPr>
        <w:t>Como - C.C.</w:t>
      </w:r>
      <w:r w:rsidR="0034531C">
        <w:rPr>
          <w:b/>
          <w:bCs/>
          <w:spacing w:val="-1"/>
          <w:sz w:val="24"/>
          <w:lang w:eastAsia="it-IT"/>
        </w:rPr>
        <w:t xml:space="preserve"> </w:t>
      </w:r>
      <w:r w:rsidRPr="00A9241B">
        <w:rPr>
          <w:b/>
          <w:bCs/>
          <w:spacing w:val="-1"/>
          <w:sz w:val="24"/>
          <w:lang w:eastAsia="it-IT"/>
        </w:rPr>
        <w:t xml:space="preserve">Varese  </w:t>
      </w:r>
    </w:p>
    <w:p w14:paraId="12F6BC9F" w14:textId="7F4E19EC" w:rsidR="00112F17" w:rsidRDefault="0033755C" w:rsidP="00AC7EED">
      <w:pPr>
        <w:widowControl w:val="0"/>
        <w:kinsoku w:val="0"/>
        <w:overflowPunct w:val="0"/>
        <w:autoSpaceDE w:val="0"/>
        <w:autoSpaceDN w:val="0"/>
        <w:adjustRightInd w:val="0"/>
        <w:spacing w:before="271"/>
        <w:ind w:right="-1"/>
        <w:jc w:val="both"/>
        <w:outlineLvl w:val="3"/>
        <w:rPr>
          <w:b/>
          <w:bCs/>
          <w:spacing w:val="-1"/>
          <w:sz w:val="24"/>
          <w:lang w:eastAsia="it-IT"/>
        </w:rPr>
      </w:pPr>
      <w:r w:rsidRPr="00A9241B">
        <w:rPr>
          <w:b/>
          <w:bCs/>
          <w:spacing w:val="-1"/>
          <w:sz w:val="24"/>
          <w:lang w:eastAsia="it-IT"/>
        </w:rPr>
        <w:t xml:space="preserve">Lotto di gara n. 6-28 – CIG: </w:t>
      </w:r>
      <w:r w:rsidR="00526D97" w:rsidRPr="00526D97">
        <w:rPr>
          <w:b/>
          <w:bCs/>
          <w:spacing w:val="-1"/>
          <w:sz w:val="24"/>
          <w:lang w:eastAsia="it-IT"/>
        </w:rPr>
        <w:t>9270964185</w:t>
      </w:r>
      <w:r>
        <w:rPr>
          <w:b/>
          <w:bCs/>
          <w:spacing w:val="-1"/>
          <w:sz w:val="24"/>
          <w:lang w:eastAsia="it-IT"/>
        </w:rPr>
        <w:t xml:space="preserve"> </w:t>
      </w:r>
      <w:r w:rsidR="00E6642D">
        <w:rPr>
          <w:b/>
          <w:bCs/>
          <w:spacing w:val="-1"/>
          <w:sz w:val="24"/>
          <w:lang w:eastAsia="it-IT"/>
        </w:rPr>
        <w:t xml:space="preserve">- </w:t>
      </w:r>
      <w:r>
        <w:rPr>
          <w:b/>
          <w:bCs/>
          <w:spacing w:val="-1"/>
          <w:sz w:val="24"/>
          <w:lang w:eastAsia="it-IT"/>
        </w:rPr>
        <w:t>C.C.</w:t>
      </w:r>
      <w:r w:rsidR="0034531C">
        <w:rPr>
          <w:b/>
          <w:bCs/>
          <w:spacing w:val="-1"/>
          <w:sz w:val="24"/>
          <w:lang w:eastAsia="it-IT"/>
        </w:rPr>
        <w:t xml:space="preserve"> </w:t>
      </w:r>
      <w:r>
        <w:rPr>
          <w:b/>
          <w:bCs/>
          <w:spacing w:val="-1"/>
          <w:sz w:val="24"/>
          <w:lang w:eastAsia="it-IT"/>
        </w:rPr>
        <w:t>Cremona - C.C.</w:t>
      </w:r>
      <w:r w:rsidR="0034531C">
        <w:rPr>
          <w:b/>
          <w:bCs/>
          <w:spacing w:val="-1"/>
          <w:sz w:val="24"/>
          <w:lang w:eastAsia="it-IT"/>
        </w:rPr>
        <w:t xml:space="preserve"> </w:t>
      </w:r>
      <w:r w:rsidRPr="00A9241B">
        <w:rPr>
          <w:b/>
          <w:bCs/>
          <w:spacing w:val="-1"/>
          <w:sz w:val="24"/>
          <w:lang w:eastAsia="it-IT"/>
        </w:rPr>
        <w:t>Mantova</w:t>
      </w:r>
    </w:p>
    <w:p w14:paraId="13D7374F" w14:textId="6EB08881" w:rsidR="00E56A76" w:rsidRDefault="00E56A76" w:rsidP="00AC7EED">
      <w:pPr>
        <w:widowControl w:val="0"/>
        <w:kinsoku w:val="0"/>
        <w:overflowPunct w:val="0"/>
        <w:autoSpaceDE w:val="0"/>
        <w:autoSpaceDN w:val="0"/>
        <w:adjustRightInd w:val="0"/>
        <w:spacing w:before="271"/>
        <w:ind w:right="471"/>
        <w:jc w:val="both"/>
        <w:outlineLvl w:val="3"/>
        <w:rPr>
          <w:b/>
          <w:bCs/>
          <w:spacing w:val="-1"/>
          <w:sz w:val="24"/>
          <w:lang w:eastAsia="it-IT"/>
        </w:rPr>
      </w:pPr>
    </w:p>
    <w:p w14:paraId="088E9150" w14:textId="0E60BBED" w:rsidR="00AC7EED" w:rsidRPr="00A9241B" w:rsidRDefault="00AC7EED" w:rsidP="00AC7EED">
      <w:pPr>
        <w:widowControl w:val="0"/>
        <w:kinsoku w:val="0"/>
        <w:overflowPunct w:val="0"/>
        <w:autoSpaceDE w:val="0"/>
        <w:autoSpaceDN w:val="0"/>
        <w:adjustRightInd w:val="0"/>
        <w:spacing w:before="271"/>
        <w:ind w:right="471"/>
        <w:jc w:val="both"/>
        <w:outlineLvl w:val="3"/>
        <w:rPr>
          <w:b/>
          <w:bCs/>
          <w:spacing w:val="-1"/>
          <w:sz w:val="24"/>
          <w:lang w:eastAsia="it-IT"/>
        </w:rPr>
      </w:pPr>
    </w:p>
    <w:p w14:paraId="2E42DF26" w14:textId="76EA6273" w:rsidR="00882D22" w:rsidRDefault="00DC3858" w:rsidP="00882D22">
      <w:pPr>
        <w:widowControl w:val="0"/>
        <w:kinsoku w:val="0"/>
        <w:overflowPunct w:val="0"/>
        <w:autoSpaceDE w:val="0"/>
        <w:autoSpaceDN w:val="0"/>
        <w:adjustRightInd w:val="0"/>
        <w:spacing w:before="271"/>
        <w:ind w:right="-1"/>
        <w:jc w:val="center"/>
        <w:outlineLvl w:val="3"/>
        <w:rPr>
          <w:b/>
          <w:bCs/>
          <w:spacing w:val="-1"/>
          <w:sz w:val="24"/>
          <w:lang w:eastAsia="it-IT"/>
        </w:rPr>
      </w:pPr>
      <w:r>
        <w:rPr>
          <w:b/>
          <w:bCs/>
          <w:spacing w:val="-1"/>
          <w:sz w:val="24"/>
          <w:lang w:eastAsia="it-IT"/>
        </w:rPr>
        <w:t xml:space="preserve">TANTO </w:t>
      </w:r>
      <w:r w:rsidR="00882D22">
        <w:rPr>
          <w:b/>
          <w:bCs/>
          <w:spacing w:val="-1"/>
          <w:sz w:val="24"/>
          <w:lang w:eastAsia="it-IT"/>
        </w:rPr>
        <w:t xml:space="preserve">PREMESSO, IL PRESIDENTE </w:t>
      </w:r>
      <w:r w:rsidR="00882D22" w:rsidRPr="00B2583E">
        <w:rPr>
          <w:b/>
          <w:bCs/>
          <w:spacing w:val="-1"/>
          <w:sz w:val="24"/>
          <w:lang w:eastAsia="it-IT"/>
        </w:rPr>
        <w:t>DICHIARA</w:t>
      </w:r>
    </w:p>
    <w:p w14:paraId="59935028" w14:textId="5DE4D16B" w:rsidR="007F4B0E" w:rsidRPr="00882D22" w:rsidRDefault="006A54D8" w:rsidP="00AC7EED">
      <w:pPr>
        <w:widowControl w:val="0"/>
        <w:kinsoku w:val="0"/>
        <w:overflowPunct w:val="0"/>
        <w:autoSpaceDE w:val="0"/>
        <w:autoSpaceDN w:val="0"/>
        <w:adjustRightInd w:val="0"/>
        <w:spacing w:before="271"/>
        <w:ind w:right="-1"/>
        <w:jc w:val="both"/>
        <w:outlineLvl w:val="3"/>
        <w:rPr>
          <w:b/>
          <w:bCs/>
          <w:spacing w:val="-1"/>
          <w:sz w:val="24"/>
          <w:lang w:eastAsia="it-IT"/>
        </w:rPr>
      </w:pPr>
      <w:r w:rsidRPr="00B2583E">
        <w:rPr>
          <w:b/>
          <w:bCs/>
          <w:spacing w:val="-1"/>
          <w:sz w:val="24"/>
          <w:lang w:eastAsia="it-IT"/>
        </w:rPr>
        <w:t>aperta</w:t>
      </w:r>
      <w:r w:rsidRPr="00B2583E">
        <w:rPr>
          <w:b/>
          <w:bCs/>
          <w:spacing w:val="29"/>
          <w:sz w:val="24"/>
          <w:lang w:eastAsia="it-IT"/>
        </w:rPr>
        <w:t xml:space="preserve"> </w:t>
      </w:r>
      <w:r w:rsidRPr="00B2583E">
        <w:rPr>
          <w:b/>
          <w:bCs/>
          <w:spacing w:val="1"/>
          <w:sz w:val="24"/>
          <w:lang w:eastAsia="it-IT"/>
        </w:rPr>
        <w:t>la</w:t>
      </w:r>
      <w:r w:rsidRPr="00B2583E">
        <w:rPr>
          <w:b/>
          <w:bCs/>
          <w:spacing w:val="30"/>
          <w:sz w:val="24"/>
          <w:lang w:eastAsia="it-IT"/>
        </w:rPr>
        <w:t xml:space="preserve"> </w:t>
      </w:r>
      <w:r w:rsidRPr="00B2583E">
        <w:rPr>
          <w:b/>
          <w:bCs/>
          <w:spacing w:val="-1"/>
          <w:sz w:val="24"/>
          <w:lang w:eastAsia="it-IT"/>
        </w:rPr>
        <w:t>seduta</w:t>
      </w:r>
      <w:r w:rsidRPr="00B2583E">
        <w:rPr>
          <w:b/>
          <w:bCs/>
          <w:spacing w:val="30"/>
          <w:sz w:val="24"/>
          <w:lang w:eastAsia="it-IT"/>
        </w:rPr>
        <w:t xml:space="preserve"> </w:t>
      </w:r>
      <w:r w:rsidRPr="00B2583E">
        <w:rPr>
          <w:b/>
          <w:bCs/>
          <w:spacing w:val="-1"/>
          <w:sz w:val="24"/>
          <w:lang w:eastAsia="it-IT"/>
        </w:rPr>
        <w:t>pubblica</w:t>
      </w:r>
      <w:r w:rsidRPr="00B2583E">
        <w:rPr>
          <w:b/>
          <w:bCs/>
          <w:spacing w:val="31"/>
          <w:sz w:val="24"/>
          <w:lang w:eastAsia="it-IT"/>
        </w:rPr>
        <w:t xml:space="preserve"> </w:t>
      </w:r>
      <w:r w:rsidRPr="00B2583E">
        <w:rPr>
          <w:spacing w:val="-1"/>
          <w:sz w:val="24"/>
          <w:lang w:eastAsia="it-IT"/>
        </w:rPr>
        <w:t>cui</w:t>
      </w:r>
      <w:r w:rsidRPr="00B2583E">
        <w:rPr>
          <w:spacing w:val="28"/>
          <w:sz w:val="24"/>
          <w:lang w:eastAsia="it-IT"/>
        </w:rPr>
        <w:t xml:space="preserve"> </w:t>
      </w:r>
      <w:r w:rsidRPr="00B2583E">
        <w:rPr>
          <w:spacing w:val="-1"/>
          <w:sz w:val="24"/>
          <w:lang w:eastAsia="it-IT"/>
        </w:rPr>
        <w:t>partecipano</w:t>
      </w:r>
      <w:r w:rsidRPr="00B2583E">
        <w:rPr>
          <w:spacing w:val="30"/>
          <w:sz w:val="24"/>
          <w:lang w:eastAsia="it-IT"/>
        </w:rPr>
        <w:t xml:space="preserve"> </w:t>
      </w:r>
      <w:r w:rsidRPr="00B2583E">
        <w:rPr>
          <w:sz w:val="24"/>
          <w:lang w:eastAsia="it-IT"/>
        </w:rPr>
        <w:t>i</w:t>
      </w:r>
      <w:r w:rsidRPr="00B2583E">
        <w:rPr>
          <w:spacing w:val="30"/>
          <w:sz w:val="24"/>
          <w:lang w:eastAsia="it-IT"/>
        </w:rPr>
        <w:t xml:space="preserve"> </w:t>
      </w:r>
      <w:r w:rsidRPr="00B2583E">
        <w:rPr>
          <w:spacing w:val="-1"/>
          <w:sz w:val="24"/>
          <w:lang w:eastAsia="it-IT"/>
        </w:rPr>
        <w:t>soggetti</w:t>
      </w:r>
      <w:r w:rsidRPr="00B2583E">
        <w:rPr>
          <w:spacing w:val="30"/>
          <w:sz w:val="24"/>
          <w:lang w:eastAsia="it-IT"/>
        </w:rPr>
        <w:t xml:space="preserve"> </w:t>
      </w:r>
      <w:r w:rsidRPr="00B2583E">
        <w:rPr>
          <w:spacing w:val="-1"/>
          <w:sz w:val="24"/>
          <w:lang w:eastAsia="it-IT"/>
        </w:rPr>
        <w:t>accreditati,</w:t>
      </w:r>
      <w:r w:rsidRPr="00B2583E">
        <w:rPr>
          <w:spacing w:val="29"/>
          <w:sz w:val="24"/>
          <w:lang w:eastAsia="it-IT"/>
        </w:rPr>
        <w:t xml:space="preserve"> </w:t>
      </w:r>
      <w:r w:rsidRPr="00B2583E">
        <w:rPr>
          <w:spacing w:val="-1"/>
          <w:sz w:val="24"/>
          <w:lang w:eastAsia="it-IT"/>
        </w:rPr>
        <w:t>per</w:t>
      </w:r>
      <w:r w:rsidRPr="00B2583E">
        <w:rPr>
          <w:spacing w:val="30"/>
          <w:sz w:val="24"/>
          <w:lang w:eastAsia="it-IT"/>
        </w:rPr>
        <w:t xml:space="preserve"> </w:t>
      </w:r>
      <w:r w:rsidRPr="00B2583E">
        <w:rPr>
          <w:spacing w:val="-1"/>
          <w:sz w:val="24"/>
          <w:lang w:eastAsia="it-IT"/>
        </w:rPr>
        <w:t>conto</w:t>
      </w:r>
      <w:r w:rsidRPr="00B2583E">
        <w:rPr>
          <w:spacing w:val="29"/>
          <w:sz w:val="24"/>
          <w:lang w:eastAsia="it-IT"/>
        </w:rPr>
        <w:t xml:space="preserve"> </w:t>
      </w:r>
      <w:r w:rsidRPr="00B2583E">
        <w:rPr>
          <w:spacing w:val="-1"/>
          <w:sz w:val="24"/>
          <w:lang w:eastAsia="it-IT"/>
        </w:rPr>
        <w:t>delle</w:t>
      </w:r>
      <w:r w:rsidRPr="00B2583E">
        <w:rPr>
          <w:spacing w:val="99"/>
          <w:w w:val="99"/>
          <w:sz w:val="24"/>
          <w:lang w:eastAsia="it-IT"/>
        </w:rPr>
        <w:t xml:space="preserve"> </w:t>
      </w:r>
      <w:r w:rsidRPr="00B2583E">
        <w:rPr>
          <w:spacing w:val="-1"/>
          <w:sz w:val="24"/>
          <w:lang w:eastAsia="it-IT"/>
        </w:rPr>
        <w:t>società</w:t>
      </w:r>
      <w:r w:rsidRPr="00B2583E">
        <w:rPr>
          <w:spacing w:val="24"/>
          <w:sz w:val="24"/>
          <w:lang w:eastAsia="it-IT"/>
        </w:rPr>
        <w:t xml:space="preserve"> </w:t>
      </w:r>
      <w:r w:rsidRPr="00B2583E">
        <w:rPr>
          <w:spacing w:val="-1"/>
          <w:sz w:val="24"/>
          <w:lang w:eastAsia="it-IT"/>
        </w:rPr>
        <w:t>partecipanti,</w:t>
      </w:r>
      <w:r w:rsidRPr="00B2583E">
        <w:rPr>
          <w:spacing w:val="26"/>
          <w:sz w:val="24"/>
          <w:lang w:eastAsia="it-IT"/>
        </w:rPr>
        <w:t xml:space="preserve"> </w:t>
      </w:r>
      <w:r w:rsidRPr="00B2583E">
        <w:rPr>
          <w:spacing w:val="-1"/>
          <w:sz w:val="24"/>
          <w:lang w:eastAsia="it-IT"/>
        </w:rPr>
        <w:t>collegandosi</w:t>
      </w:r>
      <w:r w:rsidRPr="00B2583E">
        <w:rPr>
          <w:spacing w:val="26"/>
          <w:sz w:val="24"/>
          <w:lang w:eastAsia="it-IT"/>
        </w:rPr>
        <w:t xml:space="preserve"> </w:t>
      </w:r>
      <w:r w:rsidRPr="00B2583E">
        <w:rPr>
          <w:sz w:val="24"/>
          <w:lang w:eastAsia="it-IT"/>
        </w:rPr>
        <w:t>da</w:t>
      </w:r>
      <w:r w:rsidRPr="00B2583E">
        <w:rPr>
          <w:spacing w:val="25"/>
          <w:sz w:val="24"/>
          <w:lang w:eastAsia="it-IT"/>
        </w:rPr>
        <w:t xml:space="preserve"> </w:t>
      </w:r>
      <w:r w:rsidRPr="00B2583E">
        <w:rPr>
          <w:spacing w:val="-1"/>
          <w:sz w:val="24"/>
          <w:lang w:eastAsia="it-IT"/>
        </w:rPr>
        <w:t>remoto</w:t>
      </w:r>
      <w:r w:rsidRPr="00B2583E">
        <w:rPr>
          <w:spacing w:val="26"/>
          <w:sz w:val="24"/>
          <w:lang w:eastAsia="it-IT"/>
        </w:rPr>
        <w:t xml:space="preserve"> </w:t>
      </w:r>
      <w:r w:rsidRPr="00B2583E">
        <w:rPr>
          <w:spacing w:val="-1"/>
          <w:sz w:val="24"/>
          <w:lang w:eastAsia="it-IT"/>
        </w:rPr>
        <w:t>al</w:t>
      </w:r>
      <w:r w:rsidRPr="00B2583E">
        <w:rPr>
          <w:spacing w:val="26"/>
          <w:sz w:val="24"/>
          <w:lang w:eastAsia="it-IT"/>
        </w:rPr>
        <w:t xml:space="preserve"> </w:t>
      </w:r>
      <w:r w:rsidRPr="00B2583E">
        <w:rPr>
          <w:sz w:val="24"/>
          <w:lang w:eastAsia="it-IT"/>
        </w:rPr>
        <w:t>Sistema</w:t>
      </w:r>
      <w:r w:rsidRPr="00B2583E">
        <w:rPr>
          <w:spacing w:val="25"/>
          <w:sz w:val="24"/>
          <w:lang w:eastAsia="it-IT"/>
        </w:rPr>
        <w:t xml:space="preserve"> </w:t>
      </w:r>
      <w:r w:rsidRPr="00B2583E">
        <w:rPr>
          <w:spacing w:val="-1"/>
          <w:sz w:val="24"/>
          <w:lang w:eastAsia="it-IT"/>
        </w:rPr>
        <w:t>tramite</w:t>
      </w:r>
      <w:r w:rsidRPr="00B2583E">
        <w:rPr>
          <w:spacing w:val="25"/>
          <w:sz w:val="24"/>
          <w:lang w:eastAsia="it-IT"/>
        </w:rPr>
        <w:t xml:space="preserve"> </w:t>
      </w:r>
      <w:r w:rsidRPr="00B2583E">
        <w:rPr>
          <w:spacing w:val="-1"/>
          <w:sz w:val="24"/>
          <w:lang w:eastAsia="it-IT"/>
        </w:rPr>
        <w:t>propria</w:t>
      </w:r>
      <w:r w:rsidRPr="00B2583E">
        <w:rPr>
          <w:spacing w:val="24"/>
          <w:sz w:val="24"/>
          <w:lang w:eastAsia="it-IT"/>
        </w:rPr>
        <w:t xml:space="preserve"> </w:t>
      </w:r>
      <w:r w:rsidRPr="00B2583E">
        <w:rPr>
          <w:spacing w:val="-1"/>
          <w:sz w:val="24"/>
          <w:lang w:eastAsia="it-IT"/>
        </w:rPr>
        <w:t>infrastruttura</w:t>
      </w:r>
      <w:r w:rsidRPr="00B2583E">
        <w:rPr>
          <w:spacing w:val="25"/>
          <w:sz w:val="24"/>
          <w:lang w:eastAsia="it-IT"/>
        </w:rPr>
        <w:t xml:space="preserve"> </w:t>
      </w:r>
      <w:r w:rsidRPr="00B2583E">
        <w:rPr>
          <w:spacing w:val="-1"/>
          <w:sz w:val="24"/>
          <w:lang w:eastAsia="it-IT"/>
        </w:rPr>
        <w:t>informatica</w:t>
      </w:r>
      <w:r w:rsidR="00185575">
        <w:rPr>
          <w:spacing w:val="-1"/>
          <w:sz w:val="24"/>
          <w:lang w:eastAsia="it-IT"/>
        </w:rPr>
        <w:t xml:space="preserve">. </w:t>
      </w:r>
      <w:r w:rsidR="00842E68">
        <w:rPr>
          <w:spacing w:val="-1"/>
          <w:sz w:val="24"/>
          <w:lang w:eastAsia="it-IT"/>
        </w:rPr>
        <w:t>La Commissione</w:t>
      </w:r>
      <w:r w:rsidR="00273933">
        <w:rPr>
          <w:spacing w:val="-1"/>
          <w:sz w:val="24"/>
          <w:lang w:eastAsia="it-IT"/>
        </w:rPr>
        <w:t xml:space="preserve">, </w:t>
      </w:r>
      <w:r w:rsidRPr="00B2583E">
        <w:rPr>
          <w:spacing w:val="-1"/>
          <w:sz w:val="24"/>
          <w:lang w:eastAsia="it-IT"/>
        </w:rPr>
        <w:t>come</w:t>
      </w:r>
      <w:r w:rsidRPr="00B2583E">
        <w:rPr>
          <w:spacing w:val="39"/>
          <w:sz w:val="24"/>
          <w:lang w:eastAsia="it-IT"/>
        </w:rPr>
        <w:t xml:space="preserve"> </w:t>
      </w:r>
      <w:r w:rsidRPr="00B2583E">
        <w:rPr>
          <w:sz w:val="24"/>
          <w:lang w:eastAsia="it-IT"/>
        </w:rPr>
        <w:t>previsto</w:t>
      </w:r>
      <w:r w:rsidRPr="00B2583E">
        <w:rPr>
          <w:spacing w:val="41"/>
          <w:sz w:val="24"/>
          <w:lang w:eastAsia="it-IT"/>
        </w:rPr>
        <w:t xml:space="preserve"> </w:t>
      </w:r>
      <w:r w:rsidRPr="00B2583E">
        <w:rPr>
          <w:spacing w:val="-1"/>
          <w:sz w:val="24"/>
          <w:lang w:eastAsia="it-IT"/>
        </w:rPr>
        <w:t>al</w:t>
      </w:r>
      <w:r w:rsidRPr="00B2583E">
        <w:rPr>
          <w:spacing w:val="41"/>
          <w:sz w:val="24"/>
          <w:lang w:eastAsia="it-IT"/>
        </w:rPr>
        <w:t xml:space="preserve"> </w:t>
      </w:r>
      <w:r w:rsidR="00842E68">
        <w:rPr>
          <w:sz w:val="24"/>
          <w:lang w:eastAsia="it-IT"/>
        </w:rPr>
        <w:t>paragrafo “Apertura e valutazione delle offerte tecniche ed economiche” pag. 58</w:t>
      </w:r>
      <w:r w:rsidRPr="00CE3BF6">
        <w:rPr>
          <w:spacing w:val="41"/>
          <w:sz w:val="24"/>
          <w:lang w:eastAsia="it-IT"/>
        </w:rPr>
        <w:t xml:space="preserve"> </w:t>
      </w:r>
      <w:r w:rsidRPr="00CE3BF6">
        <w:rPr>
          <w:spacing w:val="-1"/>
          <w:sz w:val="24"/>
          <w:lang w:eastAsia="it-IT"/>
        </w:rPr>
        <w:t>del</w:t>
      </w:r>
      <w:r w:rsidRPr="00CE3BF6">
        <w:rPr>
          <w:spacing w:val="41"/>
          <w:sz w:val="24"/>
          <w:lang w:eastAsia="it-IT"/>
        </w:rPr>
        <w:t xml:space="preserve"> </w:t>
      </w:r>
      <w:r w:rsidRPr="00CE3BF6">
        <w:rPr>
          <w:spacing w:val="-1"/>
          <w:sz w:val="24"/>
          <w:lang w:eastAsia="it-IT"/>
        </w:rPr>
        <w:t>Disciplinare</w:t>
      </w:r>
      <w:r w:rsidRPr="00CE3BF6">
        <w:rPr>
          <w:spacing w:val="39"/>
          <w:sz w:val="24"/>
          <w:lang w:eastAsia="it-IT"/>
        </w:rPr>
        <w:t xml:space="preserve"> </w:t>
      </w:r>
      <w:r w:rsidRPr="00CE3BF6">
        <w:rPr>
          <w:sz w:val="24"/>
          <w:lang w:eastAsia="it-IT"/>
        </w:rPr>
        <w:t>di</w:t>
      </w:r>
      <w:r w:rsidRPr="00CE3BF6">
        <w:rPr>
          <w:spacing w:val="42"/>
          <w:sz w:val="24"/>
          <w:lang w:eastAsia="it-IT"/>
        </w:rPr>
        <w:t xml:space="preserve"> </w:t>
      </w:r>
      <w:r w:rsidRPr="00CE3BF6">
        <w:rPr>
          <w:spacing w:val="-1"/>
          <w:sz w:val="24"/>
          <w:lang w:eastAsia="it-IT"/>
        </w:rPr>
        <w:t>gara</w:t>
      </w:r>
      <w:r w:rsidR="00185575">
        <w:rPr>
          <w:spacing w:val="-1"/>
          <w:sz w:val="24"/>
          <w:lang w:eastAsia="it-IT"/>
        </w:rPr>
        <w:t>, prende atto:</w:t>
      </w:r>
    </w:p>
    <w:p w14:paraId="38004BA1" w14:textId="4E7EEE50" w:rsidR="00E56A76" w:rsidRPr="003E7C75" w:rsidRDefault="006A54D8" w:rsidP="00DC3858">
      <w:pPr>
        <w:pStyle w:val="Paragrafoelenco"/>
        <w:widowControl w:val="0"/>
        <w:numPr>
          <w:ilvl w:val="0"/>
          <w:numId w:val="9"/>
        </w:numPr>
        <w:kinsoku w:val="0"/>
        <w:autoSpaceDN w:val="0"/>
        <w:adjustRightInd w:val="0"/>
        <w:spacing w:before="271" w:after="120"/>
        <w:ind w:left="284" w:hanging="142"/>
        <w:contextualSpacing w:val="0"/>
        <w:jc w:val="both"/>
        <w:outlineLvl w:val="3"/>
        <w:rPr>
          <w:sz w:val="4"/>
          <w:szCs w:val="4"/>
          <w:lang w:eastAsia="it-IT"/>
        </w:rPr>
      </w:pPr>
      <w:r w:rsidRPr="00185575">
        <w:rPr>
          <w:rFonts w:ascii="Times New Roman" w:hAnsi="Times New Roman" w:cs="Times New Roman"/>
          <w:spacing w:val="-1"/>
          <w:sz w:val="24"/>
          <w:lang w:eastAsia="it-IT"/>
        </w:rPr>
        <w:t>della</w:t>
      </w:r>
      <w:r w:rsidRPr="00185575">
        <w:rPr>
          <w:rFonts w:ascii="Times New Roman" w:hAnsi="Times New Roman" w:cs="Times New Roman"/>
          <w:spacing w:val="39"/>
          <w:sz w:val="24"/>
          <w:lang w:eastAsia="it-IT"/>
        </w:rPr>
        <w:t xml:space="preserve"> </w:t>
      </w:r>
      <w:r w:rsidRPr="00185575">
        <w:rPr>
          <w:rFonts w:ascii="Times New Roman" w:hAnsi="Times New Roman" w:cs="Times New Roman"/>
          <w:sz w:val="24"/>
          <w:lang w:eastAsia="it-IT"/>
        </w:rPr>
        <w:t>presenza</w:t>
      </w:r>
      <w:r w:rsidRPr="00185575">
        <w:rPr>
          <w:rFonts w:ascii="Times New Roman" w:hAnsi="Times New Roman" w:cs="Times New Roman"/>
          <w:spacing w:val="39"/>
          <w:sz w:val="24"/>
          <w:lang w:eastAsia="it-IT"/>
        </w:rPr>
        <w:t xml:space="preserve"> </w:t>
      </w:r>
      <w:r w:rsidRPr="00185575">
        <w:rPr>
          <w:rFonts w:ascii="Times New Roman" w:hAnsi="Times New Roman" w:cs="Times New Roman"/>
          <w:sz w:val="24"/>
          <w:lang w:eastAsia="it-IT"/>
        </w:rPr>
        <w:t>a</w:t>
      </w:r>
      <w:r w:rsidRPr="00185575">
        <w:rPr>
          <w:rFonts w:ascii="Times New Roman" w:hAnsi="Times New Roman" w:cs="Times New Roman"/>
          <w:spacing w:val="55"/>
          <w:w w:val="99"/>
          <w:sz w:val="24"/>
          <w:lang w:eastAsia="it-IT"/>
        </w:rPr>
        <w:t xml:space="preserve"> </w:t>
      </w:r>
      <w:r w:rsidRPr="00185575">
        <w:rPr>
          <w:rFonts w:ascii="Times New Roman" w:hAnsi="Times New Roman" w:cs="Times New Roman"/>
          <w:spacing w:val="-1"/>
          <w:sz w:val="24"/>
          <w:lang w:eastAsia="it-IT"/>
        </w:rPr>
        <w:t>Sistema</w:t>
      </w:r>
      <w:r w:rsidRPr="00185575">
        <w:rPr>
          <w:rFonts w:ascii="Times New Roman" w:hAnsi="Times New Roman" w:cs="Times New Roman"/>
          <w:spacing w:val="15"/>
          <w:sz w:val="24"/>
          <w:lang w:eastAsia="it-IT"/>
        </w:rPr>
        <w:t xml:space="preserve"> </w:t>
      </w:r>
      <w:r w:rsidRPr="00185575">
        <w:rPr>
          <w:rFonts w:ascii="Times New Roman" w:hAnsi="Times New Roman" w:cs="Times New Roman"/>
          <w:spacing w:val="-1"/>
          <w:sz w:val="24"/>
          <w:lang w:eastAsia="it-IT"/>
        </w:rPr>
        <w:t>delle</w:t>
      </w:r>
      <w:r w:rsidRPr="00185575">
        <w:rPr>
          <w:rFonts w:ascii="Times New Roman" w:hAnsi="Times New Roman" w:cs="Times New Roman"/>
          <w:spacing w:val="15"/>
          <w:sz w:val="24"/>
          <w:lang w:eastAsia="it-IT"/>
        </w:rPr>
        <w:t xml:space="preserve"> </w:t>
      </w:r>
      <w:r w:rsidRPr="00185575">
        <w:rPr>
          <w:rFonts w:ascii="Times New Roman" w:hAnsi="Times New Roman" w:cs="Times New Roman"/>
          <w:spacing w:val="-1"/>
          <w:sz w:val="24"/>
          <w:lang w:eastAsia="it-IT"/>
        </w:rPr>
        <w:t>offerte</w:t>
      </w:r>
      <w:r w:rsidRPr="00185575">
        <w:rPr>
          <w:rFonts w:ascii="Times New Roman" w:hAnsi="Times New Roman" w:cs="Times New Roman"/>
          <w:spacing w:val="15"/>
          <w:sz w:val="24"/>
          <w:lang w:eastAsia="it-IT"/>
        </w:rPr>
        <w:t xml:space="preserve"> </w:t>
      </w:r>
      <w:r w:rsidRPr="00185575">
        <w:rPr>
          <w:rFonts w:ascii="Times New Roman" w:hAnsi="Times New Roman" w:cs="Times New Roman"/>
          <w:sz w:val="24"/>
          <w:lang w:eastAsia="it-IT"/>
        </w:rPr>
        <w:t>presentate</w:t>
      </w:r>
      <w:r w:rsidRPr="00185575">
        <w:rPr>
          <w:rFonts w:ascii="Times New Roman" w:hAnsi="Times New Roman" w:cs="Times New Roman"/>
          <w:spacing w:val="15"/>
          <w:sz w:val="24"/>
          <w:lang w:eastAsia="it-IT"/>
        </w:rPr>
        <w:t xml:space="preserve"> </w:t>
      </w:r>
      <w:r w:rsidRPr="00185575">
        <w:rPr>
          <w:rFonts w:ascii="Times New Roman" w:hAnsi="Times New Roman" w:cs="Times New Roman"/>
          <w:spacing w:val="-1"/>
          <w:sz w:val="24"/>
          <w:lang w:eastAsia="it-IT"/>
        </w:rPr>
        <w:t>dalla</w:t>
      </w:r>
      <w:r w:rsidRPr="00185575">
        <w:rPr>
          <w:rFonts w:ascii="Times New Roman" w:hAnsi="Times New Roman" w:cs="Times New Roman"/>
          <w:spacing w:val="15"/>
          <w:sz w:val="24"/>
          <w:lang w:eastAsia="it-IT"/>
        </w:rPr>
        <w:t xml:space="preserve"> </w:t>
      </w:r>
      <w:r w:rsidRPr="00185575">
        <w:rPr>
          <w:rFonts w:ascii="Times New Roman" w:hAnsi="Times New Roman" w:cs="Times New Roman"/>
          <w:spacing w:val="-1"/>
          <w:sz w:val="24"/>
          <w:lang w:eastAsia="it-IT"/>
        </w:rPr>
        <w:t>Ditte</w:t>
      </w:r>
      <w:r w:rsidR="00185575">
        <w:rPr>
          <w:rFonts w:ascii="Times New Roman" w:hAnsi="Times New Roman" w:cs="Times New Roman"/>
          <w:sz w:val="24"/>
          <w:lang w:eastAsia="it-IT"/>
        </w:rPr>
        <w:t>;</w:t>
      </w:r>
    </w:p>
    <w:p w14:paraId="417FCDA1" w14:textId="75936F7C" w:rsidR="006A54D8" w:rsidRPr="003E7C75" w:rsidRDefault="006A54D8" w:rsidP="00DC3858">
      <w:pPr>
        <w:pStyle w:val="Paragrafoelenco"/>
        <w:widowControl w:val="0"/>
        <w:numPr>
          <w:ilvl w:val="0"/>
          <w:numId w:val="9"/>
        </w:numPr>
        <w:kinsoku w:val="0"/>
        <w:autoSpaceDN w:val="0"/>
        <w:adjustRightInd w:val="0"/>
        <w:spacing w:before="271" w:after="120"/>
        <w:ind w:left="284" w:hanging="142"/>
        <w:contextualSpacing w:val="0"/>
        <w:jc w:val="both"/>
        <w:outlineLvl w:val="3"/>
        <w:rPr>
          <w:rFonts w:ascii="Times New Roman" w:hAnsi="Times New Roman" w:cs="Times New Roman"/>
          <w:sz w:val="4"/>
          <w:szCs w:val="4"/>
          <w:lang w:eastAsia="it-IT"/>
        </w:rPr>
      </w:pPr>
      <w:r w:rsidRPr="00185575">
        <w:rPr>
          <w:rFonts w:ascii="Times New Roman" w:hAnsi="Times New Roman" w:cs="Times New Roman"/>
          <w:spacing w:val="-1"/>
          <w:sz w:val="24"/>
          <w:lang w:eastAsia="it-IT"/>
        </w:rPr>
        <w:t>della</w:t>
      </w:r>
      <w:r w:rsidRPr="00185575">
        <w:rPr>
          <w:rFonts w:ascii="Times New Roman" w:hAnsi="Times New Roman" w:cs="Times New Roman"/>
          <w:spacing w:val="-5"/>
          <w:sz w:val="24"/>
          <w:lang w:eastAsia="it-IT"/>
        </w:rPr>
        <w:t xml:space="preserve"> </w:t>
      </w:r>
      <w:r w:rsidRPr="00185575">
        <w:rPr>
          <w:rFonts w:ascii="Times New Roman" w:hAnsi="Times New Roman" w:cs="Times New Roman"/>
          <w:spacing w:val="-1"/>
          <w:sz w:val="24"/>
          <w:lang w:eastAsia="it-IT"/>
        </w:rPr>
        <w:t>presentazione</w:t>
      </w:r>
      <w:r w:rsidRPr="00185575">
        <w:rPr>
          <w:rFonts w:ascii="Times New Roman" w:hAnsi="Times New Roman" w:cs="Times New Roman"/>
          <w:spacing w:val="-5"/>
          <w:sz w:val="24"/>
          <w:lang w:eastAsia="it-IT"/>
        </w:rPr>
        <w:t xml:space="preserve"> </w:t>
      </w:r>
      <w:r w:rsidRPr="00185575">
        <w:rPr>
          <w:rFonts w:ascii="Times New Roman" w:hAnsi="Times New Roman" w:cs="Times New Roman"/>
          <w:sz w:val="24"/>
          <w:lang w:eastAsia="it-IT"/>
        </w:rPr>
        <w:t>e</w:t>
      </w:r>
      <w:r w:rsidR="00DC3858">
        <w:rPr>
          <w:rFonts w:ascii="Times New Roman" w:hAnsi="Times New Roman" w:cs="Times New Roman"/>
          <w:sz w:val="24"/>
          <w:lang w:eastAsia="it-IT"/>
        </w:rPr>
        <w:t>,</w:t>
      </w:r>
      <w:r w:rsidRPr="00185575">
        <w:rPr>
          <w:rFonts w:ascii="Times New Roman" w:hAnsi="Times New Roman" w:cs="Times New Roman"/>
          <w:spacing w:val="-4"/>
          <w:sz w:val="24"/>
          <w:lang w:eastAsia="it-IT"/>
        </w:rPr>
        <w:t xml:space="preserve"> </w:t>
      </w:r>
      <w:r w:rsidRPr="00185575">
        <w:rPr>
          <w:rFonts w:ascii="Times New Roman" w:hAnsi="Times New Roman" w:cs="Times New Roman"/>
          <w:sz w:val="24"/>
          <w:lang w:eastAsia="it-IT"/>
        </w:rPr>
        <w:t>quindi</w:t>
      </w:r>
      <w:r w:rsidR="00DC3858">
        <w:rPr>
          <w:rFonts w:ascii="Times New Roman" w:hAnsi="Times New Roman" w:cs="Times New Roman"/>
          <w:sz w:val="24"/>
          <w:lang w:eastAsia="it-IT"/>
        </w:rPr>
        <w:t>,</w:t>
      </w:r>
      <w:r w:rsidRPr="00185575">
        <w:rPr>
          <w:rFonts w:ascii="Times New Roman" w:hAnsi="Times New Roman" w:cs="Times New Roman"/>
          <w:spacing w:val="-4"/>
          <w:sz w:val="24"/>
          <w:lang w:eastAsia="it-IT"/>
        </w:rPr>
        <w:t xml:space="preserve"> </w:t>
      </w:r>
      <w:r w:rsidRPr="00185575">
        <w:rPr>
          <w:rFonts w:ascii="Times New Roman" w:hAnsi="Times New Roman" w:cs="Times New Roman"/>
          <w:spacing w:val="-1"/>
          <w:sz w:val="24"/>
          <w:lang w:eastAsia="it-IT"/>
        </w:rPr>
        <w:t>ricezione</w:t>
      </w:r>
      <w:r w:rsidRPr="00185575">
        <w:rPr>
          <w:rFonts w:ascii="Times New Roman" w:hAnsi="Times New Roman" w:cs="Times New Roman"/>
          <w:spacing w:val="-5"/>
          <w:sz w:val="24"/>
          <w:lang w:eastAsia="it-IT"/>
        </w:rPr>
        <w:t xml:space="preserve"> </w:t>
      </w:r>
      <w:r w:rsidRPr="00185575">
        <w:rPr>
          <w:rFonts w:ascii="Times New Roman" w:hAnsi="Times New Roman" w:cs="Times New Roman"/>
          <w:spacing w:val="-1"/>
          <w:sz w:val="24"/>
          <w:lang w:eastAsia="it-IT"/>
        </w:rPr>
        <w:t>delle</w:t>
      </w:r>
      <w:r w:rsidRPr="00185575">
        <w:rPr>
          <w:rFonts w:ascii="Times New Roman" w:hAnsi="Times New Roman" w:cs="Times New Roman"/>
          <w:spacing w:val="-5"/>
          <w:sz w:val="24"/>
          <w:lang w:eastAsia="it-IT"/>
        </w:rPr>
        <w:t xml:space="preserve"> </w:t>
      </w:r>
      <w:r w:rsidRPr="00185575">
        <w:rPr>
          <w:rFonts w:ascii="Times New Roman" w:hAnsi="Times New Roman" w:cs="Times New Roman"/>
          <w:sz w:val="24"/>
          <w:lang w:eastAsia="it-IT"/>
        </w:rPr>
        <w:t>offerte</w:t>
      </w:r>
      <w:r w:rsidRPr="00185575">
        <w:rPr>
          <w:rFonts w:ascii="Times New Roman" w:hAnsi="Times New Roman" w:cs="Times New Roman"/>
          <w:spacing w:val="-4"/>
          <w:sz w:val="24"/>
          <w:lang w:eastAsia="it-IT"/>
        </w:rPr>
        <w:t xml:space="preserve"> </w:t>
      </w:r>
      <w:r w:rsidRPr="00185575">
        <w:rPr>
          <w:rFonts w:ascii="Times New Roman" w:hAnsi="Times New Roman" w:cs="Times New Roman"/>
          <w:spacing w:val="-1"/>
          <w:sz w:val="24"/>
          <w:lang w:eastAsia="it-IT"/>
        </w:rPr>
        <w:t>entro</w:t>
      </w:r>
      <w:r w:rsidRPr="00185575">
        <w:rPr>
          <w:rFonts w:ascii="Times New Roman" w:hAnsi="Times New Roman" w:cs="Times New Roman"/>
          <w:spacing w:val="-4"/>
          <w:sz w:val="24"/>
          <w:lang w:eastAsia="it-IT"/>
        </w:rPr>
        <w:t xml:space="preserve"> </w:t>
      </w:r>
      <w:r w:rsidRPr="00185575">
        <w:rPr>
          <w:rFonts w:ascii="Times New Roman" w:hAnsi="Times New Roman" w:cs="Times New Roman"/>
          <w:sz w:val="24"/>
          <w:lang w:eastAsia="it-IT"/>
        </w:rPr>
        <w:t>il</w:t>
      </w:r>
      <w:r w:rsidRPr="00185575">
        <w:rPr>
          <w:rFonts w:ascii="Times New Roman" w:hAnsi="Times New Roman" w:cs="Times New Roman"/>
          <w:spacing w:val="-4"/>
          <w:sz w:val="24"/>
          <w:lang w:eastAsia="it-IT"/>
        </w:rPr>
        <w:t xml:space="preserve"> </w:t>
      </w:r>
      <w:r w:rsidRPr="00185575">
        <w:rPr>
          <w:rFonts w:ascii="Times New Roman" w:hAnsi="Times New Roman" w:cs="Times New Roman"/>
          <w:spacing w:val="-1"/>
          <w:sz w:val="24"/>
          <w:lang w:eastAsia="it-IT"/>
        </w:rPr>
        <w:t>termine</w:t>
      </w:r>
      <w:r w:rsidRPr="00185575">
        <w:rPr>
          <w:rFonts w:ascii="Times New Roman" w:hAnsi="Times New Roman" w:cs="Times New Roman"/>
          <w:spacing w:val="-4"/>
          <w:sz w:val="24"/>
          <w:lang w:eastAsia="it-IT"/>
        </w:rPr>
        <w:t xml:space="preserve"> </w:t>
      </w:r>
      <w:r w:rsidRPr="00185575">
        <w:rPr>
          <w:rFonts w:ascii="Times New Roman" w:hAnsi="Times New Roman" w:cs="Times New Roman"/>
          <w:spacing w:val="-1"/>
          <w:sz w:val="24"/>
          <w:lang w:eastAsia="it-IT"/>
        </w:rPr>
        <w:t xml:space="preserve">del </w:t>
      </w:r>
      <w:r w:rsidR="00526D97">
        <w:rPr>
          <w:rFonts w:ascii="Times New Roman" w:hAnsi="Times New Roman" w:cs="Times New Roman"/>
          <w:b/>
          <w:bCs/>
          <w:sz w:val="24"/>
          <w:lang w:eastAsia="it-IT"/>
        </w:rPr>
        <w:t>18</w:t>
      </w:r>
      <w:r w:rsidR="008C5CBE">
        <w:rPr>
          <w:rFonts w:ascii="Times New Roman" w:hAnsi="Times New Roman" w:cs="Times New Roman"/>
          <w:b/>
          <w:bCs/>
          <w:sz w:val="24"/>
          <w:lang w:eastAsia="it-IT"/>
        </w:rPr>
        <w:t>/</w:t>
      </w:r>
      <w:r w:rsidR="00526D97">
        <w:rPr>
          <w:rFonts w:ascii="Times New Roman" w:hAnsi="Times New Roman" w:cs="Times New Roman"/>
          <w:b/>
          <w:bCs/>
          <w:sz w:val="24"/>
          <w:lang w:eastAsia="it-IT"/>
        </w:rPr>
        <w:t>07</w:t>
      </w:r>
      <w:r w:rsidR="000E71DF" w:rsidRPr="00185575">
        <w:rPr>
          <w:rFonts w:ascii="Times New Roman" w:hAnsi="Times New Roman" w:cs="Times New Roman"/>
          <w:b/>
          <w:bCs/>
          <w:sz w:val="24"/>
          <w:lang w:eastAsia="it-IT"/>
        </w:rPr>
        <w:t>/202</w:t>
      </w:r>
      <w:r w:rsidR="00526D97">
        <w:rPr>
          <w:rFonts w:ascii="Times New Roman" w:hAnsi="Times New Roman" w:cs="Times New Roman"/>
          <w:b/>
          <w:bCs/>
          <w:sz w:val="24"/>
          <w:lang w:eastAsia="it-IT"/>
        </w:rPr>
        <w:t>2</w:t>
      </w:r>
      <w:r w:rsidRPr="00185575">
        <w:rPr>
          <w:rFonts w:ascii="Times New Roman" w:hAnsi="Times New Roman" w:cs="Times New Roman"/>
          <w:b/>
          <w:bCs/>
          <w:sz w:val="24"/>
          <w:lang w:eastAsia="it-IT"/>
        </w:rPr>
        <w:t>,</w:t>
      </w:r>
      <w:r w:rsidRPr="00185575">
        <w:rPr>
          <w:rFonts w:ascii="Times New Roman" w:hAnsi="Times New Roman" w:cs="Times New Roman"/>
          <w:b/>
          <w:bCs/>
          <w:spacing w:val="-4"/>
          <w:sz w:val="24"/>
          <w:lang w:eastAsia="it-IT"/>
        </w:rPr>
        <w:t xml:space="preserve"> </w:t>
      </w:r>
      <w:r w:rsidRPr="00185575">
        <w:rPr>
          <w:rFonts w:ascii="Times New Roman" w:hAnsi="Times New Roman" w:cs="Times New Roman"/>
          <w:b/>
          <w:bCs/>
          <w:spacing w:val="-1"/>
          <w:sz w:val="24"/>
          <w:lang w:eastAsia="it-IT"/>
        </w:rPr>
        <w:t>ore</w:t>
      </w:r>
      <w:r w:rsidRPr="00185575">
        <w:rPr>
          <w:rFonts w:ascii="Times New Roman" w:hAnsi="Times New Roman" w:cs="Times New Roman"/>
          <w:b/>
          <w:bCs/>
          <w:spacing w:val="91"/>
          <w:w w:val="99"/>
          <w:sz w:val="24"/>
          <w:lang w:eastAsia="it-IT"/>
        </w:rPr>
        <w:t xml:space="preserve"> </w:t>
      </w:r>
      <w:r w:rsidR="000E71DF" w:rsidRPr="00185575">
        <w:rPr>
          <w:rFonts w:ascii="Times New Roman" w:hAnsi="Times New Roman" w:cs="Times New Roman"/>
          <w:b/>
          <w:bCs/>
          <w:sz w:val="24"/>
          <w:lang w:eastAsia="it-IT"/>
        </w:rPr>
        <w:t>1</w:t>
      </w:r>
      <w:r w:rsidR="008C5CBE">
        <w:rPr>
          <w:rFonts w:ascii="Times New Roman" w:hAnsi="Times New Roman" w:cs="Times New Roman"/>
          <w:b/>
          <w:bCs/>
          <w:sz w:val="24"/>
          <w:lang w:eastAsia="it-IT"/>
        </w:rPr>
        <w:t>2</w:t>
      </w:r>
      <w:r w:rsidR="00AF0066" w:rsidRPr="00185575">
        <w:rPr>
          <w:rFonts w:ascii="Times New Roman" w:hAnsi="Times New Roman" w:cs="Times New Roman"/>
          <w:b/>
          <w:bCs/>
          <w:sz w:val="24"/>
          <w:lang w:eastAsia="it-IT"/>
        </w:rPr>
        <w:t>:00</w:t>
      </w:r>
      <w:r w:rsidRPr="00185575">
        <w:rPr>
          <w:rFonts w:ascii="Times New Roman" w:hAnsi="Times New Roman" w:cs="Times New Roman"/>
          <w:sz w:val="24"/>
          <w:lang w:eastAsia="it-IT"/>
        </w:rPr>
        <w:t>;</w:t>
      </w:r>
    </w:p>
    <w:p w14:paraId="03E37651" w14:textId="77777777" w:rsidR="003E7C75" w:rsidRPr="003E7C75" w:rsidRDefault="003E7C75" w:rsidP="00DC3858">
      <w:pPr>
        <w:pStyle w:val="Paragrafoelenco"/>
        <w:spacing w:after="120"/>
        <w:ind w:left="284" w:hanging="142"/>
        <w:contextualSpacing w:val="0"/>
        <w:jc w:val="both"/>
        <w:rPr>
          <w:rFonts w:ascii="Times New Roman" w:hAnsi="Times New Roman" w:cs="Times New Roman"/>
          <w:sz w:val="4"/>
          <w:szCs w:val="4"/>
          <w:lang w:eastAsia="it-IT"/>
        </w:rPr>
      </w:pPr>
    </w:p>
    <w:p w14:paraId="6A78D316" w14:textId="77777777" w:rsidR="00E56A76" w:rsidRPr="00E56A76" w:rsidRDefault="00E56A76" w:rsidP="00C23136">
      <w:pPr>
        <w:pStyle w:val="Paragrafoelenco"/>
        <w:ind w:left="284" w:right="-1" w:hanging="142"/>
        <w:jc w:val="both"/>
        <w:rPr>
          <w:rFonts w:ascii="Times New Roman" w:hAnsi="Times New Roman" w:cs="Times New Roman"/>
          <w:sz w:val="4"/>
          <w:szCs w:val="4"/>
          <w:lang w:eastAsia="it-IT"/>
        </w:rPr>
      </w:pPr>
    </w:p>
    <w:p w14:paraId="5F0082C3" w14:textId="482BD2F2" w:rsidR="006A54D8" w:rsidRPr="009978AB" w:rsidRDefault="002B34B2" w:rsidP="00C23136">
      <w:pPr>
        <w:widowControl w:val="0"/>
        <w:numPr>
          <w:ilvl w:val="0"/>
          <w:numId w:val="9"/>
        </w:numPr>
        <w:kinsoku w:val="0"/>
        <w:overflowPunct w:val="0"/>
        <w:autoSpaceDE w:val="0"/>
        <w:autoSpaceDN w:val="0"/>
        <w:adjustRightInd w:val="0"/>
        <w:ind w:left="284" w:right="-1" w:hanging="142"/>
        <w:jc w:val="both"/>
        <w:rPr>
          <w:sz w:val="24"/>
          <w:lang w:eastAsia="it-IT"/>
        </w:rPr>
      </w:pPr>
      <w:r>
        <w:rPr>
          <w:sz w:val="24"/>
          <w:lang w:eastAsia="it-IT"/>
        </w:rPr>
        <w:t xml:space="preserve">che le </w:t>
      </w:r>
      <w:r w:rsidR="006A54D8" w:rsidRPr="00B2583E">
        <w:rPr>
          <w:sz w:val="24"/>
          <w:lang w:eastAsia="it-IT"/>
        </w:rPr>
        <w:t>offerte sono composte</w:t>
      </w:r>
      <w:r w:rsidR="006A54D8" w:rsidRPr="00B2583E">
        <w:rPr>
          <w:spacing w:val="-1"/>
          <w:sz w:val="24"/>
          <w:lang w:eastAsia="it-IT"/>
        </w:rPr>
        <w:t xml:space="preserve"> </w:t>
      </w:r>
      <w:r w:rsidR="006A54D8" w:rsidRPr="00B2583E">
        <w:rPr>
          <w:sz w:val="24"/>
          <w:lang w:eastAsia="it-IT"/>
        </w:rPr>
        <w:t>di</w:t>
      </w:r>
      <w:r w:rsidR="006A54D8" w:rsidRPr="00B2583E">
        <w:rPr>
          <w:spacing w:val="2"/>
          <w:sz w:val="24"/>
          <w:lang w:eastAsia="it-IT"/>
        </w:rPr>
        <w:t xml:space="preserve"> </w:t>
      </w:r>
      <w:r w:rsidR="006A54D8" w:rsidRPr="00B2583E">
        <w:rPr>
          <w:i/>
          <w:iCs/>
          <w:spacing w:val="-1"/>
          <w:sz w:val="24"/>
          <w:lang w:eastAsia="it-IT"/>
        </w:rPr>
        <w:t>Documentazione</w:t>
      </w:r>
      <w:r w:rsidR="006A54D8" w:rsidRPr="00B2583E">
        <w:rPr>
          <w:i/>
          <w:iCs/>
          <w:spacing w:val="1"/>
          <w:sz w:val="24"/>
          <w:lang w:eastAsia="it-IT"/>
        </w:rPr>
        <w:t xml:space="preserve"> </w:t>
      </w:r>
      <w:r w:rsidR="006A54D8" w:rsidRPr="00B2583E">
        <w:rPr>
          <w:i/>
          <w:iCs/>
          <w:spacing w:val="-1"/>
          <w:sz w:val="24"/>
          <w:lang w:eastAsia="it-IT"/>
        </w:rPr>
        <w:t>amministrativa</w:t>
      </w:r>
      <w:r w:rsidR="006A54D8" w:rsidRPr="00B2583E">
        <w:rPr>
          <w:spacing w:val="-1"/>
          <w:sz w:val="24"/>
          <w:lang w:eastAsia="it-IT"/>
        </w:rPr>
        <w:t>,</w:t>
      </w:r>
      <w:r w:rsidR="006A54D8" w:rsidRPr="00B2583E">
        <w:rPr>
          <w:spacing w:val="2"/>
          <w:sz w:val="24"/>
          <w:lang w:eastAsia="it-IT"/>
        </w:rPr>
        <w:t xml:space="preserve"> </w:t>
      </w:r>
      <w:r w:rsidR="006A54D8" w:rsidRPr="00B2583E">
        <w:rPr>
          <w:i/>
          <w:iCs/>
          <w:spacing w:val="-1"/>
          <w:sz w:val="24"/>
          <w:lang w:eastAsia="it-IT"/>
        </w:rPr>
        <w:t>Offerta</w:t>
      </w:r>
      <w:r w:rsidR="006A54D8" w:rsidRPr="00B2583E">
        <w:rPr>
          <w:i/>
          <w:iCs/>
          <w:spacing w:val="-2"/>
          <w:sz w:val="24"/>
          <w:lang w:eastAsia="it-IT"/>
        </w:rPr>
        <w:t xml:space="preserve"> </w:t>
      </w:r>
      <w:r w:rsidR="006A54D8" w:rsidRPr="00B2583E">
        <w:rPr>
          <w:i/>
          <w:iCs/>
          <w:spacing w:val="-1"/>
          <w:sz w:val="24"/>
          <w:lang w:eastAsia="it-IT"/>
        </w:rPr>
        <w:t>tecnica</w:t>
      </w:r>
      <w:r w:rsidR="006A54D8" w:rsidRPr="00B2583E">
        <w:rPr>
          <w:i/>
          <w:iCs/>
          <w:spacing w:val="1"/>
          <w:sz w:val="24"/>
          <w:lang w:eastAsia="it-IT"/>
        </w:rPr>
        <w:t xml:space="preserve"> </w:t>
      </w:r>
      <w:r w:rsidR="006A54D8" w:rsidRPr="00B2583E">
        <w:rPr>
          <w:sz w:val="24"/>
          <w:lang w:eastAsia="it-IT"/>
        </w:rPr>
        <w:t>e</w:t>
      </w:r>
      <w:r w:rsidR="006A54D8" w:rsidRPr="00B2583E">
        <w:rPr>
          <w:spacing w:val="-1"/>
          <w:sz w:val="24"/>
          <w:lang w:eastAsia="it-IT"/>
        </w:rPr>
        <w:t xml:space="preserve"> </w:t>
      </w:r>
      <w:r w:rsidR="006A54D8" w:rsidRPr="00B2583E">
        <w:rPr>
          <w:i/>
          <w:iCs/>
          <w:spacing w:val="-1"/>
          <w:sz w:val="24"/>
          <w:lang w:eastAsia="it-IT"/>
        </w:rPr>
        <w:t>Offerta</w:t>
      </w:r>
      <w:r w:rsidR="006A54D8" w:rsidRPr="00B2583E">
        <w:rPr>
          <w:i/>
          <w:iCs/>
          <w:spacing w:val="79"/>
          <w:w w:val="99"/>
          <w:sz w:val="24"/>
          <w:lang w:eastAsia="it-IT"/>
        </w:rPr>
        <w:t xml:space="preserve"> </w:t>
      </w:r>
      <w:r w:rsidR="006A54D8" w:rsidRPr="00B2583E">
        <w:rPr>
          <w:i/>
          <w:iCs/>
          <w:spacing w:val="-1"/>
          <w:sz w:val="24"/>
          <w:lang w:eastAsia="it-IT"/>
        </w:rPr>
        <w:t>economica</w:t>
      </w:r>
      <w:r w:rsidR="006A54D8" w:rsidRPr="00B2583E">
        <w:rPr>
          <w:i/>
          <w:iCs/>
          <w:spacing w:val="-8"/>
          <w:sz w:val="24"/>
          <w:lang w:eastAsia="it-IT"/>
        </w:rPr>
        <w:t xml:space="preserve"> </w:t>
      </w:r>
      <w:r w:rsidR="006A54D8" w:rsidRPr="00B2583E">
        <w:rPr>
          <w:spacing w:val="-1"/>
          <w:sz w:val="24"/>
          <w:lang w:eastAsia="it-IT"/>
        </w:rPr>
        <w:t>(salva,</w:t>
      </w:r>
      <w:r w:rsidR="006A54D8" w:rsidRPr="00B2583E">
        <w:rPr>
          <w:spacing w:val="-8"/>
          <w:sz w:val="24"/>
          <w:lang w:eastAsia="it-IT"/>
        </w:rPr>
        <w:t xml:space="preserve"> </w:t>
      </w:r>
      <w:r w:rsidR="006A54D8" w:rsidRPr="00B2583E">
        <w:rPr>
          <w:sz w:val="24"/>
          <w:lang w:eastAsia="it-IT"/>
        </w:rPr>
        <w:t>in</w:t>
      </w:r>
      <w:r w:rsidR="006A54D8" w:rsidRPr="00B2583E">
        <w:rPr>
          <w:spacing w:val="-7"/>
          <w:sz w:val="24"/>
          <w:lang w:eastAsia="it-IT"/>
        </w:rPr>
        <w:t xml:space="preserve"> </w:t>
      </w:r>
      <w:r w:rsidR="006A54D8" w:rsidRPr="00B2583E">
        <w:rPr>
          <w:sz w:val="24"/>
          <w:lang w:eastAsia="it-IT"/>
        </w:rPr>
        <w:t>ogni</w:t>
      </w:r>
      <w:r w:rsidR="006A54D8" w:rsidRPr="00B2583E">
        <w:rPr>
          <w:spacing w:val="-7"/>
          <w:sz w:val="24"/>
          <w:lang w:eastAsia="it-IT"/>
        </w:rPr>
        <w:t xml:space="preserve"> </w:t>
      </w:r>
      <w:r w:rsidR="006A54D8" w:rsidRPr="00B2583E">
        <w:rPr>
          <w:spacing w:val="-1"/>
          <w:sz w:val="24"/>
          <w:lang w:eastAsia="it-IT"/>
        </w:rPr>
        <w:t>caso,</w:t>
      </w:r>
      <w:r w:rsidR="006A54D8" w:rsidRPr="00B2583E">
        <w:rPr>
          <w:spacing w:val="-8"/>
          <w:sz w:val="24"/>
          <w:lang w:eastAsia="it-IT"/>
        </w:rPr>
        <w:t xml:space="preserve"> </w:t>
      </w:r>
      <w:r w:rsidR="006A54D8" w:rsidRPr="00B2583E">
        <w:rPr>
          <w:sz w:val="24"/>
          <w:lang w:eastAsia="it-IT"/>
        </w:rPr>
        <w:t>la</w:t>
      </w:r>
      <w:r w:rsidR="006A54D8" w:rsidRPr="00B2583E">
        <w:rPr>
          <w:spacing w:val="-7"/>
          <w:sz w:val="24"/>
          <w:lang w:eastAsia="it-IT"/>
        </w:rPr>
        <w:t xml:space="preserve"> </w:t>
      </w:r>
      <w:r w:rsidR="006A54D8" w:rsidRPr="00B2583E">
        <w:rPr>
          <w:spacing w:val="-1"/>
          <w:sz w:val="24"/>
          <w:lang w:eastAsia="it-IT"/>
        </w:rPr>
        <w:t>verifica</w:t>
      </w:r>
      <w:r w:rsidR="006A54D8" w:rsidRPr="00B2583E">
        <w:rPr>
          <w:spacing w:val="-8"/>
          <w:sz w:val="24"/>
          <w:lang w:eastAsia="it-IT"/>
        </w:rPr>
        <w:t xml:space="preserve"> </w:t>
      </w:r>
      <w:r w:rsidR="006A54D8" w:rsidRPr="00B2583E">
        <w:rPr>
          <w:spacing w:val="-1"/>
          <w:sz w:val="24"/>
          <w:lang w:eastAsia="it-IT"/>
        </w:rPr>
        <w:t>del</w:t>
      </w:r>
      <w:r w:rsidR="006A54D8" w:rsidRPr="00B2583E">
        <w:rPr>
          <w:spacing w:val="-5"/>
          <w:sz w:val="24"/>
          <w:lang w:eastAsia="it-IT"/>
        </w:rPr>
        <w:t xml:space="preserve"> </w:t>
      </w:r>
      <w:r w:rsidR="006A54D8" w:rsidRPr="00B2583E">
        <w:rPr>
          <w:sz w:val="24"/>
          <w:lang w:eastAsia="it-IT"/>
        </w:rPr>
        <w:t>contenuto</w:t>
      </w:r>
      <w:r w:rsidR="006A54D8" w:rsidRPr="00B2583E">
        <w:rPr>
          <w:spacing w:val="-8"/>
          <w:sz w:val="24"/>
          <w:lang w:eastAsia="it-IT"/>
        </w:rPr>
        <w:t xml:space="preserve"> </w:t>
      </w:r>
      <w:r w:rsidR="006A54D8" w:rsidRPr="00B2583E">
        <w:rPr>
          <w:sz w:val="24"/>
          <w:lang w:eastAsia="it-IT"/>
        </w:rPr>
        <w:t>di</w:t>
      </w:r>
      <w:r w:rsidR="006A54D8" w:rsidRPr="00B2583E">
        <w:rPr>
          <w:spacing w:val="-6"/>
          <w:sz w:val="24"/>
          <w:lang w:eastAsia="it-IT"/>
        </w:rPr>
        <w:t xml:space="preserve"> </w:t>
      </w:r>
      <w:r w:rsidR="006A54D8" w:rsidRPr="00B2583E">
        <w:rPr>
          <w:spacing w:val="-1"/>
          <w:sz w:val="24"/>
          <w:lang w:eastAsia="it-IT"/>
        </w:rPr>
        <w:t>ciascun</w:t>
      </w:r>
      <w:r w:rsidR="006A54D8" w:rsidRPr="00B2583E">
        <w:rPr>
          <w:spacing w:val="-8"/>
          <w:sz w:val="24"/>
          <w:lang w:eastAsia="it-IT"/>
        </w:rPr>
        <w:t xml:space="preserve"> </w:t>
      </w:r>
      <w:r w:rsidR="006A54D8" w:rsidRPr="00B2583E">
        <w:rPr>
          <w:sz w:val="24"/>
          <w:lang w:eastAsia="it-IT"/>
        </w:rPr>
        <w:t>documento</w:t>
      </w:r>
      <w:r w:rsidR="006A54D8" w:rsidRPr="00B2583E">
        <w:rPr>
          <w:spacing w:val="-8"/>
          <w:sz w:val="24"/>
          <w:lang w:eastAsia="it-IT"/>
        </w:rPr>
        <w:t xml:space="preserve"> </w:t>
      </w:r>
      <w:r w:rsidR="006A54D8" w:rsidRPr="00B2583E">
        <w:rPr>
          <w:spacing w:val="-1"/>
          <w:sz w:val="24"/>
          <w:lang w:eastAsia="it-IT"/>
        </w:rPr>
        <w:t>presentato).</w:t>
      </w:r>
    </w:p>
    <w:p w14:paraId="415733F5" w14:textId="0925A391" w:rsidR="00882D22" w:rsidRDefault="00882D22" w:rsidP="00AC7EED">
      <w:pPr>
        <w:widowControl w:val="0"/>
        <w:kinsoku w:val="0"/>
        <w:overflowPunct w:val="0"/>
        <w:autoSpaceDE w:val="0"/>
        <w:autoSpaceDN w:val="0"/>
        <w:adjustRightInd w:val="0"/>
        <w:ind w:right="-1"/>
        <w:jc w:val="both"/>
        <w:outlineLvl w:val="3"/>
        <w:rPr>
          <w:spacing w:val="-1"/>
          <w:sz w:val="24"/>
          <w:lang w:eastAsia="it-IT"/>
        </w:rPr>
      </w:pPr>
    </w:p>
    <w:p w14:paraId="5C963EC8" w14:textId="33EDAD86" w:rsidR="009A0731" w:rsidRPr="00A9241B" w:rsidRDefault="00DC3858" w:rsidP="00DC3858">
      <w:pPr>
        <w:widowControl w:val="0"/>
        <w:kinsoku w:val="0"/>
        <w:overflowPunct w:val="0"/>
        <w:autoSpaceDE w:val="0"/>
        <w:autoSpaceDN w:val="0"/>
        <w:adjustRightInd w:val="0"/>
        <w:spacing w:after="120"/>
        <w:jc w:val="both"/>
        <w:outlineLvl w:val="3"/>
        <w:rPr>
          <w:sz w:val="24"/>
          <w:lang w:eastAsia="it-IT"/>
        </w:rPr>
      </w:pPr>
      <w:r>
        <w:rPr>
          <w:spacing w:val="-1"/>
          <w:sz w:val="24"/>
          <w:lang w:eastAsia="it-IT"/>
        </w:rPr>
        <w:t>S</w:t>
      </w:r>
      <w:r w:rsidR="006A54D8" w:rsidRPr="00B2583E">
        <w:rPr>
          <w:sz w:val="24"/>
          <w:lang w:eastAsia="it-IT"/>
        </w:rPr>
        <w:t>i</w:t>
      </w:r>
      <w:r w:rsidR="006A54D8" w:rsidRPr="00B2583E">
        <w:rPr>
          <w:spacing w:val="6"/>
          <w:sz w:val="24"/>
          <w:lang w:eastAsia="it-IT"/>
        </w:rPr>
        <w:t xml:space="preserve"> </w:t>
      </w:r>
      <w:r w:rsidR="00185575">
        <w:rPr>
          <w:spacing w:val="-1"/>
          <w:sz w:val="24"/>
          <w:lang w:eastAsia="it-IT"/>
        </w:rPr>
        <w:t>dà</w:t>
      </w:r>
      <w:r w:rsidR="006A54D8" w:rsidRPr="00B2583E">
        <w:rPr>
          <w:spacing w:val="7"/>
          <w:sz w:val="24"/>
          <w:lang w:eastAsia="it-IT"/>
        </w:rPr>
        <w:t xml:space="preserve"> </w:t>
      </w:r>
      <w:r w:rsidR="006A54D8" w:rsidRPr="00B2583E">
        <w:rPr>
          <w:spacing w:val="-1"/>
          <w:sz w:val="24"/>
          <w:lang w:eastAsia="it-IT"/>
        </w:rPr>
        <w:t>atto</w:t>
      </w:r>
      <w:r w:rsidR="006A54D8" w:rsidRPr="00B2583E">
        <w:rPr>
          <w:spacing w:val="5"/>
          <w:sz w:val="24"/>
          <w:lang w:eastAsia="it-IT"/>
        </w:rPr>
        <w:t xml:space="preserve"> </w:t>
      </w:r>
      <w:r w:rsidR="006A54D8" w:rsidRPr="00B2583E">
        <w:rPr>
          <w:sz w:val="24"/>
          <w:lang w:eastAsia="it-IT"/>
        </w:rPr>
        <w:t>che</w:t>
      </w:r>
      <w:r w:rsidR="006A54D8" w:rsidRPr="00B2583E">
        <w:rPr>
          <w:spacing w:val="6"/>
          <w:sz w:val="24"/>
          <w:lang w:eastAsia="it-IT"/>
        </w:rPr>
        <w:t xml:space="preserve"> </w:t>
      </w:r>
      <w:r w:rsidR="006A54D8" w:rsidRPr="00B2583E">
        <w:rPr>
          <w:sz w:val="24"/>
          <w:lang w:eastAsia="it-IT"/>
        </w:rPr>
        <w:t>le</w:t>
      </w:r>
      <w:r w:rsidR="006A54D8" w:rsidRPr="00B2583E">
        <w:rPr>
          <w:spacing w:val="5"/>
          <w:sz w:val="24"/>
          <w:lang w:eastAsia="it-IT"/>
        </w:rPr>
        <w:t xml:space="preserve"> </w:t>
      </w:r>
      <w:r w:rsidR="006A54D8" w:rsidRPr="00B2583E">
        <w:rPr>
          <w:spacing w:val="-1"/>
          <w:sz w:val="24"/>
          <w:lang w:eastAsia="it-IT"/>
        </w:rPr>
        <w:t>eventuali</w:t>
      </w:r>
      <w:r w:rsidR="006A54D8" w:rsidRPr="00B2583E">
        <w:rPr>
          <w:spacing w:val="6"/>
          <w:sz w:val="24"/>
          <w:lang w:eastAsia="it-IT"/>
        </w:rPr>
        <w:t xml:space="preserve"> </w:t>
      </w:r>
      <w:r w:rsidR="006A54D8" w:rsidRPr="00B2583E">
        <w:rPr>
          <w:spacing w:val="-1"/>
          <w:sz w:val="24"/>
          <w:lang w:eastAsia="it-IT"/>
        </w:rPr>
        <w:t>offerte</w:t>
      </w:r>
      <w:r w:rsidR="006A54D8" w:rsidRPr="00B2583E">
        <w:rPr>
          <w:spacing w:val="5"/>
          <w:sz w:val="24"/>
          <w:lang w:eastAsia="it-IT"/>
        </w:rPr>
        <w:t xml:space="preserve"> </w:t>
      </w:r>
      <w:r w:rsidR="006A54D8" w:rsidRPr="00B2583E">
        <w:rPr>
          <w:sz w:val="24"/>
          <w:lang w:eastAsia="it-IT"/>
        </w:rPr>
        <w:t>intempestive</w:t>
      </w:r>
      <w:r w:rsidR="006A54D8" w:rsidRPr="00B2583E">
        <w:rPr>
          <w:spacing w:val="6"/>
          <w:sz w:val="24"/>
          <w:lang w:eastAsia="it-IT"/>
        </w:rPr>
        <w:t xml:space="preserve"> </w:t>
      </w:r>
      <w:r w:rsidR="006A54D8" w:rsidRPr="00B2583E">
        <w:rPr>
          <w:spacing w:val="-1"/>
          <w:sz w:val="24"/>
          <w:lang w:eastAsia="it-IT"/>
        </w:rPr>
        <w:t>e/o</w:t>
      </w:r>
      <w:r w:rsidR="006A54D8" w:rsidRPr="00B2583E">
        <w:rPr>
          <w:spacing w:val="5"/>
          <w:sz w:val="24"/>
          <w:lang w:eastAsia="it-IT"/>
        </w:rPr>
        <w:t xml:space="preserve"> </w:t>
      </w:r>
      <w:r w:rsidR="006A54D8" w:rsidRPr="00B2583E">
        <w:rPr>
          <w:sz w:val="24"/>
          <w:lang w:eastAsia="it-IT"/>
        </w:rPr>
        <w:t>incomplete</w:t>
      </w:r>
      <w:r w:rsidR="006A54D8" w:rsidRPr="00B2583E">
        <w:rPr>
          <w:spacing w:val="5"/>
          <w:sz w:val="24"/>
          <w:lang w:eastAsia="it-IT"/>
        </w:rPr>
        <w:t xml:space="preserve"> </w:t>
      </w:r>
      <w:r w:rsidR="006A54D8" w:rsidRPr="00B2583E">
        <w:rPr>
          <w:spacing w:val="-1"/>
          <w:sz w:val="24"/>
          <w:lang w:eastAsia="it-IT"/>
        </w:rPr>
        <w:t>(ovvero</w:t>
      </w:r>
      <w:r w:rsidR="006A54D8" w:rsidRPr="00B2583E">
        <w:rPr>
          <w:spacing w:val="5"/>
          <w:sz w:val="24"/>
          <w:lang w:eastAsia="it-IT"/>
        </w:rPr>
        <w:t xml:space="preserve"> </w:t>
      </w:r>
      <w:r w:rsidR="006A54D8" w:rsidRPr="00B2583E">
        <w:rPr>
          <w:spacing w:val="-1"/>
          <w:sz w:val="24"/>
          <w:lang w:eastAsia="it-IT"/>
        </w:rPr>
        <w:t>manchevoli</w:t>
      </w:r>
      <w:r w:rsidR="006A54D8" w:rsidRPr="00B2583E">
        <w:rPr>
          <w:spacing w:val="7"/>
          <w:sz w:val="24"/>
          <w:lang w:eastAsia="it-IT"/>
        </w:rPr>
        <w:t xml:space="preserve"> </w:t>
      </w:r>
      <w:r w:rsidR="006A54D8" w:rsidRPr="00B2583E">
        <w:rPr>
          <w:sz w:val="24"/>
          <w:lang w:eastAsia="it-IT"/>
        </w:rPr>
        <w:t>di</w:t>
      </w:r>
      <w:r w:rsidR="006A54D8" w:rsidRPr="00B2583E">
        <w:rPr>
          <w:spacing w:val="89"/>
          <w:w w:val="99"/>
          <w:sz w:val="24"/>
          <w:lang w:eastAsia="it-IT"/>
        </w:rPr>
        <w:t xml:space="preserve"> </w:t>
      </w:r>
      <w:r w:rsidR="006A54D8" w:rsidRPr="00B2583E">
        <w:rPr>
          <w:sz w:val="24"/>
          <w:lang w:eastAsia="it-IT"/>
        </w:rPr>
        <w:t>una</w:t>
      </w:r>
      <w:r w:rsidR="006A54D8" w:rsidRPr="00B2583E">
        <w:rPr>
          <w:spacing w:val="20"/>
          <w:sz w:val="24"/>
          <w:lang w:eastAsia="it-IT"/>
        </w:rPr>
        <w:t xml:space="preserve"> </w:t>
      </w:r>
      <w:r w:rsidR="006A54D8" w:rsidRPr="00B2583E">
        <w:rPr>
          <w:sz w:val="24"/>
          <w:lang w:eastAsia="it-IT"/>
        </w:rPr>
        <w:t>o</w:t>
      </w:r>
      <w:r w:rsidR="006A54D8" w:rsidRPr="00B2583E">
        <w:rPr>
          <w:spacing w:val="21"/>
          <w:sz w:val="24"/>
          <w:lang w:eastAsia="it-IT"/>
        </w:rPr>
        <w:t xml:space="preserve"> </w:t>
      </w:r>
      <w:r w:rsidR="006A54D8" w:rsidRPr="00B2583E">
        <w:rPr>
          <w:sz w:val="24"/>
          <w:lang w:eastAsia="it-IT"/>
        </w:rPr>
        <w:t>più</w:t>
      </w:r>
      <w:r w:rsidR="006A54D8" w:rsidRPr="00B2583E">
        <w:rPr>
          <w:spacing w:val="22"/>
          <w:sz w:val="24"/>
          <w:lang w:eastAsia="it-IT"/>
        </w:rPr>
        <w:t xml:space="preserve"> </w:t>
      </w:r>
      <w:r w:rsidR="006A54D8" w:rsidRPr="00B2583E">
        <w:rPr>
          <w:sz w:val="24"/>
          <w:lang w:eastAsia="it-IT"/>
        </w:rPr>
        <w:t>parti</w:t>
      </w:r>
      <w:r w:rsidR="006A54D8" w:rsidRPr="00B2583E">
        <w:rPr>
          <w:spacing w:val="21"/>
          <w:sz w:val="24"/>
          <w:lang w:eastAsia="it-IT"/>
        </w:rPr>
        <w:t xml:space="preserve"> </w:t>
      </w:r>
      <w:r w:rsidR="006A54D8" w:rsidRPr="00B2583E">
        <w:rPr>
          <w:spacing w:val="-1"/>
          <w:sz w:val="24"/>
          <w:lang w:eastAsia="it-IT"/>
        </w:rPr>
        <w:t>necessarie</w:t>
      </w:r>
      <w:r w:rsidR="006A54D8" w:rsidRPr="00B2583E">
        <w:rPr>
          <w:spacing w:val="20"/>
          <w:sz w:val="24"/>
          <w:lang w:eastAsia="it-IT"/>
        </w:rPr>
        <w:t xml:space="preserve"> </w:t>
      </w:r>
      <w:r w:rsidR="006A54D8" w:rsidRPr="00B2583E">
        <w:rPr>
          <w:spacing w:val="-1"/>
          <w:sz w:val="24"/>
          <w:lang w:eastAsia="it-IT"/>
        </w:rPr>
        <w:t>ed</w:t>
      </w:r>
      <w:r w:rsidR="006A54D8" w:rsidRPr="00B2583E">
        <w:rPr>
          <w:spacing w:val="22"/>
          <w:sz w:val="24"/>
          <w:lang w:eastAsia="it-IT"/>
        </w:rPr>
        <w:t xml:space="preserve"> </w:t>
      </w:r>
      <w:r w:rsidR="006A54D8" w:rsidRPr="00B2583E">
        <w:rPr>
          <w:spacing w:val="-1"/>
          <w:sz w:val="24"/>
          <w:lang w:eastAsia="it-IT"/>
        </w:rPr>
        <w:t>obbligatorie),</w:t>
      </w:r>
      <w:r w:rsidR="006A54D8" w:rsidRPr="00B2583E">
        <w:rPr>
          <w:spacing w:val="21"/>
          <w:sz w:val="24"/>
          <w:lang w:eastAsia="it-IT"/>
        </w:rPr>
        <w:t xml:space="preserve"> </w:t>
      </w:r>
      <w:r w:rsidR="006A54D8" w:rsidRPr="00B2583E">
        <w:rPr>
          <w:sz w:val="24"/>
          <w:lang w:eastAsia="it-IT"/>
        </w:rPr>
        <w:t>in</w:t>
      </w:r>
      <w:r w:rsidR="006A54D8" w:rsidRPr="00B2583E">
        <w:rPr>
          <w:spacing w:val="21"/>
          <w:sz w:val="24"/>
          <w:lang w:eastAsia="it-IT"/>
        </w:rPr>
        <w:t xml:space="preserve"> </w:t>
      </w:r>
      <w:r w:rsidR="006A54D8" w:rsidRPr="00B2583E">
        <w:rPr>
          <w:sz w:val="24"/>
          <w:lang w:eastAsia="it-IT"/>
        </w:rPr>
        <w:t>quanto</w:t>
      </w:r>
      <w:r w:rsidR="006A54D8" w:rsidRPr="00B2583E">
        <w:rPr>
          <w:spacing w:val="22"/>
          <w:sz w:val="24"/>
          <w:lang w:eastAsia="it-IT"/>
        </w:rPr>
        <w:t xml:space="preserve"> </w:t>
      </w:r>
      <w:r w:rsidR="006A54D8" w:rsidRPr="00B2583E">
        <w:rPr>
          <w:spacing w:val="-1"/>
          <w:sz w:val="24"/>
          <w:lang w:eastAsia="it-IT"/>
        </w:rPr>
        <w:t>tali,</w:t>
      </w:r>
      <w:r w:rsidR="006A54D8" w:rsidRPr="00B2583E">
        <w:rPr>
          <w:spacing w:val="21"/>
          <w:sz w:val="24"/>
          <w:lang w:eastAsia="it-IT"/>
        </w:rPr>
        <w:t xml:space="preserve"> </w:t>
      </w:r>
      <w:r w:rsidR="006A54D8" w:rsidRPr="00B2583E">
        <w:rPr>
          <w:sz w:val="24"/>
          <w:lang w:eastAsia="it-IT"/>
        </w:rPr>
        <w:t>non</w:t>
      </w:r>
      <w:r w:rsidR="006A54D8" w:rsidRPr="00B2583E">
        <w:rPr>
          <w:spacing w:val="21"/>
          <w:sz w:val="24"/>
          <w:lang w:eastAsia="it-IT"/>
        </w:rPr>
        <w:t xml:space="preserve"> </w:t>
      </w:r>
      <w:r w:rsidR="006A54D8" w:rsidRPr="00B2583E">
        <w:rPr>
          <w:sz w:val="24"/>
          <w:lang w:eastAsia="it-IT"/>
        </w:rPr>
        <w:t>sono</w:t>
      </w:r>
      <w:r w:rsidR="006A54D8" w:rsidRPr="00B2583E">
        <w:rPr>
          <w:spacing w:val="22"/>
          <w:sz w:val="24"/>
          <w:lang w:eastAsia="it-IT"/>
        </w:rPr>
        <w:t xml:space="preserve"> </w:t>
      </w:r>
      <w:r w:rsidR="006A54D8" w:rsidRPr="00B2583E">
        <w:rPr>
          <w:spacing w:val="-1"/>
          <w:sz w:val="24"/>
          <w:lang w:eastAsia="it-IT"/>
        </w:rPr>
        <w:t>state</w:t>
      </w:r>
      <w:r w:rsidR="006A54D8" w:rsidRPr="00B2583E">
        <w:rPr>
          <w:spacing w:val="22"/>
          <w:sz w:val="24"/>
          <w:lang w:eastAsia="it-IT"/>
        </w:rPr>
        <w:t xml:space="preserve"> </w:t>
      </w:r>
      <w:r w:rsidR="006A54D8" w:rsidRPr="00B2583E">
        <w:rPr>
          <w:spacing w:val="-1"/>
          <w:sz w:val="24"/>
          <w:lang w:eastAsia="it-IT"/>
        </w:rPr>
        <w:t>accettate</w:t>
      </w:r>
      <w:r w:rsidR="006A54D8" w:rsidRPr="00B2583E">
        <w:rPr>
          <w:spacing w:val="20"/>
          <w:sz w:val="24"/>
          <w:lang w:eastAsia="it-IT"/>
        </w:rPr>
        <w:t xml:space="preserve"> </w:t>
      </w:r>
      <w:r w:rsidR="006A54D8" w:rsidRPr="00B2583E">
        <w:rPr>
          <w:sz w:val="24"/>
          <w:lang w:eastAsia="it-IT"/>
        </w:rPr>
        <w:t>dal</w:t>
      </w:r>
      <w:r w:rsidR="006A54D8" w:rsidRPr="00B2583E">
        <w:rPr>
          <w:spacing w:val="22"/>
          <w:sz w:val="24"/>
          <w:lang w:eastAsia="it-IT"/>
        </w:rPr>
        <w:t xml:space="preserve"> </w:t>
      </w:r>
      <w:r w:rsidR="006A54D8" w:rsidRPr="00B2583E">
        <w:rPr>
          <w:spacing w:val="-1"/>
          <w:sz w:val="24"/>
          <w:lang w:eastAsia="it-IT"/>
        </w:rPr>
        <w:t>Sistema</w:t>
      </w:r>
      <w:r w:rsidR="006A54D8" w:rsidRPr="00B2583E">
        <w:rPr>
          <w:spacing w:val="20"/>
          <w:sz w:val="24"/>
          <w:lang w:eastAsia="it-IT"/>
        </w:rPr>
        <w:t xml:space="preserve"> </w:t>
      </w:r>
      <w:r w:rsidR="006A54D8" w:rsidRPr="00B2583E">
        <w:rPr>
          <w:spacing w:val="-1"/>
          <w:sz w:val="24"/>
          <w:lang w:eastAsia="it-IT"/>
        </w:rPr>
        <w:t>e,</w:t>
      </w:r>
      <w:r w:rsidR="006A54D8" w:rsidRPr="00B2583E">
        <w:rPr>
          <w:spacing w:val="89"/>
          <w:w w:val="99"/>
          <w:sz w:val="24"/>
          <w:lang w:eastAsia="it-IT"/>
        </w:rPr>
        <w:t xml:space="preserve"> </w:t>
      </w:r>
      <w:r w:rsidR="006A54D8" w:rsidRPr="00B2583E">
        <w:rPr>
          <w:sz w:val="24"/>
          <w:lang w:eastAsia="it-IT"/>
        </w:rPr>
        <w:t>quindi,</w:t>
      </w:r>
      <w:r w:rsidR="006A54D8" w:rsidRPr="00B2583E">
        <w:rPr>
          <w:spacing w:val="-8"/>
          <w:sz w:val="24"/>
          <w:lang w:eastAsia="it-IT"/>
        </w:rPr>
        <w:t xml:space="preserve"> </w:t>
      </w:r>
      <w:r w:rsidR="006A54D8" w:rsidRPr="00B2583E">
        <w:rPr>
          <w:sz w:val="24"/>
          <w:lang w:eastAsia="it-IT"/>
        </w:rPr>
        <w:t>non</w:t>
      </w:r>
      <w:r w:rsidR="006A54D8" w:rsidRPr="00B2583E">
        <w:rPr>
          <w:spacing w:val="-7"/>
          <w:sz w:val="24"/>
          <w:lang w:eastAsia="it-IT"/>
        </w:rPr>
        <w:t xml:space="preserve"> </w:t>
      </w:r>
      <w:r w:rsidR="006A54D8" w:rsidRPr="00B2583E">
        <w:rPr>
          <w:sz w:val="24"/>
          <w:lang w:eastAsia="it-IT"/>
        </w:rPr>
        <w:t>possono</w:t>
      </w:r>
      <w:r w:rsidR="006A54D8" w:rsidRPr="00B2583E">
        <w:rPr>
          <w:spacing w:val="-8"/>
          <w:sz w:val="24"/>
          <w:lang w:eastAsia="it-IT"/>
        </w:rPr>
        <w:t xml:space="preserve"> </w:t>
      </w:r>
      <w:r w:rsidR="006A54D8" w:rsidRPr="00B2583E">
        <w:rPr>
          <w:spacing w:val="-1"/>
          <w:sz w:val="24"/>
          <w:lang w:eastAsia="it-IT"/>
        </w:rPr>
        <w:t>essere</w:t>
      </w:r>
      <w:r w:rsidR="006A54D8" w:rsidRPr="00B2583E">
        <w:rPr>
          <w:spacing w:val="-7"/>
          <w:sz w:val="24"/>
          <w:lang w:eastAsia="it-IT"/>
        </w:rPr>
        <w:t xml:space="preserve"> </w:t>
      </w:r>
      <w:r w:rsidR="006A54D8" w:rsidRPr="00B2583E">
        <w:rPr>
          <w:sz w:val="24"/>
          <w:lang w:eastAsia="it-IT"/>
        </w:rPr>
        <w:t>visualizzate</w:t>
      </w:r>
      <w:r w:rsidR="006A54D8" w:rsidRPr="00B2583E">
        <w:rPr>
          <w:spacing w:val="-1"/>
          <w:sz w:val="24"/>
          <w:lang w:eastAsia="it-IT"/>
        </w:rPr>
        <w:t>.</w:t>
      </w:r>
    </w:p>
    <w:p w14:paraId="439715A9" w14:textId="1B863E06" w:rsidR="00F3161F" w:rsidRDefault="00185575" w:rsidP="00AC7EED">
      <w:pPr>
        <w:kinsoku w:val="0"/>
        <w:overflowPunct w:val="0"/>
        <w:ind w:right="-1"/>
        <w:jc w:val="both"/>
        <w:rPr>
          <w:spacing w:val="-1"/>
          <w:sz w:val="24"/>
        </w:rPr>
      </w:pPr>
      <w:r>
        <w:rPr>
          <w:spacing w:val="-1"/>
          <w:sz w:val="24"/>
        </w:rPr>
        <w:t>L</w:t>
      </w:r>
      <w:r w:rsidR="00F3161F">
        <w:rPr>
          <w:spacing w:val="-1"/>
          <w:sz w:val="24"/>
        </w:rPr>
        <w:t>e offerte pervenute nei termini in ordine alfabetico, come risulta dal sistema sono le seguenti:</w:t>
      </w:r>
    </w:p>
    <w:p w14:paraId="0806214F" w14:textId="77777777" w:rsidR="00FD795A" w:rsidRDefault="00FD795A" w:rsidP="00AC7EED">
      <w:pPr>
        <w:kinsoku w:val="0"/>
        <w:overflowPunct w:val="0"/>
        <w:ind w:right="-1"/>
        <w:jc w:val="both"/>
        <w:rPr>
          <w:spacing w:val="-1"/>
          <w:sz w:val="24"/>
        </w:rPr>
      </w:pPr>
    </w:p>
    <w:p w14:paraId="3FB80E65" w14:textId="5EC70E7F" w:rsidR="009978AB" w:rsidRDefault="009978AB" w:rsidP="00AC7EED">
      <w:pPr>
        <w:kinsoku w:val="0"/>
        <w:overflowPunct w:val="0"/>
        <w:ind w:right="-1"/>
        <w:jc w:val="both"/>
        <w:rPr>
          <w:spacing w:val="-1"/>
          <w:sz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2"/>
        <w:gridCol w:w="4818"/>
        <w:gridCol w:w="1556"/>
        <w:gridCol w:w="2802"/>
      </w:tblGrid>
      <w:tr w:rsidR="00F3161F" w:rsidRPr="000E71DF" w14:paraId="213533CB" w14:textId="77777777" w:rsidTr="00C22A54">
        <w:trPr>
          <w:trHeight w:hRule="exact" w:val="216"/>
        </w:trPr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ABB09" w14:textId="77777777" w:rsidR="00F3161F" w:rsidRPr="000E71DF" w:rsidRDefault="00F3161F" w:rsidP="000666D2">
            <w:pPr>
              <w:pStyle w:val="TableParagraph"/>
              <w:kinsoku w:val="0"/>
              <w:overflowPunct w:val="0"/>
              <w:spacing w:line="204" w:lineRule="exact"/>
              <w:ind w:right="-1"/>
            </w:pPr>
            <w:r w:rsidRPr="000E71DF">
              <w:rPr>
                <w:b/>
                <w:bCs/>
                <w:spacing w:val="-1"/>
                <w:sz w:val="18"/>
                <w:szCs w:val="18"/>
              </w:rPr>
              <w:t>n.</w:t>
            </w:r>
          </w:p>
        </w:tc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5762ABB" w14:textId="01C3D026" w:rsidR="00F3161F" w:rsidRPr="009978AB" w:rsidRDefault="004F19AC" w:rsidP="000666D2">
            <w:pPr>
              <w:ind w:right="-1"/>
              <w:rPr>
                <w:b/>
                <w:bCs/>
                <w:sz w:val="20"/>
                <w:szCs w:val="20"/>
              </w:rPr>
            </w:pPr>
            <w:r w:rsidRPr="009978AB">
              <w:rPr>
                <w:b/>
                <w:bCs/>
                <w:sz w:val="20"/>
                <w:szCs w:val="20"/>
              </w:rPr>
              <w:t>OPERATORE ECONOMICO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152060C" w14:textId="6AEF64BE" w:rsidR="00F3161F" w:rsidRPr="009978AB" w:rsidRDefault="004F19AC" w:rsidP="000666D2">
            <w:pPr>
              <w:pStyle w:val="TableParagraph"/>
              <w:kinsoku w:val="0"/>
              <w:overflowPunct w:val="0"/>
              <w:spacing w:line="204" w:lineRule="exact"/>
              <w:ind w:right="-1"/>
              <w:rPr>
                <w:b/>
                <w:sz w:val="20"/>
                <w:szCs w:val="20"/>
              </w:rPr>
            </w:pPr>
            <w:r w:rsidRPr="009978AB">
              <w:rPr>
                <w:b/>
                <w:sz w:val="20"/>
                <w:szCs w:val="20"/>
              </w:rPr>
              <w:t>LOTTI</w:t>
            </w:r>
          </w:p>
        </w:tc>
        <w:tc>
          <w:tcPr>
            <w:tcW w:w="1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EEA73" w14:textId="77777777" w:rsidR="00F3161F" w:rsidRPr="009978AB" w:rsidRDefault="00F3161F" w:rsidP="000666D2">
            <w:pPr>
              <w:pStyle w:val="TableParagraph"/>
              <w:kinsoku w:val="0"/>
              <w:overflowPunct w:val="0"/>
              <w:spacing w:before="8"/>
              <w:ind w:right="-1"/>
              <w:rPr>
                <w:b/>
              </w:rPr>
            </w:pPr>
            <w:r w:rsidRPr="009978AB">
              <w:rPr>
                <w:b/>
                <w:bCs/>
                <w:spacing w:val="-1"/>
                <w:sz w:val="16"/>
                <w:szCs w:val="16"/>
              </w:rPr>
              <w:t>DATA</w:t>
            </w:r>
            <w:r w:rsidRPr="009978AB">
              <w:rPr>
                <w:b/>
                <w:bCs/>
                <w:sz w:val="16"/>
                <w:szCs w:val="16"/>
              </w:rPr>
              <w:t xml:space="preserve"> ED </w:t>
            </w:r>
            <w:r w:rsidRPr="009978AB">
              <w:rPr>
                <w:b/>
                <w:bCs/>
                <w:spacing w:val="-1"/>
                <w:sz w:val="16"/>
                <w:szCs w:val="16"/>
              </w:rPr>
              <w:t>ORARIO</w:t>
            </w:r>
            <w:r w:rsidRPr="009978AB">
              <w:rPr>
                <w:b/>
                <w:bCs/>
                <w:spacing w:val="-2"/>
                <w:sz w:val="16"/>
                <w:szCs w:val="16"/>
              </w:rPr>
              <w:t xml:space="preserve"> </w:t>
            </w:r>
            <w:r w:rsidRPr="009978AB">
              <w:rPr>
                <w:b/>
                <w:bCs/>
                <w:spacing w:val="-1"/>
                <w:sz w:val="16"/>
                <w:szCs w:val="16"/>
              </w:rPr>
              <w:t>PRESENTAZIONE</w:t>
            </w:r>
            <w:r w:rsidRPr="009978AB">
              <w:rPr>
                <w:b/>
                <w:bCs/>
                <w:spacing w:val="1"/>
                <w:sz w:val="16"/>
                <w:szCs w:val="16"/>
              </w:rPr>
              <w:t xml:space="preserve"> </w:t>
            </w:r>
            <w:r w:rsidRPr="009978AB">
              <w:rPr>
                <w:b/>
                <w:bCs/>
                <w:spacing w:val="-2"/>
                <w:sz w:val="16"/>
                <w:szCs w:val="16"/>
              </w:rPr>
              <w:t>OFFERTA</w:t>
            </w:r>
          </w:p>
        </w:tc>
      </w:tr>
      <w:tr w:rsidR="00882D22" w:rsidRPr="00882D22" w14:paraId="6B75CBA2" w14:textId="77777777" w:rsidTr="00C22A54">
        <w:trPr>
          <w:trHeight w:hRule="exact" w:val="450"/>
        </w:trPr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110A986" w14:textId="77777777" w:rsidR="00581CF2" w:rsidRPr="00882D22" w:rsidRDefault="00581CF2" w:rsidP="000666D2">
            <w:pPr>
              <w:pStyle w:val="TableParagraph"/>
              <w:kinsoku w:val="0"/>
              <w:overflowPunct w:val="0"/>
              <w:spacing w:before="1" w:line="206" w:lineRule="exact"/>
              <w:ind w:right="-1"/>
            </w:pPr>
            <w:r w:rsidRPr="00882D22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250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6912FD1" w14:textId="069C584C" w:rsidR="00581CF2" w:rsidRPr="00882D22" w:rsidRDefault="00243DFE" w:rsidP="000666D2">
            <w:pPr>
              <w:pStyle w:val="TableParagraph"/>
              <w:kinsoku w:val="0"/>
              <w:overflowPunct w:val="0"/>
              <w:spacing w:line="201" w:lineRule="exact"/>
              <w:ind w:right="-1"/>
              <w:rPr>
                <w:sz w:val="22"/>
                <w:szCs w:val="22"/>
              </w:rPr>
            </w:pPr>
            <w:r w:rsidRPr="00882D22">
              <w:rPr>
                <w:sz w:val="22"/>
                <w:szCs w:val="22"/>
              </w:rPr>
              <w:t>ARTURO BERSELLI &amp; C. S.p.A.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74424B0" w14:textId="68D9D62A" w:rsidR="00581CF2" w:rsidRPr="00882D22" w:rsidRDefault="00882D22" w:rsidP="000666D2">
            <w:pPr>
              <w:pStyle w:val="TableParagraph"/>
              <w:kinsoku w:val="0"/>
              <w:overflowPunct w:val="0"/>
              <w:spacing w:line="201" w:lineRule="exact"/>
              <w:ind w:right="-1"/>
              <w:rPr>
                <w:sz w:val="22"/>
                <w:szCs w:val="22"/>
              </w:rPr>
            </w:pPr>
            <w:r w:rsidRPr="00882D22">
              <w:rPr>
                <w:sz w:val="22"/>
                <w:szCs w:val="22"/>
              </w:rPr>
              <w:t>2</w:t>
            </w:r>
          </w:p>
        </w:tc>
        <w:tc>
          <w:tcPr>
            <w:tcW w:w="1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057D2" w14:textId="47CF49EC" w:rsidR="00581CF2" w:rsidRPr="00882D22" w:rsidRDefault="009C1FFC" w:rsidP="000666D2">
            <w:pPr>
              <w:pStyle w:val="TableParagraph"/>
              <w:kinsoku w:val="0"/>
              <w:overflowPunct w:val="0"/>
              <w:spacing w:line="201" w:lineRule="exact"/>
              <w:ind w:right="-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18/07/2022 – </w:t>
            </w:r>
            <w:r w:rsidR="00A1443C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9:12:34</w:t>
            </w:r>
          </w:p>
        </w:tc>
      </w:tr>
      <w:tr w:rsidR="00882D22" w:rsidRPr="00882D22" w14:paraId="19D83595" w14:textId="77777777" w:rsidTr="00C22A54">
        <w:trPr>
          <w:trHeight w:hRule="exact" w:val="418"/>
        </w:trPr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11F679" w14:textId="77777777" w:rsidR="00F3161F" w:rsidRPr="00882D22" w:rsidRDefault="00F3161F" w:rsidP="000666D2">
            <w:pPr>
              <w:pStyle w:val="TableParagraph"/>
              <w:kinsoku w:val="0"/>
              <w:overflowPunct w:val="0"/>
              <w:spacing w:line="206" w:lineRule="exact"/>
              <w:ind w:right="-1"/>
            </w:pPr>
            <w:r w:rsidRPr="00882D22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92933BB" w14:textId="7949AFEA" w:rsidR="00F3161F" w:rsidRPr="00882D22" w:rsidRDefault="00243DFE" w:rsidP="000666D2">
            <w:pPr>
              <w:pStyle w:val="TableParagraph"/>
              <w:kinsoku w:val="0"/>
              <w:overflowPunct w:val="0"/>
              <w:spacing w:line="201" w:lineRule="exact"/>
              <w:ind w:right="-1"/>
              <w:rPr>
                <w:sz w:val="22"/>
                <w:szCs w:val="22"/>
              </w:rPr>
            </w:pPr>
            <w:r w:rsidRPr="00882D22">
              <w:rPr>
                <w:sz w:val="22"/>
                <w:szCs w:val="22"/>
              </w:rPr>
              <w:t>DUSSMANN SERVICE S.r.l.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CB27A7A" w14:textId="46B8E09D" w:rsidR="00F3161F" w:rsidRPr="00882D22" w:rsidRDefault="00882D22" w:rsidP="000666D2">
            <w:pPr>
              <w:ind w:right="-1"/>
              <w:rPr>
                <w:szCs w:val="22"/>
              </w:rPr>
            </w:pPr>
            <w:r w:rsidRPr="00882D22">
              <w:rPr>
                <w:szCs w:val="22"/>
              </w:rPr>
              <w:t>1-2-5-6</w:t>
            </w:r>
          </w:p>
        </w:tc>
        <w:tc>
          <w:tcPr>
            <w:tcW w:w="1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118996" w14:textId="071F8F97" w:rsidR="00F3161F" w:rsidRPr="00882D22" w:rsidRDefault="009C1FFC" w:rsidP="000666D2">
            <w:pPr>
              <w:pStyle w:val="TableParagraph"/>
              <w:kinsoku w:val="0"/>
              <w:overflowPunct w:val="0"/>
              <w:spacing w:line="201" w:lineRule="exact"/>
              <w:ind w:right="-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15/07/2022 – 17:47:02</w:t>
            </w:r>
          </w:p>
        </w:tc>
      </w:tr>
      <w:tr w:rsidR="00882D22" w:rsidRPr="00882D22" w14:paraId="0CB0BADB" w14:textId="77777777" w:rsidTr="00C22A54">
        <w:trPr>
          <w:trHeight w:hRule="exact" w:val="418"/>
        </w:trPr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A8BC6" w14:textId="7301AF9E" w:rsidR="00F3161F" w:rsidRPr="00882D22" w:rsidRDefault="00F3161F" w:rsidP="000666D2">
            <w:pPr>
              <w:pStyle w:val="TableParagraph"/>
              <w:kinsoku w:val="0"/>
              <w:overflowPunct w:val="0"/>
              <w:spacing w:line="206" w:lineRule="exact"/>
              <w:ind w:right="-1"/>
              <w:rPr>
                <w:bCs/>
                <w:sz w:val="18"/>
                <w:szCs w:val="18"/>
              </w:rPr>
            </w:pPr>
            <w:r w:rsidRPr="00882D22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A112463" w14:textId="3B52401C" w:rsidR="00F3161F" w:rsidRPr="00882D22" w:rsidRDefault="00243DFE" w:rsidP="000666D2">
            <w:pPr>
              <w:pStyle w:val="TableParagraph"/>
              <w:kinsoku w:val="0"/>
              <w:overflowPunct w:val="0"/>
              <w:spacing w:line="201" w:lineRule="exact"/>
              <w:ind w:right="-1"/>
              <w:rPr>
                <w:sz w:val="22"/>
                <w:szCs w:val="22"/>
                <w:shd w:val="clear" w:color="auto" w:fill="FFFFFF"/>
              </w:rPr>
            </w:pPr>
            <w:r w:rsidRPr="00882D22">
              <w:rPr>
                <w:sz w:val="22"/>
                <w:szCs w:val="22"/>
                <w:shd w:val="clear" w:color="auto" w:fill="FFFFFF"/>
              </w:rPr>
              <w:t>FAST S.r.l.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EADD4BC" w14:textId="78A7179B" w:rsidR="00F3161F" w:rsidRPr="00882D22" w:rsidRDefault="00882D22" w:rsidP="000666D2">
            <w:pPr>
              <w:ind w:right="-1"/>
              <w:rPr>
                <w:szCs w:val="22"/>
              </w:rPr>
            </w:pPr>
            <w:r w:rsidRPr="00882D22">
              <w:rPr>
                <w:szCs w:val="22"/>
              </w:rPr>
              <w:t>5</w:t>
            </w:r>
          </w:p>
        </w:tc>
        <w:tc>
          <w:tcPr>
            <w:tcW w:w="1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72A5A" w14:textId="36835813" w:rsidR="00F3161F" w:rsidRPr="00882D22" w:rsidRDefault="009C1FFC" w:rsidP="000666D2">
            <w:pPr>
              <w:pStyle w:val="TableParagraph"/>
              <w:kinsoku w:val="0"/>
              <w:overflowPunct w:val="0"/>
              <w:spacing w:line="201" w:lineRule="exact"/>
              <w:ind w:right="-1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15/07/2022 – 13:34:06</w:t>
            </w:r>
          </w:p>
        </w:tc>
      </w:tr>
      <w:tr w:rsidR="00882D22" w:rsidRPr="00882D22" w14:paraId="388C2203" w14:textId="77777777" w:rsidTr="00C22A54">
        <w:trPr>
          <w:trHeight w:hRule="exact" w:val="418"/>
        </w:trPr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3323A" w14:textId="22BB3B22" w:rsidR="004F19AC" w:rsidRPr="00882D22" w:rsidRDefault="004F19AC" w:rsidP="000666D2">
            <w:pPr>
              <w:pStyle w:val="TableParagraph"/>
              <w:kinsoku w:val="0"/>
              <w:overflowPunct w:val="0"/>
              <w:spacing w:line="206" w:lineRule="exact"/>
              <w:ind w:right="-1"/>
              <w:rPr>
                <w:bCs/>
                <w:sz w:val="18"/>
                <w:szCs w:val="18"/>
              </w:rPr>
            </w:pPr>
            <w:r w:rsidRPr="00882D22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9FAB12A" w14:textId="38514B01" w:rsidR="004F19AC" w:rsidRPr="00882D22" w:rsidRDefault="00882D22" w:rsidP="000666D2">
            <w:pPr>
              <w:pStyle w:val="TableParagraph"/>
              <w:kinsoku w:val="0"/>
              <w:overflowPunct w:val="0"/>
              <w:spacing w:line="201" w:lineRule="exact"/>
              <w:ind w:right="-1"/>
              <w:rPr>
                <w:sz w:val="22"/>
                <w:szCs w:val="22"/>
                <w:shd w:val="clear" w:color="auto" w:fill="FFFFFF"/>
              </w:rPr>
            </w:pPr>
            <w:r w:rsidRPr="00882D22">
              <w:rPr>
                <w:sz w:val="22"/>
                <w:szCs w:val="22"/>
                <w:shd w:val="clear" w:color="auto" w:fill="FFFFFF"/>
              </w:rPr>
              <w:t>LADISA</w:t>
            </w:r>
            <w:r w:rsidR="000666D2">
              <w:rPr>
                <w:sz w:val="22"/>
                <w:szCs w:val="22"/>
                <w:shd w:val="clear" w:color="auto" w:fill="FFFFFF"/>
              </w:rPr>
              <w:t xml:space="preserve"> S.r.l.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16B66C8" w14:textId="2CACDF5D" w:rsidR="004F19AC" w:rsidRPr="00882D22" w:rsidRDefault="00FD543F" w:rsidP="000666D2">
            <w:pPr>
              <w:ind w:right="-1"/>
              <w:rPr>
                <w:szCs w:val="22"/>
              </w:rPr>
            </w:pPr>
            <w:r>
              <w:rPr>
                <w:szCs w:val="22"/>
              </w:rPr>
              <w:t>1-</w:t>
            </w:r>
            <w:r w:rsidR="00882D22" w:rsidRPr="00882D22">
              <w:rPr>
                <w:szCs w:val="22"/>
              </w:rPr>
              <w:t>2-3-4-5-6</w:t>
            </w:r>
          </w:p>
        </w:tc>
        <w:tc>
          <w:tcPr>
            <w:tcW w:w="1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2EE48" w14:textId="4720139D" w:rsidR="004F19AC" w:rsidRPr="00882D22" w:rsidRDefault="009C1FFC" w:rsidP="000666D2">
            <w:pPr>
              <w:pStyle w:val="TableParagraph"/>
              <w:kinsoku w:val="0"/>
              <w:overflowPunct w:val="0"/>
              <w:spacing w:line="201" w:lineRule="exact"/>
              <w:ind w:right="-1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18/07/2022 – 10:20:57</w:t>
            </w:r>
          </w:p>
        </w:tc>
      </w:tr>
      <w:tr w:rsidR="00882D22" w:rsidRPr="00882D22" w14:paraId="29A2806B" w14:textId="77777777" w:rsidTr="00C22A54">
        <w:trPr>
          <w:trHeight w:hRule="exact" w:val="566"/>
        </w:trPr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C7624" w14:textId="5A2550CB" w:rsidR="004F19AC" w:rsidRPr="00882D22" w:rsidRDefault="004F19AC" w:rsidP="000666D2">
            <w:pPr>
              <w:pStyle w:val="TableParagraph"/>
              <w:kinsoku w:val="0"/>
              <w:overflowPunct w:val="0"/>
              <w:spacing w:line="206" w:lineRule="exact"/>
              <w:ind w:right="-1"/>
              <w:rPr>
                <w:bCs/>
                <w:sz w:val="18"/>
                <w:szCs w:val="18"/>
              </w:rPr>
            </w:pPr>
            <w:r w:rsidRPr="00882D22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47D31D2" w14:textId="2DE02515" w:rsidR="004F19AC" w:rsidRPr="00882D22" w:rsidRDefault="00243DFE" w:rsidP="000666D2">
            <w:pPr>
              <w:pStyle w:val="TableParagraph"/>
              <w:kinsoku w:val="0"/>
              <w:overflowPunct w:val="0"/>
              <w:spacing w:line="201" w:lineRule="exact"/>
              <w:ind w:right="-1"/>
              <w:rPr>
                <w:sz w:val="22"/>
                <w:szCs w:val="22"/>
                <w:shd w:val="clear" w:color="auto" w:fill="FFFFFF"/>
              </w:rPr>
            </w:pPr>
            <w:bookmarkStart w:id="0" w:name="_Hlk92964519"/>
            <w:r w:rsidRPr="00882D22">
              <w:rPr>
                <w:sz w:val="22"/>
                <w:szCs w:val="22"/>
                <w:shd w:val="clear" w:color="auto" w:fill="FFFFFF"/>
              </w:rPr>
              <w:t>LANDUCCI CLAUDIO &amp; C. S.a.s. di Andreini Maria Gloria</w:t>
            </w:r>
            <w:bookmarkEnd w:id="0"/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1ED311D" w14:textId="03252706" w:rsidR="004F19AC" w:rsidRPr="00882D22" w:rsidRDefault="00882D22" w:rsidP="000666D2">
            <w:pPr>
              <w:ind w:right="-1"/>
              <w:rPr>
                <w:szCs w:val="22"/>
              </w:rPr>
            </w:pPr>
            <w:r w:rsidRPr="00882D22">
              <w:rPr>
                <w:szCs w:val="22"/>
              </w:rPr>
              <w:t>5</w:t>
            </w:r>
            <w:r w:rsidR="00FD543F">
              <w:rPr>
                <w:szCs w:val="22"/>
              </w:rPr>
              <w:t>-6</w:t>
            </w:r>
          </w:p>
        </w:tc>
        <w:tc>
          <w:tcPr>
            <w:tcW w:w="1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1E7B3" w14:textId="099BFE18" w:rsidR="004F19AC" w:rsidRPr="00882D22" w:rsidRDefault="009C1FFC" w:rsidP="000666D2">
            <w:pPr>
              <w:pStyle w:val="TableParagraph"/>
              <w:kinsoku w:val="0"/>
              <w:overflowPunct w:val="0"/>
              <w:spacing w:line="201" w:lineRule="exact"/>
              <w:ind w:right="-1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14/07/2022 – 18:52:31</w:t>
            </w:r>
          </w:p>
        </w:tc>
      </w:tr>
      <w:tr w:rsidR="00882D22" w:rsidRPr="00882D22" w14:paraId="0021FEA1" w14:textId="77777777" w:rsidTr="00C22A54">
        <w:trPr>
          <w:trHeight w:hRule="exact" w:val="418"/>
        </w:trPr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2B350" w14:textId="33320C8E" w:rsidR="004F19AC" w:rsidRPr="00882D22" w:rsidRDefault="004F19AC" w:rsidP="000666D2">
            <w:pPr>
              <w:pStyle w:val="TableParagraph"/>
              <w:kinsoku w:val="0"/>
              <w:overflowPunct w:val="0"/>
              <w:spacing w:line="206" w:lineRule="exact"/>
              <w:ind w:right="-1"/>
              <w:rPr>
                <w:bCs/>
                <w:sz w:val="18"/>
                <w:szCs w:val="18"/>
              </w:rPr>
            </w:pPr>
            <w:r w:rsidRPr="00882D22">
              <w:rPr>
                <w:bCs/>
                <w:sz w:val="18"/>
                <w:szCs w:val="18"/>
              </w:rPr>
              <w:t>6</w:t>
            </w:r>
          </w:p>
        </w:tc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835EBC4" w14:textId="08FD64F4" w:rsidR="004F19AC" w:rsidRPr="00882D22" w:rsidRDefault="006A20A2" w:rsidP="000666D2">
            <w:pPr>
              <w:pStyle w:val="TableParagraph"/>
              <w:kinsoku w:val="0"/>
              <w:overflowPunct w:val="0"/>
              <w:spacing w:line="201" w:lineRule="exact"/>
              <w:ind w:right="-1"/>
              <w:rPr>
                <w:sz w:val="22"/>
                <w:szCs w:val="22"/>
                <w:shd w:val="clear" w:color="auto" w:fill="FFFFFF"/>
              </w:rPr>
            </w:pPr>
            <w:bookmarkStart w:id="1" w:name="_Hlk92964728"/>
            <w:r w:rsidRPr="00882D22">
              <w:rPr>
                <w:sz w:val="22"/>
                <w:szCs w:val="22"/>
                <w:shd w:val="clear" w:color="auto" w:fill="FFFFFF"/>
              </w:rPr>
              <w:t>REM</w:t>
            </w:r>
            <w:r w:rsidR="00243DFE" w:rsidRPr="00882D22">
              <w:rPr>
                <w:sz w:val="22"/>
                <w:szCs w:val="22"/>
                <w:shd w:val="clear" w:color="auto" w:fill="FFFFFF"/>
              </w:rPr>
              <w:t xml:space="preserve"> S.r.l.</w:t>
            </w:r>
            <w:bookmarkEnd w:id="1"/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7A280AA" w14:textId="09B97EFE" w:rsidR="004F19AC" w:rsidRPr="00882D22" w:rsidRDefault="00882D22" w:rsidP="000666D2">
            <w:pPr>
              <w:ind w:right="-1"/>
              <w:rPr>
                <w:szCs w:val="22"/>
              </w:rPr>
            </w:pPr>
            <w:r w:rsidRPr="00882D22">
              <w:rPr>
                <w:szCs w:val="22"/>
              </w:rPr>
              <w:t>2-3-5-6</w:t>
            </w:r>
          </w:p>
        </w:tc>
        <w:tc>
          <w:tcPr>
            <w:tcW w:w="1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ED804" w14:textId="2B94BC47" w:rsidR="004F19AC" w:rsidRPr="00882D22" w:rsidRDefault="009C1FFC" w:rsidP="000666D2">
            <w:pPr>
              <w:pStyle w:val="TableParagraph"/>
              <w:kinsoku w:val="0"/>
              <w:overflowPunct w:val="0"/>
              <w:spacing w:line="201" w:lineRule="exact"/>
              <w:ind w:right="-1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16/07/2022 – 11:47:57</w:t>
            </w:r>
          </w:p>
        </w:tc>
      </w:tr>
      <w:tr w:rsidR="00882D22" w:rsidRPr="00882D22" w14:paraId="3BEE626B" w14:textId="77777777" w:rsidTr="00C22A54">
        <w:trPr>
          <w:trHeight w:hRule="exact" w:val="418"/>
        </w:trPr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CC15A" w14:textId="4342833B" w:rsidR="004F19AC" w:rsidRPr="00882D22" w:rsidRDefault="004F19AC" w:rsidP="000666D2">
            <w:pPr>
              <w:pStyle w:val="TableParagraph"/>
              <w:kinsoku w:val="0"/>
              <w:overflowPunct w:val="0"/>
              <w:spacing w:line="206" w:lineRule="exact"/>
              <w:ind w:right="-1"/>
              <w:rPr>
                <w:bCs/>
                <w:sz w:val="18"/>
                <w:szCs w:val="18"/>
              </w:rPr>
            </w:pPr>
            <w:bookmarkStart w:id="2" w:name="_Hlk92964628"/>
            <w:r w:rsidRPr="00882D22">
              <w:rPr>
                <w:bCs/>
                <w:sz w:val="18"/>
                <w:szCs w:val="18"/>
              </w:rPr>
              <w:t>7</w:t>
            </w:r>
          </w:p>
        </w:tc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B426C92" w14:textId="778C988A" w:rsidR="004F19AC" w:rsidRPr="00882D22" w:rsidRDefault="006A20A2" w:rsidP="00F078BF">
            <w:pPr>
              <w:ind w:right="-1"/>
              <w:rPr>
                <w:szCs w:val="22"/>
                <w:shd w:val="clear" w:color="auto" w:fill="FFFFFF"/>
              </w:rPr>
            </w:pPr>
            <w:r w:rsidRPr="00882D22">
              <w:rPr>
                <w:szCs w:val="22"/>
              </w:rPr>
              <w:t>R.T.I. PETRAZZUOLO-CAMPANIA-KLASS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E4BCC78" w14:textId="1CD59B90" w:rsidR="004F19AC" w:rsidRPr="00882D22" w:rsidRDefault="00882D22" w:rsidP="000666D2">
            <w:pPr>
              <w:ind w:right="-1"/>
              <w:rPr>
                <w:szCs w:val="22"/>
              </w:rPr>
            </w:pPr>
            <w:r w:rsidRPr="00882D22">
              <w:rPr>
                <w:szCs w:val="22"/>
              </w:rPr>
              <w:t>3-4</w:t>
            </w:r>
          </w:p>
        </w:tc>
        <w:tc>
          <w:tcPr>
            <w:tcW w:w="1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EFF09C" w14:textId="4D55CDD7" w:rsidR="004F19AC" w:rsidRPr="00882D22" w:rsidRDefault="009C1FFC" w:rsidP="000666D2">
            <w:pPr>
              <w:pStyle w:val="TableParagraph"/>
              <w:kinsoku w:val="0"/>
              <w:overflowPunct w:val="0"/>
              <w:spacing w:line="201" w:lineRule="exact"/>
              <w:ind w:right="-1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15/07/2022 – 17:38:26</w:t>
            </w:r>
          </w:p>
        </w:tc>
      </w:tr>
      <w:tr w:rsidR="00C22A54" w:rsidRPr="00882D22" w14:paraId="06EE524C" w14:textId="77777777" w:rsidTr="00C22A54">
        <w:trPr>
          <w:trHeight w:hRule="exact" w:val="418"/>
        </w:trPr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CCDDC" w14:textId="347D87B7" w:rsidR="00C22A54" w:rsidRPr="00882D22" w:rsidRDefault="00C22A54" w:rsidP="00C22A54">
            <w:pPr>
              <w:pStyle w:val="TableParagraph"/>
              <w:kinsoku w:val="0"/>
              <w:overflowPunct w:val="0"/>
              <w:spacing w:line="206" w:lineRule="exact"/>
              <w:ind w:right="-1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</w:t>
            </w:r>
          </w:p>
        </w:tc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2524238" w14:textId="0D477E19" w:rsidR="00C22A54" w:rsidRPr="00C22A54" w:rsidRDefault="00C22A54" w:rsidP="00C22A54">
            <w:pPr>
              <w:rPr>
                <w:szCs w:val="22"/>
              </w:rPr>
            </w:pPr>
            <w:r w:rsidRPr="00C22A54">
              <w:rPr>
                <w:szCs w:val="22"/>
              </w:rPr>
              <w:t>S</w:t>
            </w:r>
            <w:r>
              <w:rPr>
                <w:szCs w:val="22"/>
              </w:rPr>
              <w:t>.</w:t>
            </w:r>
            <w:r w:rsidRPr="00C22A54">
              <w:rPr>
                <w:szCs w:val="22"/>
              </w:rPr>
              <w:t>L</w:t>
            </w:r>
            <w:r>
              <w:rPr>
                <w:szCs w:val="22"/>
              </w:rPr>
              <w:t>.</w:t>
            </w:r>
            <w:r w:rsidRPr="00C22A54">
              <w:rPr>
                <w:szCs w:val="22"/>
              </w:rPr>
              <w:t>E</w:t>
            </w:r>
            <w:r>
              <w:rPr>
                <w:szCs w:val="22"/>
              </w:rPr>
              <w:t>.</w:t>
            </w:r>
            <w:r w:rsidRPr="00C22A54">
              <w:rPr>
                <w:szCs w:val="22"/>
              </w:rPr>
              <w:t>M</w:t>
            </w:r>
            <w:r>
              <w:rPr>
                <w:szCs w:val="22"/>
              </w:rPr>
              <w:t>.</w:t>
            </w:r>
            <w:r w:rsidRPr="00C22A54">
              <w:rPr>
                <w:szCs w:val="22"/>
              </w:rPr>
              <w:t xml:space="preserve"> S.r.l.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8C33B41" w14:textId="77777777" w:rsidR="00C22A54" w:rsidRPr="00882D22" w:rsidRDefault="00C22A54" w:rsidP="00C22A54">
            <w:pPr>
              <w:ind w:right="-1"/>
              <w:rPr>
                <w:szCs w:val="22"/>
              </w:rPr>
            </w:pPr>
            <w:r w:rsidRPr="00882D22">
              <w:rPr>
                <w:szCs w:val="22"/>
              </w:rPr>
              <w:t>5</w:t>
            </w:r>
          </w:p>
        </w:tc>
        <w:tc>
          <w:tcPr>
            <w:tcW w:w="1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50F72" w14:textId="77777777" w:rsidR="00C22A54" w:rsidRPr="00882D22" w:rsidRDefault="00C22A54" w:rsidP="00681AB0">
            <w:pPr>
              <w:pStyle w:val="TableParagraph"/>
              <w:kinsoku w:val="0"/>
              <w:overflowPunct w:val="0"/>
              <w:spacing w:line="201" w:lineRule="exact"/>
              <w:ind w:right="-1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18/07/2022 – 11:39:15</w:t>
            </w:r>
          </w:p>
        </w:tc>
      </w:tr>
      <w:bookmarkEnd w:id="2"/>
      <w:tr w:rsidR="00882D22" w:rsidRPr="00882D22" w14:paraId="53956854" w14:textId="77777777" w:rsidTr="00C22A54">
        <w:trPr>
          <w:trHeight w:hRule="exact" w:val="418"/>
        </w:trPr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ED23D" w14:textId="782A4FC1" w:rsidR="004F19AC" w:rsidRPr="00882D22" w:rsidRDefault="00C22A54" w:rsidP="000666D2">
            <w:pPr>
              <w:pStyle w:val="TableParagraph"/>
              <w:kinsoku w:val="0"/>
              <w:overflowPunct w:val="0"/>
              <w:spacing w:line="206" w:lineRule="exact"/>
              <w:ind w:right="-1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</w:t>
            </w:r>
          </w:p>
        </w:tc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8446991" w14:textId="07705F1E" w:rsidR="004F19AC" w:rsidRPr="00882D22" w:rsidRDefault="00243DFE" w:rsidP="000666D2">
            <w:pPr>
              <w:pStyle w:val="TableParagraph"/>
              <w:kinsoku w:val="0"/>
              <w:overflowPunct w:val="0"/>
              <w:spacing w:line="201" w:lineRule="exact"/>
              <w:ind w:right="-1"/>
              <w:rPr>
                <w:sz w:val="22"/>
                <w:szCs w:val="22"/>
                <w:shd w:val="clear" w:color="auto" w:fill="FFFFFF"/>
              </w:rPr>
            </w:pPr>
            <w:r w:rsidRPr="00882D22">
              <w:rPr>
                <w:sz w:val="22"/>
                <w:szCs w:val="22"/>
                <w:shd w:val="clear" w:color="auto" w:fill="FFFFFF"/>
              </w:rPr>
              <w:t>SAEP S.p.A.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92BFCF" w14:textId="1B02766A" w:rsidR="004F19AC" w:rsidRPr="00882D22" w:rsidRDefault="00882D22" w:rsidP="000666D2">
            <w:pPr>
              <w:ind w:right="-1"/>
              <w:rPr>
                <w:szCs w:val="22"/>
              </w:rPr>
            </w:pPr>
            <w:r w:rsidRPr="00882D22">
              <w:rPr>
                <w:szCs w:val="22"/>
              </w:rPr>
              <w:t>1-3-4</w:t>
            </w:r>
          </w:p>
        </w:tc>
        <w:tc>
          <w:tcPr>
            <w:tcW w:w="1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D543C4" w14:textId="64597EC5" w:rsidR="004F19AC" w:rsidRPr="00882D22" w:rsidRDefault="00C22A54" w:rsidP="00C22A54">
            <w:pPr>
              <w:pStyle w:val="TableParagraph"/>
              <w:kinsoku w:val="0"/>
              <w:overflowPunct w:val="0"/>
              <w:spacing w:line="201" w:lineRule="exact"/>
              <w:ind w:right="-1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16</w:t>
            </w:r>
            <w:r w:rsidR="009C1FFC">
              <w:rPr>
                <w:sz w:val="22"/>
                <w:szCs w:val="22"/>
                <w:shd w:val="clear" w:color="auto" w:fill="FFFFFF"/>
              </w:rPr>
              <w:t xml:space="preserve">/07/2022 – </w:t>
            </w:r>
            <w:r>
              <w:rPr>
                <w:sz w:val="22"/>
                <w:szCs w:val="22"/>
                <w:shd w:val="clear" w:color="auto" w:fill="FFFFFF"/>
              </w:rPr>
              <w:t>01:51:18</w:t>
            </w:r>
          </w:p>
        </w:tc>
      </w:tr>
      <w:tr w:rsidR="00882D22" w:rsidRPr="00882D22" w14:paraId="57EF8B18" w14:textId="77777777" w:rsidTr="00C22A54">
        <w:trPr>
          <w:trHeight w:hRule="exact" w:val="418"/>
        </w:trPr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383776" w14:textId="60D92599" w:rsidR="004F19AC" w:rsidRPr="00882D22" w:rsidRDefault="00C22A54" w:rsidP="000666D2">
            <w:pPr>
              <w:pStyle w:val="TableParagraph"/>
              <w:kinsoku w:val="0"/>
              <w:overflowPunct w:val="0"/>
              <w:spacing w:line="206" w:lineRule="exact"/>
              <w:ind w:right="-1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2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EB46210" w14:textId="3B642A40" w:rsidR="004F19AC" w:rsidRPr="00882D22" w:rsidRDefault="00243DFE" w:rsidP="000666D2">
            <w:pPr>
              <w:pStyle w:val="TableParagraph"/>
              <w:kinsoku w:val="0"/>
              <w:overflowPunct w:val="0"/>
              <w:spacing w:line="201" w:lineRule="exact"/>
              <w:ind w:right="-1"/>
              <w:rPr>
                <w:sz w:val="22"/>
                <w:szCs w:val="22"/>
                <w:shd w:val="clear" w:color="auto" w:fill="FFFFFF"/>
              </w:rPr>
            </w:pPr>
            <w:r w:rsidRPr="00882D22">
              <w:rPr>
                <w:sz w:val="22"/>
                <w:szCs w:val="22"/>
                <w:shd w:val="clear" w:color="auto" w:fill="FFFFFF"/>
              </w:rPr>
              <w:t>SIRIO S.r.l.</w:t>
            </w:r>
          </w:p>
        </w:tc>
        <w:tc>
          <w:tcPr>
            <w:tcW w:w="80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922E27F" w14:textId="7EBC2315" w:rsidR="004F19AC" w:rsidRPr="00882D22" w:rsidRDefault="00882D22" w:rsidP="000666D2">
            <w:pPr>
              <w:ind w:right="-1"/>
              <w:rPr>
                <w:szCs w:val="22"/>
              </w:rPr>
            </w:pPr>
            <w:r w:rsidRPr="00882D22">
              <w:rPr>
                <w:szCs w:val="22"/>
              </w:rPr>
              <w:t>2-5-6</w:t>
            </w:r>
          </w:p>
        </w:tc>
        <w:tc>
          <w:tcPr>
            <w:tcW w:w="14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7DE14" w14:textId="564B6D76" w:rsidR="004F19AC" w:rsidRPr="00882D22" w:rsidRDefault="009C1FFC" w:rsidP="00C22A54">
            <w:pPr>
              <w:pStyle w:val="TableParagraph"/>
              <w:kinsoku w:val="0"/>
              <w:overflowPunct w:val="0"/>
              <w:spacing w:line="201" w:lineRule="exact"/>
              <w:ind w:right="-1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1</w:t>
            </w:r>
            <w:r w:rsidR="00C22A54">
              <w:rPr>
                <w:sz w:val="22"/>
                <w:szCs w:val="22"/>
                <w:shd w:val="clear" w:color="auto" w:fill="FFFFFF"/>
              </w:rPr>
              <w:t>8</w:t>
            </w:r>
            <w:r>
              <w:rPr>
                <w:sz w:val="22"/>
                <w:szCs w:val="22"/>
                <w:shd w:val="clear" w:color="auto" w:fill="FFFFFF"/>
              </w:rPr>
              <w:t xml:space="preserve">/07/2022 – </w:t>
            </w:r>
            <w:r w:rsidR="00C22A54">
              <w:rPr>
                <w:sz w:val="22"/>
                <w:szCs w:val="22"/>
                <w:shd w:val="clear" w:color="auto" w:fill="FFFFFF"/>
              </w:rPr>
              <w:t>11:08:34</w:t>
            </w:r>
          </w:p>
        </w:tc>
      </w:tr>
    </w:tbl>
    <w:p w14:paraId="7F1715E2" w14:textId="536916EA" w:rsidR="007F4B0E" w:rsidRDefault="007F4B0E" w:rsidP="00AC7EED">
      <w:pPr>
        <w:kinsoku w:val="0"/>
        <w:overflowPunct w:val="0"/>
        <w:ind w:right="-1"/>
        <w:jc w:val="both"/>
        <w:rPr>
          <w:spacing w:val="-1"/>
          <w:sz w:val="24"/>
        </w:rPr>
      </w:pPr>
    </w:p>
    <w:p w14:paraId="4A9015E9" w14:textId="12CCBCC9" w:rsidR="000666D2" w:rsidRPr="00FD795A" w:rsidRDefault="006A54D8" w:rsidP="00FD795A">
      <w:pPr>
        <w:kinsoku w:val="0"/>
        <w:overflowPunct w:val="0"/>
        <w:ind w:right="-1"/>
        <w:jc w:val="both"/>
        <w:rPr>
          <w:sz w:val="24"/>
        </w:rPr>
      </w:pPr>
      <w:r w:rsidRPr="00CE3BF6">
        <w:rPr>
          <w:spacing w:val="-1"/>
          <w:sz w:val="24"/>
        </w:rPr>
        <w:t>Per</w:t>
      </w:r>
      <w:r w:rsidR="00185575">
        <w:rPr>
          <w:spacing w:val="-1"/>
          <w:sz w:val="24"/>
        </w:rPr>
        <w:t xml:space="preserve"> una migliore lettura, si suddividono </w:t>
      </w:r>
      <w:r w:rsidR="00122902">
        <w:rPr>
          <w:spacing w:val="-7"/>
          <w:sz w:val="24"/>
        </w:rPr>
        <w:t xml:space="preserve">per </w:t>
      </w:r>
      <w:r w:rsidR="00185575">
        <w:rPr>
          <w:spacing w:val="-7"/>
          <w:sz w:val="24"/>
        </w:rPr>
        <w:t>singolo</w:t>
      </w:r>
      <w:r w:rsidR="00122902">
        <w:rPr>
          <w:spacing w:val="-7"/>
          <w:sz w:val="24"/>
        </w:rPr>
        <w:t xml:space="preserve"> lotto </w:t>
      </w:r>
      <w:r w:rsidR="00185575" w:rsidRPr="00CE3BF6">
        <w:rPr>
          <w:sz w:val="24"/>
        </w:rPr>
        <w:t>le</w:t>
      </w:r>
      <w:r w:rsidR="00185575" w:rsidRPr="00CE3BF6">
        <w:rPr>
          <w:spacing w:val="-8"/>
          <w:sz w:val="24"/>
        </w:rPr>
        <w:t xml:space="preserve"> </w:t>
      </w:r>
      <w:r w:rsidR="00185575" w:rsidRPr="00CE3BF6">
        <w:rPr>
          <w:spacing w:val="-1"/>
          <w:sz w:val="24"/>
        </w:rPr>
        <w:t>offerte</w:t>
      </w:r>
      <w:r w:rsidR="00185575">
        <w:rPr>
          <w:spacing w:val="-1"/>
          <w:sz w:val="24"/>
        </w:rPr>
        <w:t xml:space="preserve"> pervenute</w:t>
      </w:r>
      <w:r w:rsidR="000D71DE">
        <w:rPr>
          <w:spacing w:val="-1"/>
          <w:sz w:val="24"/>
        </w:rPr>
        <w:t xml:space="preserve"> in ordine alfabetico</w:t>
      </w:r>
      <w:r w:rsidRPr="00CE3BF6">
        <w:rPr>
          <w:sz w:val="24"/>
        </w:rPr>
        <w:t>:</w:t>
      </w:r>
    </w:p>
    <w:p w14:paraId="098B8E43" w14:textId="77777777" w:rsidR="000666D2" w:rsidRDefault="000666D2" w:rsidP="00AC7EED">
      <w:pPr>
        <w:kinsoku w:val="0"/>
        <w:overflowPunct w:val="0"/>
        <w:spacing w:before="120"/>
        <w:ind w:right="-1"/>
        <w:jc w:val="both"/>
        <w:rPr>
          <w:b/>
          <w:bCs/>
          <w:spacing w:val="-1"/>
        </w:rPr>
      </w:pPr>
    </w:p>
    <w:p w14:paraId="0FFF93F9" w14:textId="77777777" w:rsidR="00635BCB" w:rsidRDefault="00635BCB" w:rsidP="00E6642D">
      <w:pPr>
        <w:kinsoku w:val="0"/>
        <w:overflowPunct w:val="0"/>
        <w:spacing w:before="120"/>
        <w:ind w:right="-1"/>
        <w:jc w:val="both"/>
        <w:rPr>
          <w:b/>
          <w:bCs/>
          <w:spacing w:val="-1"/>
        </w:rPr>
      </w:pPr>
    </w:p>
    <w:p w14:paraId="1EDA4080" w14:textId="0E5C8FA6" w:rsidR="006A54D8" w:rsidRDefault="006A54D8" w:rsidP="00E6642D">
      <w:pPr>
        <w:kinsoku w:val="0"/>
        <w:overflowPunct w:val="0"/>
        <w:spacing w:before="120"/>
        <w:ind w:right="-1"/>
        <w:jc w:val="both"/>
        <w:rPr>
          <w:b/>
        </w:rPr>
      </w:pPr>
      <w:r>
        <w:rPr>
          <w:b/>
          <w:bCs/>
          <w:spacing w:val="-1"/>
        </w:rPr>
        <w:t>Lotto</w:t>
      </w:r>
      <w:r>
        <w:rPr>
          <w:b/>
          <w:bCs/>
          <w:spacing w:val="-9"/>
        </w:rPr>
        <w:t xml:space="preserve"> </w:t>
      </w:r>
      <w:r w:rsidR="009203CE">
        <w:rPr>
          <w:b/>
          <w:bCs/>
        </w:rPr>
        <w:t>n</w:t>
      </w:r>
      <w:r w:rsidR="009203CE" w:rsidRPr="000E71DF">
        <w:rPr>
          <w:b/>
          <w:bCs/>
          <w:spacing w:val="-8"/>
        </w:rPr>
        <w:t xml:space="preserve">° </w:t>
      </w:r>
      <w:r w:rsidRPr="000E71DF">
        <w:rPr>
          <w:b/>
          <w:bCs/>
        </w:rPr>
        <w:t>1</w:t>
      </w:r>
      <w:r w:rsidR="00B01A40" w:rsidRPr="000E71DF">
        <w:rPr>
          <w:b/>
          <w:bCs/>
        </w:rPr>
        <w:t>-23</w:t>
      </w:r>
      <w:r w:rsidRPr="000E71DF">
        <w:rPr>
          <w:b/>
          <w:bCs/>
          <w:spacing w:val="-8"/>
        </w:rPr>
        <w:t xml:space="preserve"> </w:t>
      </w:r>
      <w:r w:rsidRPr="000E71DF">
        <w:rPr>
          <w:b/>
          <w:bCs/>
          <w:spacing w:val="-1"/>
        </w:rPr>
        <w:t>Lombardia CIG</w:t>
      </w:r>
      <w:r w:rsidRPr="000E71DF">
        <w:rPr>
          <w:b/>
          <w:bCs/>
          <w:spacing w:val="-9"/>
        </w:rPr>
        <w:t xml:space="preserve"> </w:t>
      </w:r>
      <w:r w:rsidR="00842E68" w:rsidRPr="000666D2">
        <w:rPr>
          <w:b/>
        </w:rPr>
        <w:t>9270903F2A</w:t>
      </w:r>
    </w:p>
    <w:p w14:paraId="11F8FA95" w14:textId="77777777" w:rsidR="00444CCA" w:rsidRDefault="00444CCA" w:rsidP="00444CCA">
      <w:pPr>
        <w:kinsoku w:val="0"/>
        <w:overflowPunct w:val="0"/>
        <w:ind w:right="-1"/>
        <w:jc w:val="both"/>
        <w:rPr>
          <w:sz w:val="19"/>
          <w:szCs w:val="19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2"/>
        <w:gridCol w:w="1928"/>
        <w:gridCol w:w="4444"/>
        <w:gridCol w:w="2804"/>
      </w:tblGrid>
      <w:tr w:rsidR="000666D2" w:rsidRPr="000666D2" w14:paraId="527CF38E" w14:textId="77777777" w:rsidTr="00E6642D">
        <w:trPr>
          <w:trHeight w:hRule="exact" w:val="216"/>
        </w:trPr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92B45" w14:textId="77777777" w:rsidR="006A54D8" w:rsidRPr="000666D2" w:rsidRDefault="006A54D8" w:rsidP="00AC7EED">
            <w:pPr>
              <w:pStyle w:val="TableParagraph"/>
              <w:kinsoku w:val="0"/>
              <w:overflowPunct w:val="0"/>
              <w:spacing w:line="204" w:lineRule="exact"/>
              <w:ind w:right="-1"/>
              <w:jc w:val="both"/>
            </w:pPr>
            <w:bookmarkStart w:id="3" w:name="_Hlk76980666"/>
            <w:r w:rsidRPr="000666D2">
              <w:rPr>
                <w:b/>
                <w:bCs/>
                <w:spacing w:val="-1"/>
                <w:sz w:val="18"/>
                <w:szCs w:val="18"/>
              </w:rPr>
              <w:t>n.</w:t>
            </w: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D2DB575" w14:textId="77777777" w:rsidR="006A54D8" w:rsidRPr="000666D2" w:rsidRDefault="006A54D8" w:rsidP="00AC7EED">
            <w:pPr>
              <w:ind w:right="-1"/>
              <w:jc w:val="both"/>
            </w:pPr>
          </w:p>
        </w:tc>
        <w:tc>
          <w:tcPr>
            <w:tcW w:w="230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D97169A" w14:textId="77777777" w:rsidR="006A54D8" w:rsidRPr="000666D2" w:rsidRDefault="006A54D8" w:rsidP="00AC7EED">
            <w:pPr>
              <w:pStyle w:val="TableParagraph"/>
              <w:kinsoku w:val="0"/>
              <w:overflowPunct w:val="0"/>
              <w:spacing w:line="204" w:lineRule="exact"/>
              <w:ind w:right="-1"/>
              <w:jc w:val="both"/>
            </w:pPr>
            <w:r w:rsidRPr="000666D2">
              <w:rPr>
                <w:b/>
                <w:bCs/>
                <w:spacing w:val="-1"/>
                <w:sz w:val="18"/>
                <w:szCs w:val="18"/>
              </w:rPr>
              <w:t>OPERATORE</w:t>
            </w:r>
            <w:r w:rsidRPr="000666D2">
              <w:rPr>
                <w:b/>
                <w:bCs/>
                <w:spacing w:val="-24"/>
                <w:sz w:val="18"/>
                <w:szCs w:val="18"/>
              </w:rPr>
              <w:t xml:space="preserve"> </w:t>
            </w:r>
            <w:r w:rsidRPr="000666D2">
              <w:rPr>
                <w:b/>
                <w:bCs/>
                <w:spacing w:val="-1"/>
                <w:sz w:val="18"/>
                <w:szCs w:val="18"/>
              </w:rPr>
              <w:t>ECONOMICO</w:t>
            </w:r>
          </w:p>
        </w:tc>
        <w:tc>
          <w:tcPr>
            <w:tcW w:w="1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B0EA0" w14:textId="5F17BC1F" w:rsidR="006A54D8" w:rsidRPr="000666D2" w:rsidRDefault="006A54D8" w:rsidP="009C1FFC">
            <w:pPr>
              <w:pStyle w:val="TableParagraph"/>
              <w:kinsoku w:val="0"/>
              <w:overflowPunct w:val="0"/>
              <w:spacing w:before="8"/>
              <w:ind w:right="-1"/>
            </w:pPr>
            <w:r w:rsidRPr="000666D2">
              <w:rPr>
                <w:b/>
                <w:bCs/>
                <w:spacing w:val="-1"/>
                <w:sz w:val="16"/>
                <w:szCs w:val="16"/>
              </w:rPr>
              <w:t>DATA</w:t>
            </w:r>
            <w:r w:rsidRPr="000666D2">
              <w:rPr>
                <w:b/>
                <w:bCs/>
                <w:sz w:val="16"/>
                <w:szCs w:val="16"/>
              </w:rPr>
              <w:t xml:space="preserve"> ED </w:t>
            </w:r>
            <w:r w:rsidRPr="000666D2">
              <w:rPr>
                <w:b/>
                <w:bCs/>
                <w:spacing w:val="-1"/>
                <w:sz w:val="16"/>
                <w:szCs w:val="16"/>
              </w:rPr>
              <w:t>ORARIO</w:t>
            </w:r>
            <w:r w:rsidRPr="000666D2">
              <w:rPr>
                <w:b/>
                <w:bCs/>
                <w:spacing w:val="-2"/>
                <w:sz w:val="16"/>
                <w:szCs w:val="16"/>
              </w:rPr>
              <w:t xml:space="preserve"> </w:t>
            </w:r>
            <w:r w:rsidRPr="000666D2">
              <w:rPr>
                <w:b/>
                <w:bCs/>
                <w:spacing w:val="-1"/>
                <w:sz w:val="16"/>
                <w:szCs w:val="16"/>
              </w:rPr>
              <w:t>PRESENTAZIONE</w:t>
            </w:r>
            <w:r w:rsidRPr="000666D2">
              <w:rPr>
                <w:b/>
                <w:bCs/>
                <w:spacing w:val="1"/>
                <w:sz w:val="16"/>
                <w:szCs w:val="16"/>
              </w:rPr>
              <w:t xml:space="preserve"> </w:t>
            </w:r>
            <w:r w:rsidRPr="000666D2">
              <w:rPr>
                <w:b/>
                <w:bCs/>
                <w:spacing w:val="-2"/>
                <w:sz w:val="16"/>
                <w:szCs w:val="16"/>
              </w:rPr>
              <w:t>OFFERTA</w:t>
            </w:r>
          </w:p>
        </w:tc>
      </w:tr>
      <w:tr w:rsidR="009C1FFC" w:rsidRPr="000666D2" w14:paraId="6D3D6194" w14:textId="77777777" w:rsidTr="00C22A54">
        <w:trPr>
          <w:trHeight w:hRule="exact" w:val="450"/>
        </w:trPr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869DA" w14:textId="77777777" w:rsidR="009C1FFC" w:rsidRPr="000666D2" w:rsidRDefault="009C1FFC" w:rsidP="009C1FFC">
            <w:pPr>
              <w:pStyle w:val="TableParagraph"/>
              <w:kinsoku w:val="0"/>
              <w:overflowPunct w:val="0"/>
              <w:spacing w:before="1" w:line="206" w:lineRule="exact"/>
              <w:ind w:right="-1"/>
              <w:jc w:val="both"/>
            </w:pPr>
            <w:r w:rsidRPr="000666D2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30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18CD0" w14:textId="1B1B2947" w:rsidR="009C1FFC" w:rsidRPr="000666D2" w:rsidRDefault="009C1FFC" w:rsidP="009C1FFC">
            <w:pPr>
              <w:pStyle w:val="TableParagraph"/>
              <w:kinsoku w:val="0"/>
              <w:overflowPunct w:val="0"/>
              <w:spacing w:line="201" w:lineRule="exact"/>
              <w:ind w:right="-1"/>
              <w:jc w:val="both"/>
            </w:pPr>
            <w:r>
              <w:rPr>
                <w:shd w:val="clear" w:color="auto" w:fill="FFFFFF"/>
              </w:rPr>
              <w:t>DUSSMANN SERVICE S.r.l</w:t>
            </w:r>
            <w:r w:rsidRPr="000666D2">
              <w:rPr>
                <w:shd w:val="clear" w:color="auto" w:fill="FFFFFF"/>
              </w:rPr>
              <w:t>.</w:t>
            </w:r>
          </w:p>
        </w:tc>
        <w:tc>
          <w:tcPr>
            <w:tcW w:w="1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3DF62" w14:textId="5417AD02" w:rsidR="009C1FFC" w:rsidRPr="000666D2" w:rsidRDefault="009C1FFC" w:rsidP="00C22A54">
            <w:pPr>
              <w:pStyle w:val="TableParagraph"/>
              <w:kinsoku w:val="0"/>
              <w:overflowPunct w:val="0"/>
              <w:spacing w:line="201" w:lineRule="exact"/>
              <w:ind w:right="-1"/>
            </w:pPr>
            <w:r>
              <w:rPr>
                <w:sz w:val="22"/>
                <w:szCs w:val="22"/>
              </w:rPr>
              <w:t>15/07/2022 – 17:47:02</w:t>
            </w:r>
          </w:p>
        </w:tc>
      </w:tr>
      <w:tr w:rsidR="00C22A54" w:rsidRPr="000666D2" w14:paraId="1A63178B" w14:textId="77777777" w:rsidTr="00C22A54">
        <w:trPr>
          <w:trHeight w:hRule="exact" w:val="418"/>
        </w:trPr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D566B2" w14:textId="429B9C1B" w:rsidR="00C22A54" w:rsidRPr="000666D2" w:rsidRDefault="00C22A54" w:rsidP="00C22A54">
            <w:pPr>
              <w:pStyle w:val="TableParagraph"/>
              <w:kinsoku w:val="0"/>
              <w:overflowPunct w:val="0"/>
              <w:spacing w:line="206" w:lineRule="exact"/>
              <w:ind w:right="-1"/>
              <w:jc w:val="both"/>
            </w:pPr>
            <w:r w:rsidRPr="000666D2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30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ECD91" w14:textId="798E6BBF" w:rsidR="00C22A54" w:rsidRPr="000666D2" w:rsidRDefault="00C22A54" w:rsidP="00C22A54">
            <w:pPr>
              <w:ind w:right="-1"/>
              <w:jc w:val="both"/>
            </w:pPr>
            <w:r w:rsidRPr="000666D2">
              <w:t>LADISA S</w:t>
            </w:r>
            <w:r>
              <w:t>.r.l.</w:t>
            </w:r>
          </w:p>
        </w:tc>
        <w:tc>
          <w:tcPr>
            <w:tcW w:w="1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10AAA" w14:textId="2C513644" w:rsidR="00C22A54" w:rsidRPr="000666D2" w:rsidRDefault="00C22A54" w:rsidP="00C22A54">
            <w:pPr>
              <w:pStyle w:val="TableParagraph"/>
              <w:kinsoku w:val="0"/>
              <w:overflowPunct w:val="0"/>
              <w:spacing w:line="201" w:lineRule="exact"/>
              <w:ind w:right="-1"/>
            </w:pPr>
            <w:r>
              <w:rPr>
                <w:sz w:val="22"/>
                <w:szCs w:val="22"/>
                <w:shd w:val="clear" w:color="auto" w:fill="FFFFFF"/>
              </w:rPr>
              <w:t>18/07/2022 – 10:20:57</w:t>
            </w:r>
          </w:p>
        </w:tc>
      </w:tr>
      <w:tr w:rsidR="00C22A54" w:rsidRPr="000666D2" w14:paraId="0088F05D" w14:textId="77777777" w:rsidTr="00C22A54">
        <w:trPr>
          <w:trHeight w:hRule="exact" w:val="418"/>
        </w:trPr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CC384E" w14:textId="48ACE81B" w:rsidR="00C22A54" w:rsidRPr="000666D2" w:rsidRDefault="00C22A54" w:rsidP="00C22A54">
            <w:pPr>
              <w:pStyle w:val="TableParagraph"/>
              <w:kinsoku w:val="0"/>
              <w:overflowPunct w:val="0"/>
              <w:spacing w:line="206" w:lineRule="exact"/>
              <w:ind w:right="-1"/>
              <w:jc w:val="both"/>
              <w:rPr>
                <w:b/>
                <w:bCs/>
                <w:sz w:val="18"/>
                <w:szCs w:val="18"/>
              </w:rPr>
            </w:pPr>
            <w:r w:rsidRPr="000666D2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30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2DBA77" w14:textId="69A1D3C2" w:rsidR="00C22A54" w:rsidRPr="000666D2" w:rsidRDefault="00C22A54" w:rsidP="00C22A54">
            <w:pPr>
              <w:ind w:right="-1"/>
              <w:jc w:val="both"/>
            </w:pPr>
            <w:r w:rsidRPr="000666D2">
              <w:t>SAEP S.p.A.</w:t>
            </w:r>
          </w:p>
        </w:tc>
        <w:tc>
          <w:tcPr>
            <w:tcW w:w="1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71337" w14:textId="38DF4829" w:rsidR="00C22A54" w:rsidRPr="000666D2" w:rsidRDefault="00C22A54" w:rsidP="00C22A54">
            <w:pPr>
              <w:pStyle w:val="TableParagraph"/>
              <w:kinsoku w:val="0"/>
              <w:overflowPunct w:val="0"/>
              <w:spacing w:line="201" w:lineRule="exact"/>
              <w:ind w:right="-1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16/07/2022 – 01:51:18</w:t>
            </w:r>
          </w:p>
        </w:tc>
      </w:tr>
      <w:bookmarkEnd w:id="3"/>
    </w:tbl>
    <w:p w14:paraId="4A274D01" w14:textId="719BA4EC" w:rsidR="008D115C" w:rsidRDefault="008D115C" w:rsidP="00AC7EED">
      <w:pPr>
        <w:kinsoku w:val="0"/>
        <w:overflowPunct w:val="0"/>
        <w:spacing w:before="120"/>
        <w:ind w:right="-1"/>
        <w:jc w:val="both"/>
        <w:rPr>
          <w:b/>
          <w:bCs/>
          <w:spacing w:val="-1"/>
        </w:rPr>
      </w:pPr>
    </w:p>
    <w:p w14:paraId="1CFA1368" w14:textId="6E2A4122" w:rsidR="00122902" w:rsidRDefault="00122902" w:rsidP="00E6642D">
      <w:pPr>
        <w:kinsoku w:val="0"/>
        <w:overflowPunct w:val="0"/>
        <w:spacing w:before="9" w:line="190" w:lineRule="exact"/>
        <w:ind w:right="-1"/>
        <w:jc w:val="both"/>
        <w:rPr>
          <w:b/>
        </w:rPr>
      </w:pPr>
      <w:r>
        <w:rPr>
          <w:b/>
          <w:bCs/>
          <w:spacing w:val="-1"/>
        </w:rPr>
        <w:t>Lotto</w:t>
      </w:r>
      <w:r>
        <w:rPr>
          <w:b/>
          <w:bCs/>
          <w:spacing w:val="-9"/>
        </w:rPr>
        <w:t xml:space="preserve"> </w:t>
      </w:r>
      <w:r>
        <w:rPr>
          <w:b/>
          <w:bCs/>
        </w:rPr>
        <w:t>n</w:t>
      </w:r>
      <w:r>
        <w:rPr>
          <w:b/>
          <w:bCs/>
          <w:spacing w:val="-8"/>
        </w:rPr>
        <w:t xml:space="preserve">° </w:t>
      </w:r>
      <w:r w:rsidRPr="008F2BE1">
        <w:rPr>
          <w:b/>
          <w:bCs/>
        </w:rPr>
        <w:t>2-24</w:t>
      </w:r>
      <w:r w:rsidRPr="008F2BE1">
        <w:rPr>
          <w:b/>
          <w:bCs/>
          <w:spacing w:val="-8"/>
        </w:rPr>
        <w:t xml:space="preserve"> </w:t>
      </w:r>
      <w:r>
        <w:rPr>
          <w:b/>
          <w:bCs/>
          <w:spacing w:val="-1"/>
        </w:rPr>
        <w:t xml:space="preserve">Lombardia </w:t>
      </w:r>
      <w:r w:rsidRPr="008F2BE1">
        <w:rPr>
          <w:b/>
          <w:bCs/>
          <w:spacing w:val="-1"/>
        </w:rPr>
        <w:t>CIG</w:t>
      </w:r>
      <w:r w:rsidRPr="008F2BE1">
        <w:rPr>
          <w:b/>
          <w:bCs/>
          <w:spacing w:val="-9"/>
        </w:rPr>
        <w:t xml:space="preserve"> </w:t>
      </w:r>
      <w:r w:rsidR="00842E68" w:rsidRPr="000666D2">
        <w:rPr>
          <w:b/>
        </w:rPr>
        <w:t>9270923FAB</w:t>
      </w:r>
    </w:p>
    <w:p w14:paraId="6611A751" w14:textId="77777777" w:rsidR="00444CCA" w:rsidRPr="00444CCA" w:rsidRDefault="00444CCA" w:rsidP="00444CCA">
      <w:pPr>
        <w:kinsoku w:val="0"/>
        <w:overflowPunct w:val="0"/>
        <w:ind w:right="-1"/>
        <w:jc w:val="both"/>
        <w:rPr>
          <w:sz w:val="19"/>
          <w:szCs w:val="19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2"/>
        <w:gridCol w:w="6328"/>
        <w:gridCol w:w="2848"/>
      </w:tblGrid>
      <w:tr w:rsidR="00BE4459" w14:paraId="1EF3D1A8" w14:textId="77777777" w:rsidTr="00E6642D">
        <w:trPr>
          <w:trHeight w:hRule="exact" w:val="216"/>
        </w:trPr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74084" w14:textId="77777777" w:rsidR="00BE4459" w:rsidRDefault="00BE4459" w:rsidP="00AC7EED">
            <w:pPr>
              <w:pStyle w:val="TableParagraph"/>
              <w:kinsoku w:val="0"/>
              <w:overflowPunct w:val="0"/>
              <w:spacing w:line="204" w:lineRule="exact"/>
              <w:ind w:right="-1"/>
              <w:jc w:val="both"/>
            </w:pPr>
            <w:r>
              <w:rPr>
                <w:b/>
                <w:bCs/>
                <w:spacing w:val="-1"/>
                <w:sz w:val="18"/>
                <w:szCs w:val="18"/>
              </w:rPr>
              <w:t>n.</w:t>
            </w:r>
          </w:p>
        </w:tc>
        <w:tc>
          <w:tcPr>
            <w:tcW w:w="3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7ECF9" w14:textId="77777777" w:rsidR="00BE4459" w:rsidRDefault="00BE4459" w:rsidP="00AC7EED">
            <w:pPr>
              <w:pStyle w:val="TableParagraph"/>
              <w:kinsoku w:val="0"/>
              <w:overflowPunct w:val="0"/>
              <w:spacing w:line="204" w:lineRule="exact"/>
              <w:ind w:right="-1"/>
              <w:jc w:val="both"/>
            </w:pPr>
            <w:r>
              <w:rPr>
                <w:b/>
                <w:bCs/>
                <w:spacing w:val="-1"/>
                <w:sz w:val="18"/>
                <w:szCs w:val="18"/>
              </w:rPr>
              <w:t>OPERATORE</w:t>
            </w:r>
            <w:r>
              <w:rPr>
                <w:b/>
                <w:bCs/>
                <w:spacing w:val="-24"/>
                <w:sz w:val="18"/>
                <w:szCs w:val="18"/>
              </w:rPr>
              <w:t xml:space="preserve"> </w:t>
            </w:r>
            <w:r>
              <w:rPr>
                <w:b/>
                <w:bCs/>
                <w:spacing w:val="-1"/>
                <w:sz w:val="18"/>
                <w:szCs w:val="18"/>
              </w:rPr>
              <w:t>ECONOMICO</w:t>
            </w:r>
          </w:p>
        </w:tc>
        <w:tc>
          <w:tcPr>
            <w:tcW w:w="1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AB8E3" w14:textId="399CDAFE" w:rsidR="00BE4459" w:rsidRDefault="00BE4459" w:rsidP="009C1FFC">
            <w:pPr>
              <w:pStyle w:val="TableParagraph"/>
              <w:kinsoku w:val="0"/>
              <w:overflowPunct w:val="0"/>
              <w:spacing w:before="8"/>
              <w:ind w:right="-1"/>
            </w:pPr>
            <w:r>
              <w:rPr>
                <w:b/>
                <w:bCs/>
                <w:spacing w:val="-1"/>
                <w:sz w:val="16"/>
                <w:szCs w:val="16"/>
              </w:rPr>
              <w:t>DATA</w:t>
            </w:r>
            <w:r>
              <w:rPr>
                <w:b/>
                <w:bCs/>
                <w:sz w:val="16"/>
                <w:szCs w:val="16"/>
              </w:rPr>
              <w:t xml:space="preserve"> ED </w:t>
            </w:r>
            <w:r>
              <w:rPr>
                <w:b/>
                <w:bCs/>
                <w:spacing w:val="-1"/>
                <w:sz w:val="16"/>
                <w:szCs w:val="16"/>
              </w:rPr>
              <w:t>ORARIO</w:t>
            </w:r>
          </w:p>
        </w:tc>
      </w:tr>
      <w:tr w:rsidR="009C1FFC" w:rsidRPr="008F2BE1" w14:paraId="27B89810" w14:textId="77777777" w:rsidTr="00C22A54">
        <w:trPr>
          <w:trHeight w:hRule="exact" w:val="450"/>
        </w:trPr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BED0CF" w14:textId="77777777" w:rsidR="009C1FFC" w:rsidRPr="008F2BE1" w:rsidRDefault="009C1FFC" w:rsidP="009C1FFC">
            <w:pPr>
              <w:pStyle w:val="TableParagraph"/>
              <w:kinsoku w:val="0"/>
              <w:overflowPunct w:val="0"/>
              <w:spacing w:before="1" w:line="206" w:lineRule="exact"/>
              <w:ind w:right="-1"/>
              <w:jc w:val="both"/>
            </w:pPr>
            <w:r w:rsidRPr="008F2BE1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D4035" w14:textId="403CD3E1" w:rsidR="009C1FFC" w:rsidRPr="007432B3" w:rsidRDefault="009C1FFC" w:rsidP="009C1FFC">
            <w:pPr>
              <w:pStyle w:val="TableParagraph"/>
              <w:kinsoku w:val="0"/>
              <w:overflowPunct w:val="0"/>
              <w:spacing w:line="201" w:lineRule="exact"/>
              <w:ind w:right="-1"/>
              <w:jc w:val="both"/>
            </w:pPr>
            <w:r w:rsidRPr="007432B3">
              <w:t>ARTURO BERSELLI &amp; C. S.p.A.</w:t>
            </w:r>
          </w:p>
        </w:tc>
        <w:tc>
          <w:tcPr>
            <w:tcW w:w="1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751521" w14:textId="735D1C20" w:rsidR="009C1FFC" w:rsidRPr="008F2BE1" w:rsidRDefault="009C1FFC" w:rsidP="00C22A54">
            <w:pPr>
              <w:pStyle w:val="TableParagraph"/>
              <w:kinsoku w:val="0"/>
              <w:overflowPunct w:val="0"/>
              <w:spacing w:line="201" w:lineRule="exact"/>
              <w:ind w:right="-1"/>
            </w:pPr>
            <w:r>
              <w:rPr>
                <w:sz w:val="22"/>
                <w:szCs w:val="22"/>
              </w:rPr>
              <w:t xml:space="preserve">18/07/2022 – </w:t>
            </w:r>
            <w:r w:rsidR="00A1443C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9:12:34</w:t>
            </w:r>
          </w:p>
        </w:tc>
      </w:tr>
      <w:tr w:rsidR="009C1FFC" w:rsidRPr="008F2BE1" w14:paraId="1F3CF62B" w14:textId="77777777" w:rsidTr="00C22A54">
        <w:trPr>
          <w:trHeight w:hRule="exact" w:val="418"/>
        </w:trPr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E6810" w14:textId="2A0A8CD0" w:rsidR="009C1FFC" w:rsidRPr="008F2BE1" w:rsidRDefault="009C1FFC" w:rsidP="009C1FFC">
            <w:pPr>
              <w:pStyle w:val="TableParagraph"/>
              <w:kinsoku w:val="0"/>
              <w:overflowPunct w:val="0"/>
              <w:spacing w:line="206" w:lineRule="exact"/>
              <w:ind w:right="-1"/>
              <w:jc w:val="both"/>
            </w:pPr>
            <w:r w:rsidRPr="008F2BE1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89C0E3" w14:textId="3D18CE6F" w:rsidR="009C1FFC" w:rsidRPr="007432B3" w:rsidRDefault="009C1FFC" w:rsidP="009C1FFC">
            <w:pPr>
              <w:ind w:right="-1"/>
              <w:jc w:val="both"/>
              <w:rPr>
                <w:sz w:val="24"/>
              </w:rPr>
            </w:pPr>
            <w:r w:rsidRPr="000666D2">
              <w:rPr>
                <w:shd w:val="clear" w:color="auto" w:fill="FFFFFF"/>
              </w:rPr>
              <w:t>DUSSMANN SERVICE S.</w:t>
            </w:r>
            <w:r>
              <w:rPr>
                <w:shd w:val="clear" w:color="auto" w:fill="FFFFFF"/>
              </w:rPr>
              <w:t>r.l</w:t>
            </w:r>
            <w:r w:rsidRPr="000666D2">
              <w:rPr>
                <w:shd w:val="clear" w:color="auto" w:fill="FFFFFF"/>
              </w:rPr>
              <w:t>.</w:t>
            </w:r>
          </w:p>
        </w:tc>
        <w:tc>
          <w:tcPr>
            <w:tcW w:w="1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3A27A" w14:textId="7553C71D" w:rsidR="009C1FFC" w:rsidRPr="008F2BE1" w:rsidRDefault="009C1FFC" w:rsidP="00C22A54">
            <w:pPr>
              <w:pStyle w:val="TableParagraph"/>
              <w:kinsoku w:val="0"/>
              <w:overflowPunct w:val="0"/>
              <w:spacing w:line="201" w:lineRule="exact"/>
              <w:ind w:right="-1"/>
            </w:pPr>
            <w:r>
              <w:rPr>
                <w:sz w:val="22"/>
                <w:szCs w:val="22"/>
              </w:rPr>
              <w:t>15/07/2022 – 17:47:02</w:t>
            </w:r>
          </w:p>
        </w:tc>
      </w:tr>
      <w:tr w:rsidR="00C22A54" w:rsidRPr="008F2BE1" w14:paraId="55EB2DCD" w14:textId="77777777" w:rsidTr="00C22A54">
        <w:trPr>
          <w:trHeight w:hRule="exact" w:val="418"/>
        </w:trPr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3ED65" w14:textId="21E73C3F" w:rsidR="00C22A54" w:rsidRPr="008F2BE1" w:rsidRDefault="00C22A54" w:rsidP="00C22A54">
            <w:pPr>
              <w:pStyle w:val="TableParagraph"/>
              <w:kinsoku w:val="0"/>
              <w:overflowPunct w:val="0"/>
              <w:spacing w:line="206" w:lineRule="exact"/>
              <w:ind w:right="-1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7114A" w14:textId="15BAAAF6" w:rsidR="00C22A54" w:rsidRPr="007432B3" w:rsidRDefault="00C22A54" w:rsidP="00C22A54">
            <w:pPr>
              <w:ind w:right="-1"/>
              <w:jc w:val="both"/>
              <w:rPr>
                <w:sz w:val="24"/>
              </w:rPr>
            </w:pPr>
            <w:r w:rsidRPr="000666D2">
              <w:t>LADISA S</w:t>
            </w:r>
            <w:r>
              <w:t>.r.l.</w:t>
            </w:r>
          </w:p>
        </w:tc>
        <w:tc>
          <w:tcPr>
            <w:tcW w:w="1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F213F" w14:textId="7F9C153A" w:rsidR="00C22A54" w:rsidRPr="008F2BE1" w:rsidRDefault="00C22A54" w:rsidP="00C22A54">
            <w:pPr>
              <w:pStyle w:val="TableParagraph"/>
              <w:kinsoku w:val="0"/>
              <w:overflowPunct w:val="0"/>
              <w:spacing w:line="201" w:lineRule="exact"/>
              <w:ind w:right="-1"/>
            </w:pPr>
            <w:r>
              <w:rPr>
                <w:sz w:val="22"/>
                <w:szCs w:val="22"/>
                <w:shd w:val="clear" w:color="auto" w:fill="FFFFFF"/>
              </w:rPr>
              <w:t>18/07/2022 – 10:20:57</w:t>
            </w:r>
          </w:p>
        </w:tc>
      </w:tr>
      <w:tr w:rsidR="00C22A54" w:rsidRPr="008F2BE1" w14:paraId="0042F801" w14:textId="77777777" w:rsidTr="00C22A54">
        <w:trPr>
          <w:trHeight w:hRule="exact" w:val="418"/>
        </w:trPr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A73F7" w14:textId="18EE0E02" w:rsidR="00C22A54" w:rsidRDefault="00C22A54" w:rsidP="00C22A54">
            <w:pPr>
              <w:pStyle w:val="TableParagraph"/>
              <w:kinsoku w:val="0"/>
              <w:overflowPunct w:val="0"/>
              <w:spacing w:line="206" w:lineRule="exact"/>
              <w:ind w:right="-1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33A5B" w14:textId="0DCEDC85" w:rsidR="00C22A54" w:rsidRPr="007432B3" w:rsidRDefault="00C22A54" w:rsidP="00C22A54">
            <w:pPr>
              <w:ind w:right="-1"/>
              <w:jc w:val="both"/>
              <w:rPr>
                <w:sz w:val="24"/>
              </w:rPr>
            </w:pPr>
            <w:r w:rsidRPr="00882D22">
              <w:rPr>
                <w:szCs w:val="22"/>
                <w:shd w:val="clear" w:color="auto" w:fill="FFFFFF"/>
              </w:rPr>
              <w:t>REM S.r.l.</w:t>
            </w:r>
          </w:p>
        </w:tc>
        <w:tc>
          <w:tcPr>
            <w:tcW w:w="1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26E02" w14:textId="44E212D4" w:rsidR="00C22A54" w:rsidRPr="008F2BE1" w:rsidRDefault="00C22A54" w:rsidP="00C22A54">
            <w:pPr>
              <w:pStyle w:val="TableParagraph"/>
              <w:kinsoku w:val="0"/>
              <w:overflowPunct w:val="0"/>
              <w:spacing w:line="201" w:lineRule="exact"/>
              <w:ind w:right="-1"/>
            </w:pPr>
            <w:r>
              <w:rPr>
                <w:sz w:val="22"/>
                <w:szCs w:val="22"/>
                <w:shd w:val="clear" w:color="auto" w:fill="FFFFFF"/>
              </w:rPr>
              <w:t>16/07/2022 – 11:47:57</w:t>
            </w:r>
          </w:p>
        </w:tc>
      </w:tr>
      <w:tr w:rsidR="00C22A54" w:rsidRPr="008F2BE1" w14:paraId="5B428B6B" w14:textId="77777777" w:rsidTr="00C22A54">
        <w:trPr>
          <w:trHeight w:hRule="exact" w:val="418"/>
        </w:trPr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997DF5" w14:textId="05AAEC2F" w:rsidR="00C22A54" w:rsidRDefault="00C22A54" w:rsidP="00C22A54">
            <w:pPr>
              <w:pStyle w:val="TableParagraph"/>
              <w:kinsoku w:val="0"/>
              <w:overflowPunct w:val="0"/>
              <w:spacing w:line="206" w:lineRule="exact"/>
              <w:ind w:right="-1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F3451" w14:textId="03E99DA4" w:rsidR="00C22A54" w:rsidRPr="007432B3" w:rsidRDefault="00C22A54" w:rsidP="00C22A54">
            <w:pPr>
              <w:ind w:right="-1"/>
              <w:jc w:val="both"/>
              <w:rPr>
                <w:sz w:val="24"/>
              </w:rPr>
            </w:pPr>
            <w:r w:rsidRPr="00882D22">
              <w:rPr>
                <w:szCs w:val="22"/>
                <w:shd w:val="clear" w:color="auto" w:fill="FFFFFF"/>
              </w:rPr>
              <w:t>SIRIO S.r.l.</w:t>
            </w:r>
          </w:p>
        </w:tc>
        <w:tc>
          <w:tcPr>
            <w:tcW w:w="1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66B536" w14:textId="25702A87" w:rsidR="00C22A54" w:rsidRPr="008F2BE1" w:rsidRDefault="00C22A54" w:rsidP="00C22A54">
            <w:pPr>
              <w:pStyle w:val="TableParagraph"/>
              <w:kinsoku w:val="0"/>
              <w:overflowPunct w:val="0"/>
              <w:spacing w:line="201" w:lineRule="exact"/>
              <w:ind w:right="-1"/>
            </w:pPr>
            <w:r>
              <w:rPr>
                <w:sz w:val="22"/>
                <w:szCs w:val="22"/>
                <w:shd w:val="clear" w:color="auto" w:fill="FFFFFF"/>
              </w:rPr>
              <w:t>18/07/2022 – 11:08:34</w:t>
            </w:r>
          </w:p>
        </w:tc>
      </w:tr>
    </w:tbl>
    <w:p w14:paraId="6F71BA6D" w14:textId="09DE2B5F" w:rsidR="008D115C" w:rsidRDefault="008D115C" w:rsidP="00AC7EED">
      <w:pPr>
        <w:kinsoku w:val="0"/>
        <w:overflowPunct w:val="0"/>
        <w:spacing w:before="120"/>
        <w:ind w:right="-1"/>
        <w:jc w:val="both"/>
        <w:rPr>
          <w:b/>
          <w:bCs/>
          <w:spacing w:val="-1"/>
        </w:rPr>
      </w:pPr>
    </w:p>
    <w:p w14:paraId="0040C92C" w14:textId="63FE438A" w:rsidR="00122902" w:rsidRDefault="00122902" w:rsidP="00AC7EED">
      <w:pPr>
        <w:kinsoku w:val="0"/>
        <w:overflowPunct w:val="0"/>
        <w:spacing w:before="120"/>
        <w:ind w:right="-1"/>
        <w:jc w:val="both"/>
        <w:rPr>
          <w:b/>
        </w:rPr>
      </w:pPr>
      <w:r w:rsidRPr="00B80F54">
        <w:rPr>
          <w:b/>
          <w:bCs/>
          <w:spacing w:val="-1"/>
        </w:rPr>
        <w:t>Lotto</w:t>
      </w:r>
      <w:r w:rsidRPr="00B80F54">
        <w:rPr>
          <w:b/>
          <w:bCs/>
          <w:spacing w:val="-9"/>
        </w:rPr>
        <w:t xml:space="preserve"> </w:t>
      </w:r>
      <w:r w:rsidRPr="00B80F54">
        <w:rPr>
          <w:b/>
          <w:bCs/>
        </w:rPr>
        <w:t>n</w:t>
      </w:r>
      <w:r w:rsidRPr="00B80F54">
        <w:rPr>
          <w:b/>
          <w:bCs/>
          <w:spacing w:val="-8"/>
        </w:rPr>
        <w:t xml:space="preserve">° </w:t>
      </w:r>
      <w:r w:rsidRPr="00B80F54">
        <w:rPr>
          <w:b/>
          <w:bCs/>
        </w:rPr>
        <w:t>3-25</w:t>
      </w:r>
      <w:r w:rsidRPr="00B80F54">
        <w:rPr>
          <w:b/>
          <w:bCs/>
          <w:spacing w:val="-8"/>
        </w:rPr>
        <w:t xml:space="preserve"> </w:t>
      </w:r>
      <w:r w:rsidRPr="00B80F54">
        <w:rPr>
          <w:b/>
          <w:bCs/>
          <w:spacing w:val="-1"/>
        </w:rPr>
        <w:t>Lombardia CIG</w:t>
      </w:r>
      <w:r w:rsidRPr="00B80F54">
        <w:rPr>
          <w:b/>
          <w:bCs/>
          <w:spacing w:val="-9"/>
        </w:rPr>
        <w:t xml:space="preserve"> </w:t>
      </w:r>
      <w:r w:rsidR="00842E68" w:rsidRPr="000666D2">
        <w:rPr>
          <w:b/>
        </w:rPr>
        <w:t>9270931648</w:t>
      </w:r>
    </w:p>
    <w:p w14:paraId="2C71E5A4" w14:textId="77777777" w:rsidR="00444CCA" w:rsidRDefault="00444CCA" w:rsidP="00444CCA">
      <w:pPr>
        <w:kinsoku w:val="0"/>
        <w:overflowPunct w:val="0"/>
        <w:ind w:right="-1"/>
        <w:jc w:val="both"/>
        <w:rPr>
          <w:sz w:val="19"/>
          <w:szCs w:val="19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8"/>
        <w:gridCol w:w="4768"/>
        <w:gridCol w:w="1662"/>
        <w:gridCol w:w="2800"/>
      </w:tblGrid>
      <w:tr w:rsidR="00122902" w14:paraId="62662899" w14:textId="77777777" w:rsidTr="00C22A54">
        <w:trPr>
          <w:trHeight w:hRule="exact" w:val="216"/>
        </w:trPr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2466B" w14:textId="77777777" w:rsidR="00122902" w:rsidRDefault="00122902" w:rsidP="00AC7EED">
            <w:pPr>
              <w:pStyle w:val="TableParagraph"/>
              <w:kinsoku w:val="0"/>
              <w:overflowPunct w:val="0"/>
              <w:spacing w:line="204" w:lineRule="exact"/>
              <w:ind w:right="-1"/>
              <w:jc w:val="both"/>
            </w:pPr>
            <w:r>
              <w:rPr>
                <w:b/>
                <w:bCs/>
                <w:spacing w:val="-1"/>
                <w:sz w:val="18"/>
                <w:szCs w:val="18"/>
              </w:rPr>
              <w:t>n.</w:t>
            </w:r>
          </w:p>
        </w:tc>
        <w:tc>
          <w:tcPr>
            <w:tcW w:w="2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259BCAA" w14:textId="77777777" w:rsidR="007432B3" w:rsidRPr="00BE4459" w:rsidRDefault="007432B3" w:rsidP="00AC7EED">
            <w:pPr>
              <w:ind w:right="-1"/>
              <w:jc w:val="both"/>
              <w:rPr>
                <w:b/>
                <w:sz w:val="18"/>
                <w:szCs w:val="18"/>
              </w:rPr>
            </w:pPr>
            <w:r w:rsidRPr="00BE4459">
              <w:rPr>
                <w:b/>
                <w:sz w:val="18"/>
                <w:szCs w:val="18"/>
              </w:rPr>
              <w:t>OPERATORE ECONOMICO</w:t>
            </w:r>
          </w:p>
          <w:p w14:paraId="4B0461DF" w14:textId="77777777" w:rsidR="00122902" w:rsidRDefault="00122902" w:rsidP="00AC7EED">
            <w:pPr>
              <w:ind w:right="-1"/>
              <w:jc w:val="both"/>
            </w:pPr>
          </w:p>
        </w:tc>
        <w:tc>
          <w:tcPr>
            <w:tcW w:w="863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22B7890" w14:textId="199754B9" w:rsidR="00122902" w:rsidRDefault="00122902" w:rsidP="00AC7EED">
            <w:pPr>
              <w:pStyle w:val="TableParagraph"/>
              <w:kinsoku w:val="0"/>
              <w:overflowPunct w:val="0"/>
              <w:spacing w:line="204" w:lineRule="exact"/>
              <w:ind w:right="-1" w:hanging="4678"/>
              <w:jc w:val="both"/>
            </w:pPr>
            <w:r>
              <w:rPr>
                <w:b/>
                <w:bCs/>
                <w:spacing w:val="-1"/>
                <w:sz w:val="18"/>
                <w:szCs w:val="18"/>
              </w:rPr>
              <w:t>OPERATORE</w:t>
            </w:r>
            <w:r>
              <w:rPr>
                <w:b/>
                <w:bCs/>
                <w:spacing w:val="-24"/>
                <w:sz w:val="18"/>
                <w:szCs w:val="18"/>
              </w:rPr>
              <w:t xml:space="preserve"> </w:t>
            </w:r>
            <w:r>
              <w:rPr>
                <w:b/>
                <w:bCs/>
                <w:spacing w:val="-1"/>
                <w:sz w:val="18"/>
                <w:szCs w:val="18"/>
              </w:rPr>
              <w:t>ECONOMICO</w:t>
            </w:r>
            <w:r w:rsidR="007432B3">
              <w:rPr>
                <w:b/>
                <w:bCs/>
                <w:spacing w:val="-1"/>
                <w:sz w:val="18"/>
                <w:szCs w:val="18"/>
              </w:rPr>
              <w:t>OPER</w:t>
            </w:r>
          </w:p>
        </w:tc>
        <w:tc>
          <w:tcPr>
            <w:tcW w:w="1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CE9E7" w14:textId="14914292" w:rsidR="00122902" w:rsidRDefault="00122902" w:rsidP="009C1FFC">
            <w:pPr>
              <w:pStyle w:val="TableParagraph"/>
              <w:kinsoku w:val="0"/>
              <w:overflowPunct w:val="0"/>
              <w:spacing w:before="8"/>
              <w:ind w:right="-1"/>
            </w:pPr>
            <w:r>
              <w:rPr>
                <w:b/>
                <w:bCs/>
                <w:spacing w:val="-1"/>
                <w:sz w:val="16"/>
                <w:szCs w:val="16"/>
              </w:rPr>
              <w:t>DATA</w:t>
            </w:r>
            <w:r>
              <w:rPr>
                <w:b/>
                <w:bCs/>
                <w:sz w:val="16"/>
                <w:szCs w:val="16"/>
              </w:rPr>
              <w:t xml:space="preserve"> ED </w:t>
            </w:r>
            <w:r>
              <w:rPr>
                <w:b/>
                <w:bCs/>
                <w:spacing w:val="-1"/>
                <w:sz w:val="16"/>
                <w:szCs w:val="16"/>
              </w:rPr>
              <w:t>ORARIO</w:t>
            </w:r>
            <w:r>
              <w:rPr>
                <w:b/>
                <w:bCs/>
                <w:spacing w:val="-2"/>
                <w:sz w:val="16"/>
                <w:szCs w:val="16"/>
              </w:rPr>
              <w:t xml:space="preserve"> </w:t>
            </w:r>
          </w:p>
        </w:tc>
      </w:tr>
      <w:tr w:rsidR="00C22A54" w:rsidRPr="00B80F54" w14:paraId="404CF1A2" w14:textId="77777777" w:rsidTr="00C22A54">
        <w:trPr>
          <w:trHeight w:hRule="exact" w:val="450"/>
        </w:trPr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052B9" w14:textId="77777777" w:rsidR="00C22A54" w:rsidRPr="00B80F54" w:rsidRDefault="00C22A54" w:rsidP="00C22A54">
            <w:pPr>
              <w:pStyle w:val="TableParagraph"/>
              <w:kinsoku w:val="0"/>
              <w:overflowPunct w:val="0"/>
              <w:spacing w:before="1" w:line="206" w:lineRule="exact"/>
              <w:ind w:right="-1"/>
              <w:jc w:val="both"/>
            </w:pPr>
            <w:r w:rsidRPr="00B80F54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3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22E37" w14:textId="63EAE3E4" w:rsidR="00C22A54" w:rsidRPr="007432B3" w:rsidRDefault="00C22A54" w:rsidP="00C22A54">
            <w:pPr>
              <w:pStyle w:val="TableParagraph"/>
              <w:kinsoku w:val="0"/>
              <w:overflowPunct w:val="0"/>
              <w:spacing w:line="201" w:lineRule="exact"/>
              <w:ind w:right="-1"/>
              <w:jc w:val="both"/>
            </w:pPr>
            <w:r w:rsidRPr="000666D2">
              <w:t>LADISA S</w:t>
            </w:r>
            <w:r>
              <w:t>.r.l.</w:t>
            </w:r>
          </w:p>
        </w:tc>
        <w:tc>
          <w:tcPr>
            <w:tcW w:w="1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3D7DD" w14:textId="0F4AB96E" w:rsidR="00C22A54" w:rsidRPr="00B80F54" w:rsidRDefault="00C22A54" w:rsidP="00C22A54">
            <w:pPr>
              <w:pStyle w:val="TableParagraph"/>
              <w:kinsoku w:val="0"/>
              <w:overflowPunct w:val="0"/>
              <w:spacing w:line="201" w:lineRule="exact"/>
              <w:ind w:right="-1"/>
            </w:pPr>
            <w:r>
              <w:rPr>
                <w:sz w:val="22"/>
                <w:szCs w:val="22"/>
                <w:shd w:val="clear" w:color="auto" w:fill="FFFFFF"/>
              </w:rPr>
              <w:t>18/07/2022 – 10:20:57</w:t>
            </w:r>
          </w:p>
        </w:tc>
      </w:tr>
      <w:tr w:rsidR="00C22A54" w14:paraId="08CAC569" w14:textId="77777777" w:rsidTr="00C22A54">
        <w:trPr>
          <w:trHeight w:hRule="exact" w:val="510"/>
        </w:trPr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E9E1B" w14:textId="77777777" w:rsidR="00C22A54" w:rsidRPr="00B80F54" w:rsidRDefault="00C22A54" w:rsidP="00C22A54">
            <w:pPr>
              <w:pStyle w:val="TableParagraph"/>
              <w:kinsoku w:val="0"/>
              <w:overflowPunct w:val="0"/>
              <w:spacing w:line="206" w:lineRule="exact"/>
              <w:ind w:right="-1"/>
              <w:jc w:val="both"/>
            </w:pPr>
            <w:r w:rsidRPr="00B80F54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3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BF9097" w14:textId="2D0326A0" w:rsidR="00C22A54" w:rsidRPr="007432B3" w:rsidRDefault="00C22A54" w:rsidP="00C22A54">
            <w:pPr>
              <w:ind w:right="-1"/>
              <w:jc w:val="both"/>
              <w:rPr>
                <w:sz w:val="24"/>
              </w:rPr>
            </w:pPr>
            <w:r w:rsidRPr="00882D22">
              <w:rPr>
                <w:szCs w:val="22"/>
                <w:shd w:val="clear" w:color="auto" w:fill="FFFFFF"/>
              </w:rPr>
              <w:t>REM S.r.l.</w:t>
            </w:r>
          </w:p>
        </w:tc>
        <w:tc>
          <w:tcPr>
            <w:tcW w:w="1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86155" w14:textId="21400716" w:rsidR="00C22A54" w:rsidRPr="00B80F54" w:rsidRDefault="00C22A54" w:rsidP="00C22A54">
            <w:pPr>
              <w:pStyle w:val="TableParagraph"/>
              <w:kinsoku w:val="0"/>
              <w:overflowPunct w:val="0"/>
              <w:spacing w:line="201" w:lineRule="exact"/>
              <w:ind w:right="-1"/>
            </w:pPr>
            <w:r>
              <w:rPr>
                <w:sz w:val="22"/>
                <w:szCs w:val="22"/>
                <w:shd w:val="clear" w:color="auto" w:fill="FFFFFF"/>
              </w:rPr>
              <w:t>16/07/2022 – 11:47:57</w:t>
            </w:r>
          </w:p>
        </w:tc>
      </w:tr>
      <w:tr w:rsidR="00C22A54" w14:paraId="0F612B39" w14:textId="77777777" w:rsidTr="00C22A54">
        <w:trPr>
          <w:trHeight w:hRule="exact" w:val="418"/>
        </w:trPr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040437" w14:textId="77777777" w:rsidR="00C22A54" w:rsidRPr="00B80F54" w:rsidRDefault="00C22A54" w:rsidP="00C22A54">
            <w:pPr>
              <w:pStyle w:val="TableParagraph"/>
              <w:kinsoku w:val="0"/>
              <w:overflowPunct w:val="0"/>
              <w:spacing w:line="206" w:lineRule="exact"/>
              <w:ind w:right="-1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3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434778" w14:textId="07040A17" w:rsidR="00C22A54" w:rsidRPr="007432B3" w:rsidRDefault="00C22A54" w:rsidP="00C22A54">
            <w:pPr>
              <w:ind w:right="-1"/>
              <w:jc w:val="both"/>
              <w:rPr>
                <w:sz w:val="24"/>
              </w:rPr>
            </w:pPr>
            <w:r w:rsidRPr="00882D22">
              <w:rPr>
                <w:szCs w:val="22"/>
              </w:rPr>
              <w:t>R.T.I. PETRAZZUOLO-CAMPANIA-KLASS</w:t>
            </w:r>
          </w:p>
        </w:tc>
        <w:tc>
          <w:tcPr>
            <w:tcW w:w="1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98071" w14:textId="6EDF2DED" w:rsidR="00C22A54" w:rsidRPr="00B80F54" w:rsidRDefault="00C22A54" w:rsidP="00C22A54">
            <w:pPr>
              <w:pStyle w:val="TableParagraph"/>
              <w:kinsoku w:val="0"/>
              <w:overflowPunct w:val="0"/>
              <w:spacing w:line="201" w:lineRule="exact"/>
              <w:ind w:right="-1"/>
              <w:rPr>
                <w:color w:val="333333"/>
                <w:sz w:val="16"/>
                <w:szCs w:val="16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15/07/2022 – 17:38:26</w:t>
            </w:r>
          </w:p>
        </w:tc>
      </w:tr>
      <w:tr w:rsidR="00C22A54" w14:paraId="612C91DE" w14:textId="77777777" w:rsidTr="00C22A54">
        <w:trPr>
          <w:trHeight w:hRule="exact" w:val="418"/>
        </w:trPr>
        <w:tc>
          <w:tcPr>
            <w:tcW w:w="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670E2" w14:textId="4F94246A" w:rsidR="00C22A54" w:rsidRDefault="00C22A54" w:rsidP="00C22A54">
            <w:pPr>
              <w:pStyle w:val="TableParagraph"/>
              <w:kinsoku w:val="0"/>
              <w:overflowPunct w:val="0"/>
              <w:spacing w:line="206" w:lineRule="exact"/>
              <w:ind w:right="-1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33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9AD38" w14:textId="388A9097" w:rsidR="00C22A54" w:rsidRPr="007432B3" w:rsidRDefault="00C22A54" w:rsidP="00C22A54">
            <w:pPr>
              <w:ind w:right="-1"/>
              <w:jc w:val="both"/>
              <w:rPr>
                <w:sz w:val="24"/>
              </w:rPr>
            </w:pPr>
            <w:r w:rsidRPr="00882D22">
              <w:rPr>
                <w:szCs w:val="22"/>
                <w:shd w:val="clear" w:color="auto" w:fill="FFFFFF"/>
              </w:rPr>
              <w:t>SAEP S.p.A.</w:t>
            </w:r>
          </w:p>
        </w:tc>
        <w:tc>
          <w:tcPr>
            <w:tcW w:w="14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7080C" w14:textId="226A15F7" w:rsidR="00C22A54" w:rsidRPr="00243DFE" w:rsidRDefault="00C22A54" w:rsidP="00C22A54">
            <w:pPr>
              <w:pStyle w:val="TableParagraph"/>
              <w:kinsoku w:val="0"/>
              <w:overflowPunct w:val="0"/>
              <w:spacing w:line="201" w:lineRule="exact"/>
              <w:ind w:right="-1"/>
              <w:rPr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16/07/2022 – 01:51:18</w:t>
            </w:r>
          </w:p>
        </w:tc>
      </w:tr>
    </w:tbl>
    <w:p w14:paraId="372645E9" w14:textId="3C3709EF" w:rsidR="008D115C" w:rsidRPr="000666D2" w:rsidRDefault="008D115C" w:rsidP="000666D2">
      <w:pPr>
        <w:kinsoku w:val="0"/>
        <w:overflowPunct w:val="0"/>
        <w:spacing w:before="120"/>
        <w:ind w:right="-1"/>
        <w:jc w:val="both"/>
        <w:rPr>
          <w:b/>
          <w:bCs/>
          <w:spacing w:val="-1"/>
        </w:rPr>
      </w:pPr>
    </w:p>
    <w:p w14:paraId="0C0B8896" w14:textId="32F4CE48" w:rsidR="00E6642D" w:rsidRDefault="00122902" w:rsidP="00E6642D">
      <w:pPr>
        <w:kinsoku w:val="0"/>
        <w:overflowPunct w:val="0"/>
        <w:spacing w:before="120"/>
        <w:ind w:right="-1"/>
        <w:jc w:val="both"/>
        <w:rPr>
          <w:b/>
        </w:rPr>
      </w:pPr>
      <w:r w:rsidRPr="00012B31">
        <w:rPr>
          <w:b/>
          <w:bCs/>
          <w:spacing w:val="-1"/>
        </w:rPr>
        <w:t>Lotto</w:t>
      </w:r>
      <w:r w:rsidRPr="00012B31">
        <w:rPr>
          <w:b/>
          <w:bCs/>
          <w:spacing w:val="-9"/>
        </w:rPr>
        <w:t xml:space="preserve"> </w:t>
      </w:r>
      <w:r w:rsidRPr="00012B31">
        <w:rPr>
          <w:b/>
          <w:bCs/>
        </w:rPr>
        <w:t>n</w:t>
      </w:r>
      <w:r w:rsidRPr="00012B31">
        <w:rPr>
          <w:b/>
          <w:bCs/>
          <w:spacing w:val="-8"/>
        </w:rPr>
        <w:t xml:space="preserve">° </w:t>
      </w:r>
      <w:r w:rsidRPr="00012B31">
        <w:rPr>
          <w:b/>
          <w:bCs/>
        </w:rPr>
        <w:t>4-26</w:t>
      </w:r>
      <w:r w:rsidRPr="00012B31">
        <w:rPr>
          <w:b/>
          <w:bCs/>
          <w:spacing w:val="-8"/>
        </w:rPr>
        <w:t xml:space="preserve"> </w:t>
      </w:r>
      <w:r w:rsidRPr="00012B31">
        <w:rPr>
          <w:b/>
          <w:bCs/>
          <w:spacing w:val="-1"/>
        </w:rPr>
        <w:t>Lombardia CIG</w:t>
      </w:r>
      <w:r w:rsidRPr="000666D2">
        <w:rPr>
          <w:b/>
          <w:bCs/>
          <w:spacing w:val="-9"/>
        </w:rPr>
        <w:t xml:space="preserve"> </w:t>
      </w:r>
      <w:r w:rsidR="00842E68" w:rsidRPr="000666D2">
        <w:rPr>
          <w:b/>
        </w:rPr>
        <w:t>9270940DB3</w:t>
      </w:r>
    </w:p>
    <w:p w14:paraId="749A5E1E" w14:textId="438C2764" w:rsidR="00444CCA" w:rsidRPr="00444CCA" w:rsidRDefault="00444CCA" w:rsidP="00444CCA">
      <w:pPr>
        <w:kinsoku w:val="0"/>
        <w:overflowPunct w:val="0"/>
        <w:ind w:right="-1"/>
        <w:jc w:val="both"/>
        <w:rPr>
          <w:sz w:val="19"/>
          <w:szCs w:val="19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2"/>
        <w:gridCol w:w="6324"/>
        <w:gridCol w:w="2852"/>
      </w:tblGrid>
      <w:tr w:rsidR="00BE4459" w:rsidRPr="00012B31" w14:paraId="4B8BC08A" w14:textId="77777777" w:rsidTr="00E6642D">
        <w:trPr>
          <w:trHeight w:hRule="exact" w:val="216"/>
        </w:trPr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729D9" w14:textId="77777777" w:rsidR="00BE4459" w:rsidRPr="00012B31" w:rsidRDefault="00BE4459" w:rsidP="00AC7EED">
            <w:pPr>
              <w:pStyle w:val="TableParagraph"/>
              <w:kinsoku w:val="0"/>
              <w:overflowPunct w:val="0"/>
              <w:spacing w:line="204" w:lineRule="exact"/>
              <w:ind w:right="-1"/>
              <w:jc w:val="both"/>
            </w:pPr>
            <w:r w:rsidRPr="00012B31">
              <w:rPr>
                <w:b/>
                <w:bCs/>
                <w:spacing w:val="-1"/>
                <w:sz w:val="18"/>
                <w:szCs w:val="18"/>
              </w:rPr>
              <w:t>n.</w:t>
            </w:r>
          </w:p>
        </w:tc>
        <w:tc>
          <w:tcPr>
            <w:tcW w:w="3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4726F" w14:textId="77777777" w:rsidR="00BE4459" w:rsidRPr="00BE4459" w:rsidRDefault="00BE4459" w:rsidP="00AC7EED">
            <w:pPr>
              <w:ind w:right="-1"/>
              <w:jc w:val="both"/>
              <w:rPr>
                <w:b/>
                <w:sz w:val="18"/>
                <w:szCs w:val="18"/>
              </w:rPr>
            </w:pPr>
            <w:r w:rsidRPr="00BE4459">
              <w:rPr>
                <w:b/>
                <w:sz w:val="18"/>
                <w:szCs w:val="18"/>
              </w:rPr>
              <w:t>OPERATORE ECONOMICO</w:t>
            </w:r>
          </w:p>
          <w:p w14:paraId="37A60C20" w14:textId="171A3D0A" w:rsidR="00BE4459" w:rsidRPr="00012B31" w:rsidRDefault="00BE4459" w:rsidP="00AC7EED">
            <w:pPr>
              <w:pStyle w:val="TableParagraph"/>
              <w:kinsoku w:val="0"/>
              <w:overflowPunct w:val="0"/>
              <w:spacing w:line="204" w:lineRule="exact"/>
              <w:ind w:right="-1"/>
              <w:jc w:val="both"/>
            </w:pPr>
            <w:r w:rsidRPr="00012B31">
              <w:rPr>
                <w:b/>
                <w:bCs/>
                <w:spacing w:val="-1"/>
                <w:sz w:val="18"/>
                <w:szCs w:val="18"/>
              </w:rPr>
              <w:t>OPERATORE</w:t>
            </w:r>
            <w:r w:rsidRPr="00012B31">
              <w:rPr>
                <w:b/>
                <w:bCs/>
                <w:spacing w:val="-24"/>
                <w:sz w:val="18"/>
                <w:szCs w:val="18"/>
              </w:rPr>
              <w:t xml:space="preserve"> </w:t>
            </w:r>
            <w:r w:rsidRPr="00012B31">
              <w:rPr>
                <w:b/>
                <w:bCs/>
                <w:spacing w:val="-1"/>
                <w:sz w:val="18"/>
                <w:szCs w:val="18"/>
              </w:rPr>
              <w:t>ECONOMICO</w:t>
            </w:r>
          </w:p>
        </w:tc>
        <w:tc>
          <w:tcPr>
            <w:tcW w:w="1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2C0369" w14:textId="23F57336" w:rsidR="00BE4459" w:rsidRPr="00012B31" w:rsidRDefault="00BE4459" w:rsidP="009C1FFC">
            <w:pPr>
              <w:pStyle w:val="TableParagraph"/>
              <w:kinsoku w:val="0"/>
              <w:overflowPunct w:val="0"/>
              <w:spacing w:before="8"/>
              <w:ind w:right="-1"/>
            </w:pPr>
            <w:r w:rsidRPr="00012B31">
              <w:rPr>
                <w:b/>
                <w:bCs/>
                <w:spacing w:val="-1"/>
                <w:sz w:val="16"/>
                <w:szCs w:val="16"/>
              </w:rPr>
              <w:t>DATA</w:t>
            </w:r>
            <w:r w:rsidRPr="00012B31">
              <w:rPr>
                <w:b/>
                <w:bCs/>
                <w:sz w:val="16"/>
                <w:szCs w:val="16"/>
              </w:rPr>
              <w:t xml:space="preserve"> ED </w:t>
            </w:r>
            <w:r w:rsidRPr="00012B31">
              <w:rPr>
                <w:b/>
                <w:bCs/>
                <w:spacing w:val="-1"/>
                <w:sz w:val="16"/>
                <w:szCs w:val="16"/>
              </w:rPr>
              <w:t>ORARIO</w:t>
            </w:r>
          </w:p>
        </w:tc>
      </w:tr>
      <w:tr w:rsidR="00C22A54" w:rsidRPr="00012B31" w14:paraId="7F717FBD" w14:textId="77777777" w:rsidTr="00C22A54">
        <w:trPr>
          <w:trHeight w:hRule="exact" w:val="450"/>
        </w:trPr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664F77" w14:textId="77777777" w:rsidR="00C22A54" w:rsidRPr="00012B31" w:rsidRDefault="00C22A54" w:rsidP="00C22A54">
            <w:pPr>
              <w:pStyle w:val="TableParagraph"/>
              <w:kinsoku w:val="0"/>
              <w:overflowPunct w:val="0"/>
              <w:spacing w:before="1" w:line="206" w:lineRule="exact"/>
              <w:ind w:right="-1"/>
            </w:pPr>
            <w:r w:rsidRPr="00012B31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36033" w14:textId="03700E92" w:rsidR="00C22A54" w:rsidRPr="007432B3" w:rsidRDefault="00C22A54" w:rsidP="00C22A54">
            <w:pPr>
              <w:pStyle w:val="TableParagraph"/>
              <w:kinsoku w:val="0"/>
              <w:overflowPunct w:val="0"/>
              <w:spacing w:line="201" w:lineRule="exact"/>
              <w:ind w:right="-1"/>
            </w:pPr>
            <w:r w:rsidRPr="000666D2">
              <w:t>LADISA S</w:t>
            </w:r>
            <w:r>
              <w:t>.r.l.</w:t>
            </w:r>
          </w:p>
        </w:tc>
        <w:tc>
          <w:tcPr>
            <w:tcW w:w="1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8E4172" w14:textId="4CB4CA4C" w:rsidR="00C22A54" w:rsidRPr="00012B31" w:rsidRDefault="00C22A54" w:rsidP="00C22A54">
            <w:pPr>
              <w:pStyle w:val="TableParagraph"/>
              <w:kinsoku w:val="0"/>
              <w:overflowPunct w:val="0"/>
              <w:spacing w:line="201" w:lineRule="exact"/>
              <w:ind w:right="-1"/>
            </w:pPr>
            <w:r>
              <w:rPr>
                <w:sz w:val="22"/>
                <w:szCs w:val="22"/>
                <w:shd w:val="clear" w:color="auto" w:fill="FFFFFF"/>
              </w:rPr>
              <w:t>18/07/2022 – 10:20:57</w:t>
            </w:r>
          </w:p>
        </w:tc>
      </w:tr>
      <w:tr w:rsidR="00C22A54" w:rsidRPr="00012B31" w14:paraId="3335327D" w14:textId="77777777" w:rsidTr="00C22A54">
        <w:trPr>
          <w:trHeight w:hRule="exact" w:val="418"/>
        </w:trPr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3E60E2" w14:textId="77777777" w:rsidR="00C22A54" w:rsidRPr="00012B31" w:rsidRDefault="00C22A54" w:rsidP="00C22A54">
            <w:pPr>
              <w:pStyle w:val="TableParagraph"/>
              <w:kinsoku w:val="0"/>
              <w:overflowPunct w:val="0"/>
              <w:spacing w:line="206" w:lineRule="exact"/>
              <w:ind w:right="-1"/>
            </w:pPr>
            <w:r w:rsidRPr="00012B31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54EE2" w14:textId="0125699E" w:rsidR="00C22A54" w:rsidRPr="007432B3" w:rsidRDefault="00C22A54" w:rsidP="00C22A54">
            <w:pPr>
              <w:ind w:right="-1"/>
              <w:rPr>
                <w:sz w:val="24"/>
              </w:rPr>
            </w:pPr>
            <w:r w:rsidRPr="00882D22">
              <w:rPr>
                <w:szCs w:val="22"/>
              </w:rPr>
              <w:t>R.T.I. PETRAZZUOLO-CAMPANIA-KLASS</w:t>
            </w:r>
          </w:p>
        </w:tc>
        <w:tc>
          <w:tcPr>
            <w:tcW w:w="1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B082B" w14:textId="5E6668E8" w:rsidR="00C22A54" w:rsidRPr="00012B31" w:rsidRDefault="00C22A54" w:rsidP="00C22A54">
            <w:pPr>
              <w:pStyle w:val="TableParagraph"/>
              <w:kinsoku w:val="0"/>
              <w:overflowPunct w:val="0"/>
              <w:spacing w:line="201" w:lineRule="exact"/>
              <w:ind w:right="-1"/>
            </w:pPr>
            <w:r>
              <w:rPr>
                <w:sz w:val="22"/>
                <w:szCs w:val="22"/>
                <w:shd w:val="clear" w:color="auto" w:fill="FFFFFF"/>
              </w:rPr>
              <w:t>15/07/2022 – 17:38:26</w:t>
            </w:r>
          </w:p>
        </w:tc>
      </w:tr>
      <w:tr w:rsidR="00C22A54" w:rsidRPr="00012B31" w14:paraId="1A6CBB56" w14:textId="77777777" w:rsidTr="00C22A54">
        <w:trPr>
          <w:trHeight w:hRule="exact" w:val="450"/>
        </w:trPr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0EB1F1" w14:textId="37A04639" w:rsidR="00C22A54" w:rsidRPr="00012B31" w:rsidRDefault="00C22A54" w:rsidP="00C22A54">
            <w:pPr>
              <w:pStyle w:val="TableParagraph"/>
              <w:kinsoku w:val="0"/>
              <w:overflowPunct w:val="0"/>
              <w:spacing w:before="1" w:line="206" w:lineRule="exact"/>
              <w:ind w:right="-1"/>
            </w:pPr>
            <w:r w:rsidRPr="00012B31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2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D5A45" w14:textId="6BC876EF" w:rsidR="00C22A54" w:rsidRPr="007432B3" w:rsidRDefault="00C22A54" w:rsidP="00C22A54">
            <w:pPr>
              <w:pStyle w:val="TableParagraph"/>
              <w:kinsoku w:val="0"/>
              <w:overflowPunct w:val="0"/>
              <w:spacing w:line="201" w:lineRule="exact"/>
              <w:ind w:right="-1"/>
            </w:pPr>
            <w:r w:rsidRPr="00882D22">
              <w:rPr>
                <w:sz w:val="22"/>
                <w:szCs w:val="22"/>
                <w:shd w:val="clear" w:color="auto" w:fill="FFFFFF"/>
              </w:rPr>
              <w:t>SAEP S.p.A.</w:t>
            </w:r>
          </w:p>
        </w:tc>
        <w:tc>
          <w:tcPr>
            <w:tcW w:w="1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CDC50" w14:textId="54B2E88D" w:rsidR="00C22A54" w:rsidRPr="00012B31" w:rsidRDefault="00C22A54" w:rsidP="00C22A54">
            <w:pPr>
              <w:pStyle w:val="TableParagraph"/>
              <w:kinsoku w:val="0"/>
              <w:overflowPunct w:val="0"/>
              <w:spacing w:line="201" w:lineRule="exact"/>
              <w:ind w:right="-1"/>
            </w:pPr>
            <w:r>
              <w:rPr>
                <w:sz w:val="22"/>
                <w:szCs w:val="22"/>
                <w:shd w:val="clear" w:color="auto" w:fill="FFFFFF"/>
              </w:rPr>
              <w:t>16/07/2022 – 01:51:18</w:t>
            </w:r>
          </w:p>
        </w:tc>
      </w:tr>
    </w:tbl>
    <w:p w14:paraId="04579AC7" w14:textId="171EAE99" w:rsidR="00444CCA" w:rsidRDefault="00444CCA" w:rsidP="00E6642D">
      <w:pPr>
        <w:kinsoku w:val="0"/>
        <w:overflowPunct w:val="0"/>
        <w:spacing w:before="120"/>
        <w:ind w:right="-1"/>
        <w:jc w:val="both"/>
        <w:rPr>
          <w:b/>
          <w:bCs/>
          <w:spacing w:val="-1"/>
        </w:rPr>
      </w:pPr>
    </w:p>
    <w:p w14:paraId="0F1CE2D3" w14:textId="309FB798" w:rsidR="00635BCB" w:rsidRDefault="00635BCB" w:rsidP="00E6642D">
      <w:pPr>
        <w:kinsoku w:val="0"/>
        <w:overflowPunct w:val="0"/>
        <w:spacing w:before="120"/>
        <w:ind w:right="-1"/>
        <w:jc w:val="both"/>
        <w:rPr>
          <w:b/>
          <w:bCs/>
          <w:spacing w:val="-1"/>
        </w:rPr>
      </w:pPr>
    </w:p>
    <w:p w14:paraId="7A531D07" w14:textId="48C96217" w:rsidR="00635BCB" w:rsidRDefault="00635BCB" w:rsidP="00E6642D">
      <w:pPr>
        <w:kinsoku w:val="0"/>
        <w:overflowPunct w:val="0"/>
        <w:spacing w:before="120"/>
        <w:ind w:right="-1"/>
        <w:jc w:val="both"/>
        <w:rPr>
          <w:b/>
          <w:bCs/>
          <w:spacing w:val="-1"/>
        </w:rPr>
      </w:pPr>
    </w:p>
    <w:p w14:paraId="70C4FA93" w14:textId="77777777" w:rsidR="00635BCB" w:rsidRDefault="00635BCB" w:rsidP="00E6642D">
      <w:pPr>
        <w:kinsoku w:val="0"/>
        <w:overflowPunct w:val="0"/>
        <w:spacing w:before="120"/>
        <w:ind w:right="-1"/>
        <w:jc w:val="both"/>
        <w:rPr>
          <w:b/>
          <w:bCs/>
          <w:spacing w:val="-1"/>
        </w:rPr>
      </w:pPr>
    </w:p>
    <w:p w14:paraId="04809A67" w14:textId="44B25B2E" w:rsidR="00122902" w:rsidRPr="00635BCB" w:rsidRDefault="00122902" w:rsidP="00E6642D">
      <w:pPr>
        <w:kinsoku w:val="0"/>
        <w:overflowPunct w:val="0"/>
        <w:spacing w:before="120"/>
        <w:ind w:right="-1"/>
        <w:jc w:val="both"/>
        <w:rPr>
          <w:b/>
          <w:bCs/>
          <w:spacing w:val="-1"/>
        </w:rPr>
      </w:pPr>
      <w:r>
        <w:rPr>
          <w:b/>
          <w:bCs/>
          <w:spacing w:val="-1"/>
        </w:rPr>
        <w:t>Lotto</w:t>
      </w:r>
      <w:r>
        <w:rPr>
          <w:b/>
          <w:bCs/>
          <w:spacing w:val="-9"/>
        </w:rPr>
        <w:t xml:space="preserve"> </w:t>
      </w:r>
      <w:r>
        <w:rPr>
          <w:b/>
          <w:bCs/>
        </w:rPr>
        <w:t>n</w:t>
      </w:r>
      <w:r w:rsidRPr="00B9553B">
        <w:rPr>
          <w:b/>
          <w:bCs/>
          <w:spacing w:val="-8"/>
        </w:rPr>
        <w:t xml:space="preserve">° </w:t>
      </w:r>
      <w:r w:rsidRPr="00B9553B">
        <w:rPr>
          <w:b/>
          <w:bCs/>
        </w:rPr>
        <w:t>5-27</w:t>
      </w:r>
      <w:r w:rsidRPr="00B9553B">
        <w:rPr>
          <w:b/>
          <w:bCs/>
          <w:spacing w:val="-8"/>
        </w:rPr>
        <w:t xml:space="preserve"> </w:t>
      </w:r>
      <w:r w:rsidRPr="00B9553B">
        <w:rPr>
          <w:b/>
          <w:bCs/>
          <w:spacing w:val="-1"/>
        </w:rPr>
        <w:t>Lombardia CIG</w:t>
      </w:r>
      <w:r w:rsidRPr="00B9553B">
        <w:rPr>
          <w:b/>
          <w:bCs/>
          <w:spacing w:val="-9"/>
        </w:rPr>
        <w:t xml:space="preserve"> </w:t>
      </w:r>
      <w:r w:rsidR="00842E68" w:rsidRPr="000666D2">
        <w:rPr>
          <w:b/>
        </w:rPr>
        <w:t>9270956AE8</w:t>
      </w:r>
    </w:p>
    <w:p w14:paraId="6C5050BF" w14:textId="580A7948" w:rsidR="00444CCA" w:rsidRPr="00444CCA" w:rsidRDefault="00444CCA" w:rsidP="00444CCA">
      <w:pPr>
        <w:kinsoku w:val="0"/>
        <w:overflowPunct w:val="0"/>
        <w:ind w:right="-1"/>
        <w:jc w:val="both"/>
        <w:rPr>
          <w:sz w:val="19"/>
          <w:szCs w:val="19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2"/>
        <w:gridCol w:w="6328"/>
        <w:gridCol w:w="2848"/>
      </w:tblGrid>
      <w:tr w:rsidR="00BE4459" w:rsidRPr="00B9553B" w14:paraId="12DB054B" w14:textId="77777777" w:rsidTr="00E6642D">
        <w:trPr>
          <w:trHeight w:hRule="exact" w:val="216"/>
        </w:trPr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01AAA" w14:textId="77777777" w:rsidR="00BE4459" w:rsidRPr="00B9553B" w:rsidRDefault="00BE4459" w:rsidP="00AC7EED">
            <w:pPr>
              <w:pStyle w:val="TableParagraph"/>
              <w:kinsoku w:val="0"/>
              <w:overflowPunct w:val="0"/>
              <w:spacing w:line="204" w:lineRule="exact"/>
              <w:ind w:right="-1"/>
              <w:jc w:val="both"/>
            </w:pPr>
            <w:r w:rsidRPr="00B9553B">
              <w:rPr>
                <w:b/>
                <w:bCs/>
                <w:spacing w:val="-1"/>
                <w:sz w:val="18"/>
                <w:szCs w:val="18"/>
              </w:rPr>
              <w:t>n.</w:t>
            </w:r>
          </w:p>
        </w:tc>
        <w:tc>
          <w:tcPr>
            <w:tcW w:w="3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23C7C" w14:textId="77777777" w:rsidR="00BE4459" w:rsidRPr="00B9553B" w:rsidRDefault="00BE4459" w:rsidP="00AC7EED">
            <w:pPr>
              <w:pStyle w:val="TableParagraph"/>
              <w:kinsoku w:val="0"/>
              <w:overflowPunct w:val="0"/>
              <w:spacing w:line="204" w:lineRule="exact"/>
              <w:ind w:right="-1"/>
              <w:jc w:val="both"/>
            </w:pPr>
            <w:r w:rsidRPr="00B9553B">
              <w:rPr>
                <w:b/>
                <w:bCs/>
                <w:spacing w:val="-1"/>
                <w:sz w:val="18"/>
                <w:szCs w:val="18"/>
              </w:rPr>
              <w:t>OPERATORE</w:t>
            </w:r>
            <w:r w:rsidRPr="00B9553B">
              <w:rPr>
                <w:b/>
                <w:bCs/>
                <w:spacing w:val="-24"/>
                <w:sz w:val="18"/>
                <w:szCs w:val="18"/>
              </w:rPr>
              <w:t xml:space="preserve"> </w:t>
            </w:r>
            <w:r w:rsidRPr="00B9553B">
              <w:rPr>
                <w:b/>
                <w:bCs/>
                <w:spacing w:val="-1"/>
                <w:sz w:val="18"/>
                <w:szCs w:val="18"/>
              </w:rPr>
              <w:t>ECONOMICO</w:t>
            </w:r>
          </w:p>
        </w:tc>
        <w:tc>
          <w:tcPr>
            <w:tcW w:w="1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724C9" w14:textId="3CD1B8C4" w:rsidR="00BE4459" w:rsidRPr="00B9553B" w:rsidRDefault="00BE4459" w:rsidP="009C1FFC">
            <w:pPr>
              <w:pStyle w:val="TableParagraph"/>
              <w:kinsoku w:val="0"/>
              <w:overflowPunct w:val="0"/>
              <w:spacing w:before="8"/>
              <w:ind w:right="-1"/>
            </w:pPr>
            <w:r w:rsidRPr="00B9553B">
              <w:rPr>
                <w:b/>
                <w:bCs/>
                <w:spacing w:val="-1"/>
                <w:sz w:val="16"/>
                <w:szCs w:val="16"/>
              </w:rPr>
              <w:t>DATA</w:t>
            </w:r>
            <w:r w:rsidRPr="00B9553B">
              <w:rPr>
                <w:b/>
                <w:bCs/>
                <w:sz w:val="16"/>
                <w:szCs w:val="16"/>
              </w:rPr>
              <w:t xml:space="preserve"> ED </w:t>
            </w:r>
            <w:r w:rsidRPr="00B9553B">
              <w:rPr>
                <w:b/>
                <w:bCs/>
                <w:spacing w:val="-1"/>
                <w:sz w:val="16"/>
                <w:szCs w:val="16"/>
              </w:rPr>
              <w:t>ORARIO</w:t>
            </w:r>
          </w:p>
        </w:tc>
      </w:tr>
      <w:tr w:rsidR="009C1FFC" w:rsidRPr="00B9553B" w14:paraId="33615A0A" w14:textId="77777777" w:rsidTr="00C22A54">
        <w:trPr>
          <w:trHeight w:hRule="exact" w:val="450"/>
        </w:trPr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6D2A7" w14:textId="77777777" w:rsidR="009C1FFC" w:rsidRPr="00B9553B" w:rsidRDefault="009C1FFC" w:rsidP="009C1FFC">
            <w:pPr>
              <w:pStyle w:val="TableParagraph"/>
              <w:kinsoku w:val="0"/>
              <w:overflowPunct w:val="0"/>
              <w:spacing w:before="1" w:line="206" w:lineRule="exact"/>
              <w:ind w:right="-1"/>
              <w:jc w:val="both"/>
            </w:pPr>
            <w:r w:rsidRPr="00B9553B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C4AA7" w14:textId="49448C50" w:rsidR="009C1FFC" w:rsidRPr="007432B3" w:rsidRDefault="009C1FFC" w:rsidP="009C1FFC">
            <w:pPr>
              <w:pStyle w:val="TableParagraph"/>
              <w:kinsoku w:val="0"/>
              <w:overflowPunct w:val="0"/>
              <w:spacing w:line="201" w:lineRule="exact"/>
              <w:ind w:right="-1"/>
              <w:jc w:val="both"/>
            </w:pPr>
            <w:r>
              <w:rPr>
                <w:shd w:val="clear" w:color="auto" w:fill="FFFFFF"/>
              </w:rPr>
              <w:t>DUSSMANN SERVICE S.r.l</w:t>
            </w:r>
            <w:r w:rsidRPr="000666D2">
              <w:rPr>
                <w:shd w:val="clear" w:color="auto" w:fill="FFFFFF"/>
              </w:rPr>
              <w:t>.</w:t>
            </w:r>
          </w:p>
        </w:tc>
        <w:tc>
          <w:tcPr>
            <w:tcW w:w="1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8B76A" w14:textId="2E15C261" w:rsidR="009C1FFC" w:rsidRPr="00B9553B" w:rsidRDefault="009C1FFC" w:rsidP="00C22A54">
            <w:pPr>
              <w:pStyle w:val="TableParagraph"/>
              <w:kinsoku w:val="0"/>
              <w:overflowPunct w:val="0"/>
              <w:spacing w:line="201" w:lineRule="exact"/>
              <w:ind w:right="-1"/>
            </w:pPr>
            <w:r>
              <w:rPr>
                <w:sz w:val="22"/>
                <w:szCs w:val="22"/>
              </w:rPr>
              <w:t>15/07/2022 – 17:47:02</w:t>
            </w:r>
          </w:p>
        </w:tc>
      </w:tr>
      <w:tr w:rsidR="009C1FFC" w:rsidRPr="00B9553B" w14:paraId="394DBE9E" w14:textId="77777777" w:rsidTr="00C22A54">
        <w:trPr>
          <w:trHeight w:hRule="exact" w:val="418"/>
        </w:trPr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C80747" w14:textId="77777777" w:rsidR="009C1FFC" w:rsidRPr="00B9553B" w:rsidRDefault="009C1FFC" w:rsidP="009C1FFC">
            <w:pPr>
              <w:pStyle w:val="TableParagraph"/>
              <w:kinsoku w:val="0"/>
              <w:overflowPunct w:val="0"/>
              <w:spacing w:line="206" w:lineRule="exact"/>
              <w:ind w:right="-1"/>
              <w:jc w:val="both"/>
            </w:pPr>
            <w:r w:rsidRPr="00B9553B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DBA00" w14:textId="7CFF97DA" w:rsidR="009C1FFC" w:rsidRPr="007432B3" w:rsidRDefault="009C1FFC" w:rsidP="009C1FFC">
            <w:pPr>
              <w:ind w:right="-1"/>
              <w:jc w:val="both"/>
              <w:rPr>
                <w:sz w:val="24"/>
              </w:rPr>
            </w:pPr>
            <w:r>
              <w:rPr>
                <w:sz w:val="24"/>
              </w:rPr>
              <w:t>FAST S.r.l.</w:t>
            </w:r>
          </w:p>
        </w:tc>
        <w:tc>
          <w:tcPr>
            <w:tcW w:w="1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13727" w14:textId="54A381B4" w:rsidR="009C1FFC" w:rsidRPr="00B9553B" w:rsidRDefault="00C22A54" w:rsidP="00C22A54">
            <w:pPr>
              <w:pStyle w:val="TableParagraph"/>
              <w:kinsoku w:val="0"/>
              <w:overflowPunct w:val="0"/>
              <w:spacing w:line="201" w:lineRule="exact"/>
              <w:ind w:right="-1"/>
            </w:pPr>
            <w:r>
              <w:rPr>
                <w:sz w:val="22"/>
                <w:szCs w:val="22"/>
                <w:shd w:val="clear" w:color="auto" w:fill="FFFFFF"/>
              </w:rPr>
              <w:t>15/07/2022 – 13:34:06</w:t>
            </w:r>
          </w:p>
        </w:tc>
      </w:tr>
      <w:tr w:rsidR="00C22A54" w:rsidRPr="00B9553B" w14:paraId="6E5C8563" w14:textId="77777777" w:rsidTr="00C22A54">
        <w:trPr>
          <w:trHeight w:hRule="exact" w:val="450"/>
        </w:trPr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2D17F" w14:textId="4C59DD89" w:rsidR="00C22A54" w:rsidRPr="00B9553B" w:rsidRDefault="00C22A54" w:rsidP="00C22A54">
            <w:pPr>
              <w:pStyle w:val="TableParagraph"/>
              <w:kinsoku w:val="0"/>
              <w:overflowPunct w:val="0"/>
              <w:spacing w:before="1" w:line="206" w:lineRule="exact"/>
              <w:ind w:right="-1"/>
              <w:jc w:val="both"/>
            </w:pPr>
            <w:r w:rsidRPr="00B9553B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BA039" w14:textId="70410263" w:rsidR="00C22A54" w:rsidRPr="007432B3" w:rsidRDefault="00C22A54" w:rsidP="00C22A54">
            <w:pPr>
              <w:pStyle w:val="TableParagraph"/>
              <w:kinsoku w:val="0"/>
              <w:overflowPunct w:val="0"/>
              <w:spacing w:line="201" w:lineRule="exact"/>
              <w:ind w:right="-1"/>
              <w:jc w:val="both"/>
            </w:pPr>
            <w:r w:rsidRPr="000666D2">
              <w:t>LADISA S</w:t>
            </w:r>
            <w:r>
              <w:t>.r.l.</w:t>
            </w:r>
          </w:p>
        </w:tc>
        <w:tc>
          <w:tcPr>
            <w:tcW w:w="1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E6F32" w14:textId="732422D9" w:rsidR="00C22A54" w:rsidRPr="00B9553B" w:rsidRDefault="00C22A54" w:rsidP="00C22A54">
            <w:pPr>
              <w:pStyle w:val="TableParagraph"/>
              <w:kinsoku w:val="0"/>
              <w:overflowPunct w:val="0"/>
              <w:spacing w:line="201" w:lineRule="exact"/>
              <w:ind w:right="-1"/>
            </w:pPr>
            <w:r>
              <w:rPr>
                <w:sz w:val="22"/>
                <w:szCs w:val="22"/>
                <w:shd w:val="clear" w:color="auto" w:fill="FFFFFF"/>
              </w:rPr>
              <w:t>18/07/2022 – 10:20:57</w:t>
            </w:r>
          </w:p>
        </w:tc>
      </w:tr>
      <w:tr w:rsidR="00C22A54" w:rsidRPr="00B9553B" w14:paraId="09F10E16" w14:textId="77777777" w:rsidTr="00C22A54">
        <w:trPr>
          <w:trHeight w:hRule="exact" w:val="418"/>
        </w:trPr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7617F4" w14:textId="468839F4" w:rsidR="00C22A54" w:rsidRPr="00B9553B" w:rsidRDefault="00C22A54" w:rsidP="00C22A54">
            <w:pPr>
              <w:pStyle w:val="TableParagraph"/>
              <w:kinsoku w:val="0"/>
              <w:overflowPunct w:val="0"/>
              <w:spacing w:line="206" w:lineRule="exact"/>
              <w:ind w:right="-1"/>
              <w:jc w:val="both"/>
            </w:pPr>
            <w:r w:rsidRPr="00B9553B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314E7" w14:textId="334FC618" w:rsidR="00C22A54" w:rsidRPr="007432B3" w:rsidRDefault="00C22A54" w:rsidP="00C22A54">
            <w:pPr>
              <w:ind w:right="-1"/>
              <w:jc w:val="both"/>
              <w:rPr>
                <w:sz w:val="24"/>
              </w:rPr>
            </w:pPr>
            <w:r w:rsidRPr="00882D22">
              <w:rPr>
                <w:szCs w:val="22"/>
                <w:shd w:val="clear" w:color="auto" w:fill="FFFFFF"/>
              </w:rPr>
              <w:t>LANDUCCI CLAUDIO &amp; C. S.a.s. di Andreini Maria Gloria</w:t>
            </w:r>
          </w:p>
        </w:tc>
        <w:tc>
          <w:tcPr>
            <w:tcW w:w="1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837CB" w14:textId="722279E5" w:rsidR="00C22A54" w:rsidRPr="00B9553B" w:rsidRDefault="00C22A54" w:rsidP="00C22A54">
            <w:pPr>
              <w:pStyle w:val="TableParagraph"/>
              <w:kinsoku w:val="0"/>
              <w:overflowPunct w:val="0"/>
              <w:spacing w:line="201" w:lineRule="exact"/>
              <w:ind w:right="-1"/>
            </w:pPr>
            <w:r>
              <w:rPr>
                <w:sz w:val="22"/>
                <w:szCs w:val="22"/>
                <w:shd w:val="clear" w:color="auto" w:fill="FFFFFF"/>
              </w:rPr>
              <w:t>14/07/2022 – 18:52:31</w:t>
            </w:r>
          </w:p>
        </w:tc>
      </w:tr>
      <w:tr w:rsidR="00C22A54" w:rsidRPr="00B9553B" w14:paraId="5011C3F7" w14:textId="77777777" w:rsidTr="00C22A54">
        <w:trPr>
          <w:trHeight w:hRule="exact" w:val="418"/>
        </w:trPr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18018B" w14:textId="1649C2D4" w:rsidR="00C22A54" w:rsidRPr="00B9553B" w:rsidRDefault="00C22A54" w:rsidP="00C22A54">
            <w:pPr>
              <w:pStyle w:val="TableParagraph"/>
              <w:kinsoku w:val="0"/>
              <w:overflowPunct w:val="0"/>
              <w:spacing w:line="206" w:lineRule="exact"/>
              <w:ind w:right="-1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96117" w14:textId="0E6E0D7E" w:rsidR="00C22A54" w:rsidRPr="007432B3" w:rsidRDefault="00C22A54" w:rsidP="00C22A54">
            <w:pPr>
              <w:ind w:right="-1"/>
              <w:jc w:val="both"/>
              <w:rPr>
                <w:sz w:val="24"/>
              </w:rPr>
            </w:pPr>
            <w:r w:rsidRPr="00882D22">
              <w:rPr>
                <w:szCs w:val="22"/>
                <w:shd w:val="clear" w:color="auto" w:fill="FFFFFF"/>
              </w:rPr>
              <w:t>REM S.r.l.</w:t>
            </w:r>
          </w:p>
        </w:tc>
        <w:tc>
          <w:tcPr>
            <w:tcW w:w="1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E806E" w14:textId="02F442EB" w:rsidR="00C22A54" w:rsidRPr="00B9553B" w:rsidRDefault="00C22A54" w:rsidP="00C22A54">
            <w:pPr>
              <w:pStyle w:val="TableParagraph"/>
              <w:kinsoku w:val="0"/>
              <w:overflowPunct w:val="0"/>
              <w:spacing w:line="201" w:lineRule="exact"/>
              <w:ind w:right="-1"/>
            </w:pPr>
            <w:r>
              <w:rPr>
                <w:sz w:val="22"/>
                <w:szCs w:val="22"/>
                <w:shd w:val="clear" w:color="auto" w:fill="FFFFFF"/>
              </w:rPr>
              <w:t>16/07/2022 – 11:47:57</w:t>
            </w:r>
          </w:p>
        </w:tc>
      </w:tr>
      <w:tr w:rsidR="00C22A54" w:rsidRPr="00B9553B" w14:paraId="1FF109D0" w14:textId="77777777" w:rsidTr="00C22A54">
        <w:trPr>
          <w:trHeight w:hRule="exact" w:val="418"/>
        </w:trPr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C5AD8" w14:textId="15BCE161" w:rsidR="00C22A54" w:rsidRDefault="00C22A54" w:rsidP="00681AB0">
            <w:pPr>
              <w:pStyle w:val="TableParagraph"/>
              <w:kinsoku w:val="0"/>
              <w:overflowPunct w:val="0"/>
              <w:spacing w:line="206" w:lineRule="exact"/>
              <w:ind w:right="-1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3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610C0" w14:textId="61E76749" w:rsidR="00C22A54" w:rsidRDefault="00C22A54" w:rsidP="00681AB0">
            <w:pPr>
              <w:ind w:right="-1"/>
              <w:jc w:val="both"/>
              <w:rPr>
                <w:szCs w:val="22"/>
                <w:shd w:val="clear" w:color="auto" w:fill="FFFFFF"/>
              </w:rPr>
            </w:pPr>
            <w:r w:rsidRPr="00882D22">
              <w:rPr>
                <w:szCs w:val="22"/>
                <w:shd w:val="clear" w:color="auto" w:fill="FFFFFF"/>
              </w:rPr>
              <w:t>S</w:t>
            </w:r>
            <w:r>
              <w:rPr>
                <w:szCs w:val="22"/>
                <w:shd w:val="clear" w:color="auto" w:fill="FFFFFF"/>
              </w:rPr>
              <w:t>.</w:t>
            </w:r>
            <w:r w:rsidRPr="00882D22">
              <w:rPr>
                <w:szCs w:val="22"/>
                <w:shd w:val="clear" w:color="auto" w:fill="FFFFFF"/>
              </w:rPr>
              <w:t>L</w:t>
            </w:r>
            <w:r>
              <w:rPr>
                <w:szCs w:val="22"/>
                <w:shd w:val="clear" w:color="auto" w:fill="FFFFFF"/>
              </w:rPr>
              <w:t>.</w:t>
            </w:r>
            <w:r w:rsidRPr="00882D22">
              <w:rPr>
                <w:szCs w:val="22"/>
                <w:shd w:val="clear" w:color="auto" w:fill="FFFFFF"/>
              </w:rPr>
              <w:t>E</w:t>
            </w:r>
            <w:r>
              <w:rPr>
                <w:szCs w:val="22"/>
                <w:shd w:val="clear" w:color="auto" w:fill="FFFFFF"/>
              </w:rPr>
              <w:t>.</w:t>
            </w:r>
            <w:r w:rsidRPr="00882D22">
              <w:rPr>
                <w:szCs w:val="22"/>
                <w:shd w:val="clear" w:color="auto" w:fill="FFFFFF"/>
              </w:rPr>
              <w:t>M</w:t>
            </w:r>
            <w:r>
              <w:rPr>
                <w:szCs w:val="22"/>
                <w:shd w:val="clear" w:color="auto" w:fill="FFFFFF"/>
              </w:rPr>
              <w:t>.</w:t>
            </w:r>
            <w:r w:rsidRPr="00882D22">
              <w:rPr>
                <w:szCs w:val="22"/>
                <w:shd w:val="clear" w:color="auto" w:fill="FFFFFF"/>
              </w:rPr>
              <w:t xml:space="preserve"> S</w:t>
            </w:r>
            <w:r>
              <w:rPr>
                <w:szCs w:val="22"/>
                <w:shd w:val="clear" w:color="auto" w:fill="FFFFFF"/>
              </w:rPr>
              <w:t>.r.l.</w:t>
            </w:r>
          </w:p>
        </w:tc>
        <w:tc>
          <w:tcPr>
            <w:tcW w:w="1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D4806" w14:textId="77777777" w:rsidR="00C22A54" w:rsidRPr="00B9553B" w:rsidRDefault="00C22A54" w:rsidP="00C22A54">
            <w:pPr>
              <w:pStyle w:val="TableParagraph"/>
              <w:kinsoku w:val="0"/>
              <w:overflowPunct w:val="0"/>
              <w:spacing w:line="201" w:lineRule="exact"/>
              <w:ind w:right="-1"/>
            </w:pPr>
            <w:r>
              <w:rPr>
                <w:sz w:val="22"/>
                <w:szCs w:val="22"/>
                <w:shd w:val="clear" w:color="auto" w:fill="FFFFFF"/>
              </w:rPr>
              <w:t>18/07/2022 – 11:39:15</w:t>
            </w:r>
          </w:p>
        </w:tc>
      </w:tr>
      <w:tr w:rsidR="00C22A54" w:rsidRPr="00B9553B" w14:paraId="096DA73E" w14:textId="77777777" w:rsidTr="00C22A54">
        <w:trPr>
          <w:trHeight w:hRule="exact" w:val="418"/>
        </w:trPr>
        <w:tc>
          <w:tcPr>
            <w:tcW w:w="2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7DD480" w14:textId="70CB705C" w:rsidR="00C22A54" w:rsidRDefault="00C22A54" w:rsidP="00C22A54">
            <w:pPr>
              <w:pStyle w:val="TableParagraph"/>
              <w:kinsoku w:val="0"/>
              <w:overflowPunct w:val="0"/>
              <w:spacing w:line="206" w:lineRule="exact"/>
              <w:ind w:right="-1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3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8E8E9E" w14:textId="5C68D90E" w:rsidR="00C22A54" w:rsidRPr="007432B3" w:rsidRDefault="00C22A54" w:rsidP="00C22A54">
            <w:pPr>
              <w:ind w:right="-1"/>
              <w:jc w:val="both"/>
              <w:rPr>
                <w:sz w:val="24"/>
              </w:rPr>
            </w:pPr>
            <w:r w:rsidRPr="00882D22">
              <w:rPr>
                <w:szCs w:val="22"/>
                <w:shd w:val="clear" w:color="auto" w:fill="FFFFFF"/>
              </w:rPr>
              <w:t>SIRIO S.r.l.</w:t>
            </w:r>
          </w:p>
        </w:tc>
        <w:tc>
          <w:tcPr>
            <w:tcW w:w="1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2185E" w14:textId="7307E3D1" w:rsidR="00C22A54" w:rsidRPr="00B9553B" w:rsidRDefault="00C22A54" w:rsidP="00C22A54">
            <w:pPr>
              <w:pStyle w:val="TableParagraph"/>
              <w:kinsoku w:val="0"/>
              <w:overflowPunct w:val="0"/>
              <w:spacing w:line="201" w:lineRule="exact"/>
              <w:ind w:right="-1"/>
            </w:pPr>
            <w:r>
              <w:rPr>
                <w:sz w:val="22"/>
                <w:szCs w:val="22"/>
                <w:shd w:val="clear" w:color="auto" w:fill="FFFFFF"/>
              </w:rPr>
              <w:t>18/07/2022 – 11:08:34</w:t>
            </w:r>
          </w:p>
        </w:tc>
      </w:tr>
    </w:tbl>
    <w:p w14:paraId="7B4EAE83" w14:textId="275C94CC" w:rsidR="008D115C" w:rsidRDefault="008D115C" w:rsidP="00AC7EED">
      <w:pPr>
        <w:kinsoku w:val="0"/>
        <w:overflowPunct w:val="0"/>
        <w:spacing w:before="120"/>
        <w:ind w:right="-1"/>
        <w:jc w:val="both"/>
        <w:rPr>
          <w:b/>
          <w:bCs/>
          <w:spacing w:val="-1"/>
        </w:rPr>
      </w:pPr>
    </w:p>
    <w:p w14:paraId="45EA4037" w14:textId="4EED94FE" w:rsidR="00122902" w:rsidRDefault="00122902" w:rsidP="00AC7EED">
      <w:pPr>
        <w:kinsoku w:val="0"/>
        <w:overflowPunct w:val="0"/>
        <w:spacing w:before="120"/>
        <w:ind w:right="-1"/>
        <w:jc w:val="both"/>
        <w:rPr>
          <w:b/>
        </w:rPr>
      </w:pPr>
      <w:r>
        <w:rPr>
          <w:b/>
          <w:bCs/>
          <w:spacing w:val="-1"/>
        </w:rPr>
        <w:t>Lotto</w:t>
      </w:r>
      <w:r>
        <w:rPr>
          <w:b/>
          <w:bCs/>
          <w:spacing w:val="-9"/>
        </w:rPr>
        <w:t xml:space="preserve"> </w:t>
      </w:r>
      <w:r>
        <w:rPr>
          <w:b/>
          <w:bCs/>
        </w:rPr>
        <w:t>n</w:t>
      </w:r>
      <w:r w:rsidRPr="00E255E0">
        <w:rPr>
          <w:b/>
          <w:bCs/>
          <w:spacing w:val="-8"/>
        </w:rPr>
        <w:t xml:space="preserve">° </w:t>
      </w:r>
      <w:r w:rsidRPr="00E255E0">
        <w:rPr>
          <w:b/>
          <w:bCs/>
        </w:rPr>
        <w:t>6-28</w:t>
      </w:r>
      <w:r w:rsidR="00FD53AC">
        <w:rPr>
          <w:b/>
          <w:bCs/>
        </w:rPr>
        <w:t xml:space="preserve"> </w:t>
      </w:r>
      <w:r w:rsidRPr="00E255E0">
        <w:rPr>
          <w:b/>
          <w:bCs/>
          <w:spacing w:val="-1"/>
        </w:rPr>
        <w:t>Lombardia CIG</w:t>
      </w:r>
      <w:r w:rsidRPr="00E255E0">
        <w:rPr>
          <w:b/>
          <w:bCs/>
          <w:spacing w:val="-9"/>
        </w:rPr>
        <w:t xml:space="preserve"> </w:t>
      </w:r>
      <w:r w:rsidR="00842E68" w:rsidRPr="000666D2">
        <w:rPr>
          <w:b/>
        </w:rPr>
        <w:t>9270964185</w:t>
      </w:r>
    </w:p>
    <w:p w14:paraId="0B79B8FB" w14:textId="7F732750" w:rsidR="00444CCA" w:rsidRPr="00E255E0" w:rsidRDefault="00444CCA" w:rsidP="00444CCA">
      <w:pPr>
        <w:kinsoku w:val="0"/>
        <w:overflowPunct w:val="0"/>
        <w:ind w:right="-1"/>
        <w:jc w:val="both"/>
        <w:rPr>
          <w:sz w:val="19"/>
          <w:szCs w:val="19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"/>
        <w:gridCol w:w="1928"/>
        <w:gridCol w:w="4442"/>
        <w:gridCol w:w="2804"/>
      </w:tblGrid>
      <w:tr w:rsidR="00E6642D" w:rsidRPr="00E255E0" w14:paraId="5E8CC52D" w14:textId="77777777" w:rsidTr="00C22A54">
        <w:trPr>
          <w:trHeight w:hRule="exact" w:val="216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E6A1A" w14:textId="77777777" w:rsidR="00E6642D" w:rsidRPr="00E255E0" w:rsidRDefault="00E6642D" w:rsidP="00AC7EED">
            <w:pPr>
              <w:pStyle w:val="TableParagraph"/>
              <w:kinsoku w:val="0"/>
              <w:overflowPunct w:val="0"/>
              <w:spacing w:line="204" w:lineRule="exact"/>
              <w:ind w:right="-1"/>
              <w:jc w:val="both"/>
            </w:pPr>
            <w:r w:rsidRPr="00E255E0">
              <w:rPr>
                <w:b/>
                <w:bCs/>
                <w:spacing w:val="-1"/>
                <w:sz w:val="18"/>
                <w:szCs w:val="18"/>
              </w:rPr>
              <w:t>n.</w:t>
            </w:r>
          </w:p>
        </w:tc>
        <w:tc>
          <w:tcPr>
            <w:tcW w:w="10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C294568" w14:textId="77777777" w:rsidR="00E6642D" w:rsidRPr="00E255E0" w:rsidRDefault="00E6642D" w:rsidP="00AC7EED">
            <w:pPr>
              <w:ind w:right="-1"/>
              <w:jc w:val="both"/>
            </w:pPr>
          </w:p>
        </w:tc>
        <w:tc>
          <w:tcPr>
            <w:tcW w:w="2307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6587814" w14:textId="77777777" w:rsidR="00E6642D" w:rsidRPr="00E255E0" w:rsidRDefault="00E6642D" w:rsidP="00AC7EED">
            <w:pPr>
              <w:pStyle w:val="TableParagraph"/>
              <w:kinsoku w:val="0"/>
              <w:overflowPunct w:val="0"/>
              <w:spacing w:line="204" w:lineRule="exact"/>
              <w:ind w:right="-1"/>
              <w:jc w:val="both"/>
            </w:pPr>
            <w:r w:rsidRPr="00E255E0">
              <w:rPr>
                <w:b/>
                <w:bCs/>
                <w:spacing w:val="-1"/>
                <w:sz w:val="18"/>
                <w:szCs w:val="18"/>
              </w:rPr>
              <w:t>OPERATORE</w:t>
            </w:r>
            <w:r w:rsidRPr="00E255E0">
              <w:rPr>
                <w:b/>
                <w:bCs/>
                <w:spacing w:val="-24"/>
                <w:sz w:val="18"/>
                <w:szCs w:val="18"/>
              </w:rPr>
              <w:t xml:space="preserve"> </w:t>
            </w:r>
            <w:r w:rsidRPr="00E255E0">
              <w:rPr>
                <w:b/>
                <w:bCs/>
                <w:spacing w:val="-1"/>
                <w:sz w:val="18"/>
                <w:szCs w:val="18"/>
              </w:rPr>
              <w:t>ECONOMICO</w:t>
            </w:r>
          </w:p>
        </w:tc>
        <w:tc>
          <w:tcPr>
            <w:tcW w:w="1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3742D" w14:textId="5DDAD1B7" w:rsidR="00E6642D" w:rsidRPr="00E255E0" w:rsidRDefault="00E6642D" w:rsidP="009C1FFC">
            <w:pPr>
              <w:pStyle w:val="TableParagraph"/>
              <w:kinsoku w:val="0"/>
              <w:overflowPunct w:val="0"/>
              <w:spacing w:before="8"/>
              <w:ind w:right="-1"/>
            </w:pPr>
            <w:r w:rsidRPr="00E255E0">
              <w:rPr>
                <w:b/>
                <w:bCs/>
                <w:spacing w:val="-1"/>
                <w:sz w:val="16"/>
                <w:szCs w:val="16"/>
              </w:rPr>
              <w:t>DATA</w:t>
            </w:r>
            <w:r w:rsidRPr="00E255E0">
              <w:rPr>
                <w:b/>
                <w:bCs/>
                <w:sz w:val="16"/>
                <w:szCs w:val="16"/>
              </w:rPr>
              <w:t xml:space="preserve"> ED </w:t>
            </w:r>
            <w:r w:rsidRPr="00E255E0">
              <w:rPr>
                <w:b/>
                <w:bCs/>
                <w:spacing w:val="-1"/>
                <w:sz w:val="16"/>
                <w:szCs w:val="16"/>
              </w:rPr>
              <w:t>ORARIO</w:t>
            </w:r>
            <w:r w:rsidRPr="00E255E0">
              <w:rPr>
                <w:b/>
                <w:bCs/>
                <w:spacing w:val="-2"/>
                <w:sz w:val="16"/>
                <w:szCs w:val="16"/>
              </w:rPr>
              <w:t xml:space="preserve"> </w:t>
            </w:r>
          </w:p>
        </w:tc>
      </w:tr>
      <w:tr w:rsidR="00C22A54" w:rsidRPr="00E255E0" w14:paraId="2A56362B" w14:textId="77777777" w:rsidTr="00C22A54">
        <w:trPr>
          <w:trHeight w:hRule="exact" w:val="450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53F97" w14:textId="77777777" w:rsidR="00C22A54" w:rsidRPr="00E255E0" w:rsidRDefault="00C22A54" w:rsidP="00C22A54">
            <w:pPr>
              <w:pStyle w:val="TableParagraph"/>
              <w:kinsoku w:val="0"/>
              <w:overflowPunct w:val="0"/>
              <w:spacing w:before="1" w:line="206" w:lineRule="exact"/>
              <w:ind w:right="-1"/>
              <w:jc w:val="both"/>
            </w:pPr>
            <w:r w:rsidRPr="00E255E0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30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56172" w14:textId="5ACFCE0C" w:rsidR="00C22A54" w:rsidRPr="007432B3" w:rsidRDefault="00C22A54" w:rsidP="00C22A54">
            <w:pPr>
              <w:pStyle w:val="TableParagraph"/>
              <w:kinsoku w:val="0"/>
              <w:overflowPunct w:val="0"/>
              <w:spacing w:line="201" w:lineRule="exact"/>
              <w:ind w:right="-1"/>
              <w:jc w:val="both"/>
            </w:pPr>
            <w:r>
              <w:rPr>
                <w:shd w:val="clear" w:color="auto" w:fill="FFFFFF"/>
              </w:rPr>
              <w:t>DUSSMANN SERVICE S.r.l</w:t>
            </w:r>
            <w:r w:rsidRPr="000666D2">
              <w:rPr>
                <w:shd w:val="clear" w:color="auto" w:fill="FFFFFF"/>
              </w:rPr>
              <w:t>.</w:t>
            </w:r>
          </w:p>
        </w:tc>
        <w:tc>
          <w:tcPr>
            <w:tcW w:w="1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4800E0" w14:textId="5A11C3CC" w:rsidR="00C22A54" w:rsidRPr="00E255E0" w:rsidRDefault="00C22A54" w:rsidP="00C22A54">
            <w:pPr>
              <w:pStyle w:val="TableParagraph"/>
              <w:kinsoku w:val="0"/>
              <w:overflowPunct w:val="0"/>
              <w:spacing w:line="201" w:lineRule="exact"/>
              <w:ind w:right="-1"/>
            </w:pPr>
            <w:r>
              <w:rPr>
                <w:sz w:val="22"/>
                <w:szCs w:val="22"/>
              </w:rPr>
              <w:t>15/07/2022 – 17:47:02</w:t>
            </w:r>
          </w:p>
        </w:tc>
      </w:tr>
      <w:tr w:rsidR="00FD543F" w:rsidRPr="00E255E0" w14:paraId="502C4E21" w14:textId="77777777" w:rsidTr="00C22A54">
        <w:trPr>
          <w:trHeight w:hRule="exact" w:val="418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8E135" w14:textId="77777777" w:rsidR="00FD543F" w:rsidRPr="00E255E0" w:rsidRDefault="00FD543F" w:rsidP="00FD543F">
            <w:pPr>
              <w:pStyle w:val="TableParagraph"/>
              <w:kinsoku w:val="0"/>
              <w:overflowPunct w:val="0"/>
              <w:spacing w:line="206" w:lineRule="exact"/>
              <w:ind w:right="-1"/>
              <w:jc w:val="both"/>
            </w:pPr>
            <w:r w:rsidRPr="00E255E0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30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9497CA" w14:textId="14174F92" w:rsidR="00FD543F" w:rsidRPr="007432B3" w:rsidRDefault="00FD543F" w:rsidP="00FD543F">
            <w:pPr>
              <w:ind w:right="-1"/>
              <w:jc w:val="both"/>
              <w:rPr>
                <w:sz w:val="24"/>
              </w:rPr>
            </w:pPr>
            <w:r w:rsidRPr="00882D22">
              <w:rPr>
                <w:szCs w:val="22"/>
                <w:shd w:val="clear" w:color="auto" w:fill="FFFFFF"/>
              </w:rPr>
              <w:t>LANDUCCI CLAUDIO &amp; C. S.a.s. di Andreini Maria Gloria</w:t>
            </w:r>
          </w:p>
        </w:tc>
        <w:tc>
          <w:tcPr>
            <w:tcW w:w="1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4B3B3C" w14:textId="080B84D1" w:rsidR="00FD543F" w:rsidRPr="00E255E0" w:rsidRDefault="00FD543F" w:rsidP="00FD543F">
            <w:pPr>
              <w:pStyle w:val="TableParagraph"/>
              <w:kinsoku w:val="0"/>
              <w:overflowPunct w:val="0"/>
              <w:spacing w:line="201" w:lineRule="exact"/>
              <w:ind w:right="-1"/>
            </w:pPr>
            <w:r>
              <w:rPr>
                <w:sz w:val="22"/>
                <w:szCs w:val="22"/>
                <w:shd w:val="clear" w:color="auto" w:fill="FFFFFF"/>
              </w:rPr>
              <w:t>14/07/2022 – 18:52:31</w:t>
            </w:r>
          </w:p>
        </w:tc>
      </w:tr>
      <w:tr w:rsidR="00C22A54" w:rsidRPr="00E255E0" w14:paraId="47F5308D" w14:textId="77777777" w:rsidTr="00C22A54">
        <w:trPr>
          <w:trHeight w:hRule="exact" w:val="450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CB6EB" w14:textId="11D03DD6" w:rsidR="00C22A54" w:rsidRPr="000666D2" w:rsidRDefault="00C22A54" w:rsidP="00C22A54">
            <w:pPr>
              <w:pStyle w:val="TableParagraph"/>
              <w:kinsoku w:val="0"/>
              <w:overflowPunct w:val="0"/>
              <w:spacing w:before="1" w:line="206" w:lineRule="exact"/>
              <w:ind w:right="-1"/>
              <w:jc w:val="both"/>
              <w:rPr>
                <w:b/>
                <w:bCs/>
                <w:sz w:val="18"/>
                <w:szCs w:val="18"/>
              </w:rPr>
            </w:pPr>
            <w:r w:rsidRPr="00E255E0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30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24910" w14:textId="11681FB4" w:rsidR="00C22A54" w:rsidRPr="007432B3" w:rsidRDefault="00C22A54" w:rsidP="00C22A54">
            <w:pPr>
              <w:pStyle w:val="TableParagraph"/>
              <w:kinsoku w:val="0"/>
              <w:overflowPunct w:val="0"/>
              <w:spacing w:line="201" w:lineRule="exact"/>
              <w:ind w:right="-1"/>
              <w:jc w:val="both"/>
            </w:pPr>
            <w:r w:rsidRPr="000666D2">
              <w:t>LADISA S</w:t>
            </w:r>
            <w:r>
              <w:t>.r.l.</w:t>
            </w:r>
          </w:p>
        </w:tc>
        <w:tc>
          <w:tcPr>
            <w:tcW w:w="1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9AFAB" w14:textId="4F08707D" w:rsidR="00C22A54" w:rsidRPr="006D107C" w:rsidRDefault="00C22A54" w:rsidP="00C22A54">
            <w:pPr>
              <w:pStyle w:val="TableParagraph"/>
              <w:kinsoku w:val="0"/>
              <w:overflowPunct w:val="0"/>
              <w:spacing w:line="201" w:lineRule="exact"/>
              <w:ind w:right="-1"/>
              <w:rPr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>18/07/2022 – 10:20:57</w:t>
            </w:r>
          </w:p>
        </w:tc>
      </w:tr>
      <w:tr w:rsidR="00C22A54" w:rsidRPr="00E255E0" w14:paraId="21E5EB39" w14:textId="77777777" w:rsidTr="00C22A54">
        <w:trPr>
          <w:trHeight w:hRule="exact" w:val="450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F5EAD" w14:textId="0A5DE435" w:rsidR="00C22A54" w:rsidRDefault="00C22A54" w:rsidP="00C22A54">
            <w:pPr>
              <w:pStyle w:val="TableParagraph"/>
              <w:kinsoku w:val="0"/>
              <w:overflowPunct w:val="0"/>
              <w:spacing w:before="1" w:line="206" w:lineRule="exact"/>
              <w:ind w:right="-1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30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FE6D8" w14:textId="0C7DBB9B" w:rsidR="00C22A54" w:rsidRPr="00882D22" w:rsidRDefault="00C22A54" w:rsidP="00C22A54">
            <w:pPr>
              <w:pStyle w:val="TableParagraph"/>
              <w:kinsoku w:val="0"/>
              <w:overflowPunct w:val="0"/>
              <w:spacing w:line="201" w:lineRule="exact"/>
              <w:ind w:right="-1"/>
              <w:jc w:val="both"/>
              <w:rPr>
                <w:sz w:val="22"/>
                <w:szCs w:val="22"/>
                <w:shd w:val="clear" w:color="auto" w:fill="FFFFFF"/>
              </w:rPr>
            </w:pPr>
            <w:r w:rsidRPr="00882D22">
              <w:rPr>
                <w:sz w:val="22"/>
                <w:szCs w:val="22"/>
                <w:shd w:val="clear" w:color="auto" w:fill="FFFFFF"/>
              </w:rPr>
              <w:t>REM S.r.l.</w:t>
            </w:r>
          </w:p>
        </w:tc>
        <w:tc>
          <w:tcPr>
            <w:tcW w:w="1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47B7B2" w14:textId="45F13E6C" w:rsidR="00C22A54" w:rsidRPr="00243DFE" w:rsidRDefault="00C22A54" w:rsidP="00C22A54">
            <w:pPr>
              <w:pStyle w:val="TableParagraph"/>
              <w:kinsoku w:val="0"/>
              <w:overflowPunct w:val="0"/>
              <w:spacing w:line="201" w:lineRule="exact"/>
              <w:ind w:right="-1"/>
              <w:rPr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16/07/2022 – 11:47:57</w:t>
            </w:r>
          </w:p>
        </w:tc>
      </w:tr>
      <w:tr w:rsidR="00C22A54" w:rsidRPr="00E255E0" w14:paraId="676FCB74" w14:textId="77777777" w:rsidTr="00C22A54">
        <w:trPr>
          <w:trHeight w:hRule="exact" w:val="450"/>
        </w:trPr>
        <w:tc>
          <w:tcPr>
            <w:tcW w:w="2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AD946" w14:textId="53DE9C05" w:rsidR="00C22A54" w:rsidRDefault="00C22A54" w:rsidP="00C22A54">
            <w:pPr>
              <w:pStyle w:val="TableParagraph"/>
              <w:kinsoku w:val="0"/>
              <w:overflowPunct w:val="0"/>
              <w:spacing w:before="1" w:line="206" w:lineRule="exact"/>
              <w:ind w:right="-1"/>
              <w:jc w:val="both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30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E2454" w14:textId="46DD08EB" w:rsidR="00C22A54" w:rsidRPr="00882D22" w:rsidRDefault="00C22A54" w:rsidP="00C22A54">
            <w:pPr>
              <w:pStyle w:val="TableParagraph"/>
              <w:kinsoku w:val="0"/>
              <w:overflowPunct w:val="0"/>
              <w:spacing w:line="201" w:lineRule="exact"/>
              <w:ind w:right="-1"/>
              <w:jc w:val="both"/>
              <w:rPr>
                <w:sz w:val="22"/>
                <w:szCs w:val="22"/>
                <w:shd w:val="clear" w:color="auto" w:fill="FFFFFF"/>
              </w:rPr>
            </w:pPr>
            <w:r w:rsidRPr="00882D22">
              <w:rPr>
                <w:sz w:val="22"/>
                <w:szCs w:val="22"/>
                <w:shd w:val="clear" w:color="auto" w:fill="FFFFFF"/>
              </w:rPr>
              <w:t>SIRIO S.r.l.</w:t>
            </w:r>
          </w:p>
        </w:tc>
        <w:tc>
          <w:tcPr>
            <w:tcW w:w="1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47272" w14:textId="6EC9B9FA" w:rsidR="00C22A54" w:rsidRPr="00243DFE" w:rsidRDefault="00C22A54" w:rsidP="00C22A54">
            <w:pPr>
              <w:pStyle w:val="TableParagraph"/>
              <w:kinsoku w:val="0"/>
              <w:overflowPunct w:val="0"/>
              <w:spacing w:line="201" w:lineRule="exact"/>
              <w:ind w:right="-1"/>
              <w:rPr>
                <w:color w:val="333333"/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18/07/2022 – 11:08:34</w:t>
            </w:r>
          </w:p>
        </w:tc>
      </w:tr>
    </w:tbl>
    <w:p w14:paraId="32F1B474" w14:textId="3DA455F3" w:rsidR="008D115C" w:rsidRDefault="008D115C" w:rsidP="00AC7EED">
      <w:pPr>
        <w:kinsoku w:val="0"/>
        <w:overflowPunct w:val="0"/>
        <w:spacing w:before="69"/>
        <w:ind w:right="-1"/>
        <w:jc w:val="both"/>
        <w:rPr>
          <w:spacing w:val="-1"/>
          <w:sz w:val="24"/>
        </w:rPr>
      </w:pPr>
    </w:p>
    <w:p w14:paraId="2DA3E041" w14:textId="1F5BF3CE" w:rsidR="006A54D8" w:rsidRDefault="00DC3858" w:rsidP="00AC7EED">
      <w:pPr>
        <w:kinsoku w:val="0"/>
        <w:overflowPunct w:val="0"/>
        <w:spacing w:before="69"/>
        <w:ind w:right="-1"/>
        <w:jc w:val="both"/>
        <w:rPr>
          <w:spacing w:val="-1"/>
          <w:sz w:val="24"/>
        </w:rPr>
      </w:pPr>
      <w:r>
        <w:rPr>
          <w:spacing w:val="-1"/>
          <w:sz w:val="24"/>
        </w:rPr>
        <w:t>T</w:t>
      </w:r>
      <w:r w:rsidR="006A54D8" w:rsidRPr="00A12676">
        <w:rPr>
          <w:spacing w:val="-1"/>
          <w:sz w:val="24"/>
        </w:rPr>
        <w:t>erminate</w:t>
      </w:r>
      <w:r w:rsidR="006A54D8" w:rsidRPr="00A12676">
        <w:rPr>
          <w:sz w:val="24"/>
        </w:rPr>
        <w:t xml:space="preserve"> le </w:t>
      </w:r>
      <w:r w:rsidR="006A54D8" w:rsidRPr="00A12676">
        <w:rPr>
          <w:spacing w:val="-1"/>
          <w:sz w:val="24"/>
        </w:rPr>
        <w:t>operazioni</w:t>
      </w:r>
      <w:r w:rsidR="006A54D8" w:rsidRPr="00A12676">
        <w:rPr>
          <w:spacing w:val="1"/>
          <w:sz w:val="24"/>
        </w:rPr>
        <w:t xml:space="preserve"> </w:t>
      </w:r>
      <w:r w:rsidR="006A54D8" w:rsidRPr="00A12676">
        <w:rPr>
          <w:spacing w:val="-1"/>
          <w:sz w:val="24"/>
        </w:rPr>
        <w:t>sopra</w:t>
      </w:r>
      <w:r w:rsidR="006A54D8" w:rsidRPr="00A12676">
        <w:rPr>
          <w:sz w:val="24"/>
        </w:rPr>
        <w:t xml:space="preserve"> </w:t>
      </w:r>
      <w:r w:rsidR="006A54D8" w:rsidRPr="00A12676">
        <w:rPr>
          <w:spacing w:val="-1"/>
          <w:sz w:val="24"/>
        </w:rPr>
        <w:t>descritte,</w:t>
      </w:r>
      <w:r w:rsidR="006A54D8" w:rsidRPr="00A12676">
        <w:rPr>
          <w:spacing w:val="1"/>
          <w:sz w:val="24"/>
        </w:rPr>
        <w:t xml:space="preserve"> </w:t>
      </w:r>
      <w:r w:rsidR="00842E68">
        <w:rPr>
          <w:sz w:val="24"/>
        </w:rPr>
        <w:t xml:space="preserve">la </w:t>
      </w:r>
      <w:r w:rsidR="00526D97">
        <w:rPr>
          <w:spacing w:val="-1"/>
          <w:sz w:val="24"/>
        </w:rPr>
        <w:t>Commissione</w:t>
      </w:r>
      <w:r w:rsidR="006A54D8" w:rsidRPr="00A12676">
        <w:rPr>
          <w:sz w:val="24"/>
        </w:rPr>
        <w:t xml:space="preserve"> </w:t>
      </w:r>
      <w:r w:rsidR="006A54D8" w:rsidRPr="00A12676">
        <w:rPr>
          <w:spacing w:val="-1"/>
          <w:sz w:val="24"/>
        </w:rPr>
        <w:t>procede</w:t>
      </w:r>
      <w:r w:rsidR="00185575">
        <w:rPr>
          <w:spacing w:val="-1"/>
          <w:sz w:val="24"/>
        </w:rPr>
        <w:t>,</w:t>
      </w:r>
      <w:r w:rsidR="006A54D8" w:rsidRPr="00A12676">
        <w:rPr>
          <w:sz w:val="24"/>
        </w:rPr>
        <w:t xml:space="preserve"> </w:t>
      </w:r>
      <w:r w:rsidR="006A54D8" w:rsidRPr="00A12676">
        <w:rPr>
          <w:spacing w:val="-1"/>
          <w:sz w:val="24"/>
        </w:rPr>
        <w:t>secondo</w:t>
      </w:r>
      <w:r w:rsidR="006A54D8" w:rsidRPr="00A12676">
        <w:rPr>
          <w:spacing w:val="1"/>
          <w:sz w:val="24"/>
        </w:rPr>
        <w:t xml:space="preserve"> </w:t>
      </w:r>
      <w:r w:rsidR="006A54D8" w:rsidRPr="00A12676">
        <w:rPr>
          <w:sz w:val="24"/>
        </w:rPr>
        <w:t>quanto</w:t>
      </w:r>
      <w:r w:rsidR="006A54D8" w:rsidRPr="00A12676">
        <w:rPr>
          <w:spacing w:val="111"/>
          <w:w w:val="99"/>
          <w:sz w:val="24"/>
        </w:rPr>
        <w:t xml:space="preserve"> </w:t>
      </w:r>
      <w:r w:rsidR="006A54D8" w:rsidRPr="00A12676">
        <w:rPr>
          <w:spacing w:val="-1"/>
          <w:sz w:val="24"/>
        </w:rPr>
        <w:t>previsto</w:t>
      </w:r>
      <w:r w:rsidR="006A54D8" w:rsidRPr="00A12676">
        <w:rPr>
          <w:spacing w:val="37"/>
          <w:sz w:val="24"/>
        </w:rPr>
        <w:t xml:space="preserve"> </w:t>
      </w:r>
      <w:r w:rsidR="00842E68">
        <w:rPr>
          <w:spacing w:val="-1"/>
          <w:sz w:val="24"/>
        </w:rPr>
        <w:t>dal</w:t>
      </w:r>
      <w:r w:rsidR="006A54D8" w:rsidRPr="00A12676">
        <w:rPr>
          <w:spacing w:val="37"/>
          <w:sz w:val="24"/>
        </w:rPr>
        <w:t xml:space="preserve"> </w:t>
      </w:r>
      <w:r w:rsidR="006A54D8" w:rsidRPr="00A12676">
        <w:rPr>
          <w:spacing w:val="-1"/>
          <w:sz w:val="24"/>
        </w:rPr>
        <w:t>Disciplinare</w:t>
      </w:r>
      <w:r w:rsidR="006A54D8" w:rsidRPr="00A12676">
        <w:rPr>
          <w:spacing w:val="37"/>
          <w:sz w:val="24"/>
        </w:rPr>
        <w:t xml:space="preserve"> </w:t>
      </w:r>
      <w:r w:rsidR="006A54D8" w:rsidRPr="00A12676">
        <w:rPr>
          <w:sz w:val="24"/>
        </w:rPr>
        <w:t>di</w:t>
      </w:r>
      <w:r w:rsidR="006A54D8" w:rsidRPr="00A12676">
        <w:rPr>
          <w:spacing w:val="41"/>
          <w:sz w:val="24"/>
        </w:rPr>
        <w:t xml:space="preserve"> </w:t>
      </w:r>
      <w:r w:rsidR="006A54D8" w:rsidRPr="00A12676">
        <w:rPr>
          <w:spacing w:val="-1"/>
          <w:sz w:val="24"/>
        </w:rPr>
        <w:t>gara</w:t>
      </w:r>
      <w:r w:rsidR="00185575">
        <w:rPr>
          <w:spacing w:val="-1"/>
          <w:sz w:val="24"/>
        </w:rPr>
        <w:t>,</w:t>
      </w:r>
      <w:r w:rsidR="006A54D8" w:rsidRPr="00A12676">
        <w:rPr>
          <w:spacing w:val="37"/>
          <w:sz w:val="24"/>
        </w:rPr>
        <w:t xml:space="preserve"> </w:t>
      </w:r>
      <w:r w:rsidR="006A54D8" w:rsidRPr="00A12676">
        <w:rPr>
          <w:spacing w:val="-1"/>
          <w:sz w:val="24"/>
        </w:rPr>
        <w:t>all’apertura</w:t>
      </w:r>
      <w:r w:rsidR="006A54D8" w:rsidRPr="00A12676">
        <w:rPr>
          <w:spacing w:val="36"/>
          <w:sz w:val="24"/>
        </w:rPr>
        <w:t xml:space="preserve"> </w:t>
      </w:r>
      <w:r w:rsidR="006A54D8" w:rsidRPr="00A12676">
        <w:rPr>
          <w:sz w:val="24"/>
        </w:rPr>
        <w:t>delle</w:t>
      </w:r>
      <w:r w:rsidR="006A54D8" w:rsidRPr="00A12676">
        <w:rPr>
          <w:spacing w:val="37"/>
          <w:sz w:val="24"/>
        </w:rPr>
        <w:t xml:space="preserve"> </w:t>
      </w:r>
      <w:r w:rsidR="006A54D8" w:rsidRPr="00A12676">
        <w:rPr>
          <w:spacing w:val="-1"/>
          <w:sz w:val="24"/>
        </w:rPr>
        <w:t>offerte</w:t>
      </w:r>
      <w:r w:rsidR="00526D97">
        <w:rPr>
          <w:spacing w:val="-1"/>
          <w:sz w:val="24"/>
        </w:rPr>
        <w:t xml:space="preserve"> tecniche</w:t>
      </w:r>
      <w:r w:rsidR="006A54D8" w:rsidRPr="00A12676">
        <w:rPr>
          <w:spacing w:val="37"/>
          <w:sz w:val="24"/>
        </w:rPr>
        <w:t xml:space="preserve"> </w:t>
      </w:r>
      <w:r w:rsidR="006A54D8" w:rsidRPr="00A12676">
        <w:rPr>
          <w:spacing w:val="-1"/>
          <w:sz w:val="24"/>
        </w:rPr>
        <w:t>presentate</w:t>
      </w:r>
      <w:r w:rsidR="006A54D8" w:rsidRPr="00A12676">
        <w:rPr>
          <w:spacing w:val="39"/>
          <w:sz w:val="24"/>
        </w:rPr>
        <w:t xml:space="preserve"> </w:t>
      </w:r>
      <w:r>
        <w:rPr>
          <w:sz w:val="24"/>
        </w:rPr>
        <w:t>accedendo</w:t>
      </w:r>
      <w:r w:rsidR="006A54D8" w:rsidRPr="00A12676">
        <w:rPr>
          <w:spacing w:val="46"/>
          <w:sz w:val="24"/>
        </w:rPr>
        <w:t xml:space="preserve"> </w:t>
      </w:r>
      <w:r w:rsidR="006A54D8" w:rsidRPr="00A12676">
        <w:rPr>
          <w:spacing w:val="-1"/>
          <w:sz w:val="24"/>
        </w:rPr>
        <w:t>all’area</w:t>
      </w:r>
      <w:r w:rsidR="006A54D8" w:rsidRPr="00A12676">
        <w:rPr>
          <w:spacing w:val="47"/>
          <w:sz w:val="24"/>
        </w:rPr>
        <w:t xml:space="preserve"> </w:t>
      </w:r>
      <w:r w:rsidR="006A54D8" w:rsidRPr="00A12676">
        <w:rPr>
          <w:spacing w:val="-1"/>
          <w:sz w:val="24"/>
        </w:rPr>
        <w:t>contenente</w:t>
      </w:r>
      <w:r w:rsidR="006A54D8" w:rsidRPr="00A12676">
        <w:rPr>
          <w:spacing w:val="43"/>
          <w:sz w:val="24"/>
        </w:rPr>
        <w:t xml:space="preserve"> </w:t>
      </w:r>
      <w:r w:rsidR="006A54D8" w:rsidRPr="00A12676">
        <w:rPr>
          <w:sz w:val="24"/>
        </w:rPr>
        <w:t>la</w:t>
      </w:r>
      <w:r w:rsidR="006A54D8" w:rsidRPr="00A12676">
        <w:rPr>
          <w:spacing w:val="47"/>
          <w:sz w:val="24"/>
        </w:rPr>
        <w:t xml:space="preserve"> </w:t>
      </w:r>
      <w:r w:rsidR="006A54D8" w:rsidRPr="00A12676">
        <w:rPr>
          <w:spacing w:val="-1"/>
          <w:sz w:val="24"/>
        </w:rPr>
        <w:t>Documentazione</w:t>
      </w:r>
      <w:r w:rsidR="006A54D8" w:rsidRPr="00A12676">
        <w:rPr>
          <w:spacing w:val="44"/>
          <w:sz w:val="24"/>
        </w:rPr>
        <w:t xml:space="preserve"> </w:t>
      </w:r>
      <w:r w:rsidR="00842E68">
        <w:rPr>
          <w:spacing w:val="-1"/>
          <w:sz w:val="24"/>
        </w:rPr>
        <w:t>tecnica</w:t>
      </w:r>
      <w:r w:rsidR="006A54D8" w:rsidRPr="00A12676">
        <w:rPr>
          <w:spacing w:val="45"/>
          <w:sz w:val="24"/>
        </w:rPr>
        <w:t xml:space="preserve"> </w:t>
      </w:r>
      <w:r w:rsidR="006A54D8" w:rsidRPr="00A12676">
        <w:rPr>
          <w:sz w:val="24"/>
        </w:rPr>
        <w:t>di</w:t>
      </w:r>
      <w:r w:rsidR="006A54D8" w:rsidRPr="00A12676">
        <w:rPr>
          <w:spacing w:val="46"/>
          <w:sz w:val="24"/>
        </w:rPr>
        <w:t xml:space="preserve"> </w:t>
      </w:r>
      <w:r w:rsidR="006A54D8" w:rsidRPr="00A12676">
        <w:rPr>
          <w:spacing w:val="-1"/>
          <w:sz w:val="24"/>
        </w:rPr>
        <w:t>ciascuna</w:t>
      </w:r>
      <w:r w:rsidR="006A54D8" w:rsidRPr="00A12676">
        <w:rPr>
          <w:spacing w:val="44"/>
          <w:sz w:val="24"/>
        </w:rPr>
        <w:t xml:space="preserve"> </w:t>
      </w:r>
      <w:r w:rsidR="006A54D8" w:rsidRPr="00A12676">
        <w:rPr>
          <w:spacing w:val="-1"/>
          <w:sz w:val="24"/>
        </w:rPr>
        <w:t>singola</w:t>
      </w:r>
      <w:r>
        <w:rPr>
          <w:spacing w:val="117"/>
          <w:w w:val="99"/>
          <w:sz w:val="24"/>
        </w:rPr>
        <w:t xml:space="preserve"> </w:t>
      </w:r>
      <w:r w:rsidR="006A54D8" w:rsidRPr="00A12676">
        <w:rPr>
          <w:spacing w:val="-1"/>
          <w:sz w:val="24"/>
        </w:rPr>
        <w:t>offerta</w:t>
      </w:r>
      <w:r w:rsidR="006A54D8" w:rsidRPr="00A12676">
        <w:rPr>
          <w:spacing w:val="38"/>
          <w:sz w:val="24"/>
        </w:rPr>
        <w:t xml:space="preserve"> </w:t>
      </w:r>
      <w:r w:rsidR="006A54D8" w:rsidRPr="00A12676">
        <w:rPr>
          <w:spacing w:val="-1"/>
          <w:sz w:val="24"/>
        </w:rPr>
        <w:t>presentata,</w:t>
      </w:r>
      <w:r w:rsidR="006A54D8" w:rsidRPr="00A12676">
        <w:rPr>
          <w:spacing w:val="40"/>
          <w:sz w:val="24"/>
        </w:rPr>
        <w:t xml:space="preserve"> </w:t>
      </w:r>
      <w:r w:rsidR="006A54D8" w:rsidRPr="00A12676">
        <w:rPr>
          <w:spacing w:val="-1"/>
          <w:sz w:val="24"/>
        </w:rPr>
        <w:t>per</w:t>
      </w:r>
      <w:r w:rsidR="006A54D8" w:rsidRPr="00A12676">
        <w:rPr>
          <w:spacing w:val="39"/>
          <w:sz w:val="24"/>
        </w:rPr>
        <w:t xml:space="preserve"> </w:t>
      </w:r>
      <w:r w:rsidR="006A54D8" w:rsidRPr="00A12676">
        <w:rPr>
          <w:sz w:val="24"/>
        </w:rPr>
        <w:t>la</w:t>
      </w:r>
      <w:r w:rsidR="006A54D8" w:rsidRPr="00A12676">
        <w:rPr>
          <w:spacing w:val="38"/>
          <w:sz w:val="24"/>
        </w:rPr>
        <w:t xml:space="preserve"> </w:t>
      </w:r>
      <w:r w:rsidR="006A54D8" w:rsidRPr="00A12676">
        <w:rPr>
          <w:spacing w:val="-1"/>
          <w:sz w:val="24"/>
        </w:rPr>
        <w:t>verifica</w:t>
      </w:r>
      <w:r w:rsidR="006A54D8" w:rsidRPr="00A12676">
        <w:rPr>
          <w:spacing w:val="39"/>
          <w:sz w:val="24"/>
        </w:rPr>
        <w:t xml:space="preserve"> </w:t>
      </w:r>
      <w:r w:rsidR="006A54D8" w:rsidRPr="00A12676">
        <w:rPr>
          <w:sz w:val="24"/>
        </w:rPr>
        <w:t>della</w:t>
      </w:r>
      <w:r w:rsidR="006A54D8" w:rsidRPr="00A12676">
        <w:rPr>
          <w:spacing w:val="39"/>
          <w:sz w:val="24"/>
        </w:rPr>
        <w:t xml:space="preserve"> </w:t>
      </w:r>
      <w:r w:rsidR="006A54D8" w:rsidRPr="00A12676">
        <w:rPr>
          <w:sz w:val="24"/>
        </w:rPr>
        <w:t>presenza</w:t>
      </w:r>
      <w:r w:rsidR="006A54D8" w:rsidRPr="00A12676">
        <w:rPr>
          <w:spacing w:val="39"/>
          <w:sz w:val="24"/>
        </w:rPr>
        <w:t xml:space="preserve"> </w:t>
      </w:r>
      <w:r w:rsidR="006A54D8" w:rsidRPr="00A12676">
        <w:rPr>
          <w:spacing w:val="-1"/>
          <w:sz w:val="24"/>
        </w:rPr>
        <w:t>dei</w:t>
      </w:r>
      <w:r w:rsidR="006A54D8" w:rsidRPr="00A12676">
        <w:rPr>
          <w:spacing w:val="40"/>
          <w:sz w:val="24"/>
        </w:rPr>
        <w:t xml:space="preserve"> </w:t>
      </w:r>
      <w:r w:rsidR="006A54D8" w:rsidRPr="00A12676">
        <w:rPr>
          <w:spacing w:val="-1"/>
          <w:sz w:val="24"/>
        </w:rPr>
        <w:t>file</w:t>
      </w:r>
      <w:r w:rsidR="006A54D8" w:rsidRPr="00A12676">
        <w:rPr>
          <w:spacing w:val="39"/>
          <w:sz w:val="24"/>
        </w:rPr>
        <w:t xml:space="preserve"> </w:t>
      </w:r>
      <w:r w:rsidR="006A54D8" w:rsidRPr="00A12676">
        <w:rPr>
          <w:spacing w:val="-1"/>
          <w:sz w:val="24"/>
        </w:rPr>
        <w:t>relativi</w:t>
      </w:r>
      <w:r w:rsidR="006A54D8" w:rsidRPr="00A12676">
        <w:rPr>
          <w:spacing w:val="41"/>
          <w:sz w:val="24"/>
        </w:rPr>
        <w:t xml:space="preserve"> </w:t>
      </w:r>
      <w:r w:rsidR="006A54D8" w:rsidRPr="00A12676">
        <w:rPr>
          <w:spacing w:val="-1"/>
          <w:sz w:val="24"/>
        </w:rPr>
        <w:t>ai</w:t>
      </w:r>
      <w:r w:rsidR="006A54D8" w:rsidRPr="00A12676">
        <w:rPr>
          <w:spacing w:val="40"/>
          <w:sz w:val="24"/>
        </w:rPr>
        <w:t xml:space="preserve"> </w:t>
      </w:r>
      <w:r w:rsidR="006A54D8" w:rsidRPr="00A12676">
        <w:rPr>
          <w:spacing w:val="-1"/>
          <w:sz w:val="24"/>
        </w:rPr>
        <w:t>documenti</w:t>
      </w:r>
      <w:r w:rsidR="006A54D8" w:rsidRPr="00A12676">
        <w:rPr>
          <w:spacing w:val="41"/>
          <w:sz w:val="24"/>
        </w:rPr>
        <w:t xml:space="preserve"> </w:t>
      </w:r>
      <w:r w:rsidR="006A54D8" w:rsidRPr="00A12676">
        <w:rPr>
          <w:spacing w:val="-1"/>
          <w:sz w:val="24"/>
        </w:rPr>
        <w:t>richiesti,</w:t>
      </w:r>
      <w:r w:rsidR="00196BDC">
        <w:rPr>
          <w:spacing w:val="-1"/>
          <w:sz w:val="24"/>
        </w:rPr>
        <w:t xml:space="preserve"> di </w:t>
      </w:r>
      <w:r w:rsidR="00861AA5">
        <w:rPr>
          <w:spacing w:val="-1"/>
          <w:sz w:val="24"/>
        </w:rPr>
        <w:t>c</w:t>
      </w:r>
      <w:r w:rsidR="00196BDC">
        <w:rPr>
          <w:spacing w:val="-1"/>
          <w:sz w:val="24"/>
        </w:rPr>
        <w:t>ui si dà atto di seguito:</w:t>
      </w:r>
    </w:p>
    <w:p w14:paraId="674DB9F0" w14:textId="5205229D" w:rsidR="00444CCA" w:rsidRPr="002657C3" w:rsidRDefault="00444CCA" w:rsidP="00AC7EED">
      <w:pPr>
        <w:spacing w:line="360" w:lineRule="auto"/>
        <w:ind w:right="-1"/>
        <w:jc w:val="both"/>
        <w:rPr>
          <w:b/>
          <w:bCs/>
          <w:spacing w:val="-1"/>
        </w:rPr>
      </w:pPr>
    </w:p>
    <w:p w14:paraId="08A96366" w14:textId="383E1C8F" w:rsidR="002657C3" w:rsidRPr="008D115C" w:rsidRDefault="002657C3" w:rsidP="00AC7EED">
      <w:pPr>
        <w:spacing w:line="360" w:lineRule="auto"/>
        <w:ind w:right="-1"/>
        <w:jc w:val="both"/>
        <w:rPr>
          <w:b/>
          <w:bCs/>
          <w:spacing w:val="-1"/>
        </w:rPr>
      </w:pPr>
      <w:r w:rsidRPr="002657C3">
        <w:rPr>
          <w:b/>
          <w:bCs/>
          <w:spacing w:val="-1"/>
        </w:rPr>
        <w:t>OPERATORE ECONOMICO n°1</w:t>
      </w:r>
      <w:r w:rsidR="00FD1A42">
        <w:rPr>
          <w:b/>
          <w:bCs/>
          <w:spacing w:val="-1"/>
        </w:rPr>
        <w:t xml:space="preserve"> </w:t>
      </w:r>
      <w:r w:rsidR="008D115C">
        <w:rPr>
          <w:b/>
          <w:bCs/>
          <w:spacing w:val="-1"/>
        </w:rPr>
        <w:t xml:space="preserve">- </w:t>
      </w:r>
      <w:r w:rsidRPr="002657C3">
        <w:rPr>
          <w:b/>
          <w:bCs/>
          <w:spacing w:val="-1"/>
          <w:u w:val="single"/>
        </w:rPr>
        <w:t>ARTURO BERSELLI</w:t>
      </w:r>
    </w:p>
    <w:p w14:paraId="655702E4" w14:textId="6AF95820" w:rsidR="002657C3" w:rsidRPr="002657C3" w:rsidRDefault="00143869" w:rsidP="00AC7EED">
      <w:pPr>
        <w:spacing w:line="360" w:lineRule="auto"/>
        <w:ind w:right="-1"/>
        <w:jc w:val="both"/>
        <w:rPr>
          <w:b/>
          <w:bCs/>
          <w:spacing w:val="-1"/>
          <w:u w:val="single"/>
        </w:rPr>
      </w:pPr>
      <w:r w:rsidRPr="002657C3">
        <w:rPr>
          <w:b/>
          <w:bCs/>
          <w:spacing w:val="-1"/>
        </w:rPr>
        <w:t>LOTT</w:t>
      </w:r>
      <w:r>
        <w:rPr>
          <w:b/>
          <w:bCs/>
          <w:spacing w:val="-1"/>
        </w:rPr>
        <w:t>O</w:t>
      </w:r>
      <w:r w:rsidRPr="002657C3">
        <w:rPr>
          <w:b/>
          <w:bCs/>
          <w:spacing w:val="-1"/>
        </w:rPr>
        <w:t xml:space="preserve"> (</w:t>
      </w:r>
      <w:r>
        <w:rPr>
          <w:b/>
          <w:bCs/>
          <w:spacing w:val="-1"/>
        </w:rPr>
        <w:t>2-24</w:t>
      </w:r>
      <w:r w:rsidRPr="002657C3">
        <w:rPr>
          <w:b/>
          <w:bCs/>
          <w:spacing w:val="-1"/>
        </w:rPr>
        <w:t>):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851"/>
        <w:gridCol w:w="4739"/>
        <w:gridCol w:w="1038"/>
      </w:tblGrid>
      <w:tr w:rsidR="002657C3" w:rsidRPr="002657C3" w14:paraId="41BFF63E" w14:textId="77777777" w:rsidTr="00E6642D">
        <w:trPr>
          <w:trHeight w:val="537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5616BF91" w14:textId="1A1BF384" w:rsidR="002657C3" w:rsidRPr="002657C3" w:rsidRDefault="002657C3" w:rsidP="00AC7EED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 w:rsidRPr="002657C3">
              <w:rPr>
                <w:b/>
                <w:bCs/>
                <w:spacing w:val="-1"/>
              </w:rPr>
              <w:t xml:space="preserve">Documentazione </w:t>
            </w:r>
            <w:r w:rsidR="00FD1A42">
              <w:rPr>
                <w:b/>
                <w:bCs/>
                <w:spacing w:val="-1"/>
              </w:rPr>
              <w:t>Tecnica</w:t>
            </w:r>
            <w:r w:rsidRPr="002657C3">
              <w:rPr>
                <w:b/>
                <w:bCs/>
                <w:spacing w:val="-1"/>
              </w:rPr>
              <w:t xml:space="preserve"> </w:t>
            </w:r>
            <w:r w:rsidR="00FD1A42">
              <w:rPr>
                <w:b/>
                <w:bCs/>
                <w:spacing w:val="-1"/>
              </w:rPr>
              <w:t>presente al sistema</w:t>
            </w:r>
          </w:p>
        </w:tc>
      </w:tr>
      <w:tr w:rsidR="002657C3" w:rsidRPr="002657C3" w14:paraId="2C753031" w14:textId="77777777" w:rsidTr="00E6642D">
        <w:trPr>
          <w:trHeight w:val="484"/>
        </w:trPr>
        <w:tc>
          <w:tcPr>
            <w:tcW w:w="2000" w:type="pct"/>
            <w:shd w:val="clear" w:color="auto" w:fill="D9D9D9" w:themeFill="background1" w:themeFillShade="D9"/>
            <w:vAlign w:val="center"/>
          </w:tcPr>
          <w:p w14:paraId="7C5676D2" w14:textId="1342E8FF" w:rsidR="002657C3" w:rsidRPr="002657C3" w:rsidRDefault="009C1FFC" w:rsidP="00AC7EED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>
              <w:rPr>
                <w:b/>
                <w:bCs/>
                <w:spacing w:val="-1"/>
              </w:rPr>
              <w:t>Formato del</w:t>
            </w:r>
            <w:r w:rsidR="002657C3" w:rsidRPr="002657C3">
              <w:rPr>
                <w:b/>
                <w:bCs/>
                <w:spacing w:val="-1"/>
              </w:rPr>
              <w:t xml:space="preserve"> documento</w:t>
            </w:r>
          </w:p>
        </w:tc>
        <w:tc>
          <w:tcPr>
            <w:tcW w:w="2461" w:type="pct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1C194F60" w14:textId="77777777" w:rsidR="002657C3" w:rsidRPr="002657C3" w:rsidRDefault="002657C3" w:rsidP="00AC7EED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 w:rsidRPr="002657C3">
              <w:rPr>
                <w:b/>
                <w:bCs/>
                <w:spacing w:val="-1"/>
              </w:rPr>
              <w:t>Documenti caricati</w:t>
            </w:r>
          </w:p>
        </w:tc>
        <w:tc>
          <w:tcPr>
            <w:tcW w:w="538" w:type="pct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1206DDBC" w14:textId="77777777" w:rsidR="002657C3" w:rsidRPr="002657C3" w:rsidRDefault="002657C3" w:rsidP="00AC7EED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 w:rsidRPr="002657C3">
              <w:rPr>
                <w:b/>
                <w:bCs/>
                <w:spacing w:val="-1"/>
              </w:rPr>
              <w:t>N.doc. caricati</w:t>
            </w:r>
          </w:p>
        </w:tc>
      </w:tr>
      <w:tr w:rsidR="002657C3" w:rsidRPr="002657C3" w14:paraId="2B558BE1" w14:textId="77777777" w:rsidTr="00E6642D">
        <w:trPr>
          <w:trHeight w:val="268"/>
        </w:trPr>
        <w:tc>
          <w:tcPr>
            <w:tcW w:w="2000" w:type="pct"/>
            <w:vMerge w:val="restart"/>
            <w:vAlign w:val="center"/>
          </w:tcPr>
          <w:p w14:paraId="26C698CD" w14:textId="1EE3EE15" w:rsidR="002657C3" w:rsidRPr="00F078BF" w:rsidRDefault="008D115C" w:rsidP="008D115C">
            <w:pPr>
              <w:spacing w:line="360" w:lineRule="auto"/>
              <w:ind w:right="-1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>p7m</w:t>
            </w:r>
          </w:p>
        </w:tc>
        <w:tc>
          <w:tcPr>
            <w:tcW w:w="2461" w:type="pct"/>
            <w:vAlign w:val="center"/>
          </w:tcPr>
          <w:p w14:paraId="2BE0B183" w14:textId="5F9606D7" w:rsidR="002657C3" w:rsidRPr="00F078BF" w:rsidRDefault="00F078BF" w:rsidP="00F078BF">
            <w:pPr>
              <w:spacing w:line="360" w:lineRule="auto"/>
              <w:ind w:right="-1"/>
              <w:rPr>
                <w:bCs/>
                <w:spacing w:val="-1"/>
              </w:rPr>
            </w:pPr>
            <w:r w:rsidRPr="00F078BF">
              <w:rPr>
                <w:bCs/>
                <w:spacing w:val="-1"/>
              </w:rPr>
              <w:t xml:space="preserve">Modello 3 </w:t>
            </w:r>
            <w:proofErr w:type="spellStart"/>
            <w:r w:rsidRPr="00F078BF">
              <w:rPr>
                <w:bCs/>
                <w:spacing w:val="-1"/>
              </w:rPr>
              <w:t>Fac</w:t>
            </w:r>
            <w:proofErr w:type="spellEnd"/>
            <w:r w:rsidRPr="00F078BF">
              <w:rPr>
                <w:bCs/>
                <w:spacing w:val="-1"/>
              </w:rPr>
              <w:t xml:space="preserve"> simile Dichiarazioni Offerta tecnica</w:t>
            </w:r>
          </w:p>
        </w:tc>
        <w:tc>
          <w:tcPr>
            <w:tcW w:w="538" w:type="pct"/>
            <w:vMerge w:val="restart"/>
            <w:vAlign w:val="center"/>
          </w:tcPr>
          <w:p w14:paraId="6606BB8A" w14:textId="5BE05F71" w:rsidR="002657C3" w:rsidRPr="002657C3" w:rsidRDefault="00F078BF" w:rsidP="008D115C">
            <w:pPr>
              <w:spacing w:line="360" w:lineRule="auto"/>
              <w:ind w:right="-1"/>
              <w:jc w:val="center"/>
              <w:rPr>
                <w:b/>
                <w:bCs/>
                <w:spacing w:val="-1"/>
              </w:rPr>
            </w:pPr>
            <w:r>
              <w:rPr>
                <w:b/>
                <w:bCs/>
                <w:spacing w:val="-1"/>
              </w:rPr>
              <w:t>2</w:t>
            </w:r>
          </w:p>
        </w:tc>
      </w:tr>
      <w:tr w:rsidR="002657C3" w:rsidRPr="002657C3" w14:paraId="50E356EF" w14:textId="77777777" w:rsidTr="00E6642D">
        <w:trPr>
          <w:trHeight w:val="268"/>
        </w:trPr>
        <w:tc>
          <w:tcPr>
            <w:tcW w:w="2000" w:type="pct"/>
            <w:vMerge/>
            <w:vAlign w:val="center"/>
          </w:tcPr>
          <w:p w14:paraId="0BE3FC0D" w14:textId="77777777" w:rsidR="002657C3" w:rsidRPr="002657C3" w:rsidRDefault="002657C3" w:rsidP="00AC7EED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</w:p>
        </w:tc>
        <w:tc>
          <w:tcPr>
            <w:tcW w:w="2461" w:type="pct"/>
            <w:vAlign w:val="center"/>
          </w:tcPr>
          <w:p w14:paraId="444932DF" w14:textId="7748B8F1" w:rsidR="002657C3" w:rsidRPr="00F078BF" w:rsidRDefault="00F078BF" w:rsidP="00F078BF">
            <w:pPr>
              <w:spacing w:line="360" w:lineRule="auto"/>
              <w:ind w:right="-1"/>
              <w:rPr>
                <w:bCs/>
                <w:spacing w:val="-1"/>
              </w:rPr>
            </w:pPr>
            <w:r w:rsidRPr="00F078BF">
              <w:rPr>
                <w:bCs/>
                <w:spacing w:val="-1"/>
              </w:rPr>
              <w:t>Relazione Tecnica Lotto 24</w:t>
            </w:r>
          </w:p>
        </w:tc>
        <w:tc>
          <w:tcPr>
            <w:tcW w:w="538" w:type="pct"/>
            <w:vMerge/>
          </w:tcPr>
          <w:p w14:paraId="47317F09" w14:textId="77777777" w:rsidR="002657C3" w:rsidRPr="002657C3" w:rsidRDefault="002657C3" w:rsidP="00AC7EED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</w:p>
        </w:tc>
      </w:tr>
    </w:tbl>
    <w:p w14:paraId="3F64888C" w14:textId="27A13D33" w:rsidR="00F22D34" w:rsidRDefault="00F22D34" w:rsidP="00F078BF">
      <w:pPr>
        <w:spacing w:line="360" w:lineRule="auto"/>
        <w:ind w:right="-1"/>
        <w:jc w:val="both"/>
        <w:rPr>
          <w:b/>
          <w:bCs/>
          <w:spacing w:val="-1"/>
        </w:rPr>
      </w:pPr>
    </w:p>
    <w:p w14:paraId="792DD1B6" w14:textId="43FCF0F6" w:rsidR="00F078BF" w:rsidRPr="008D115C" w:rsidRDefault="00F078BF" w:rsidP="00F078BF">
      <w:pPr>
        <w:spacing w:line="360" w:lineRule="auto"/>
        <w:ind w:right="-1"/>
        <w:jc w:val="both"/>
        <w:rPr>
          <w:b/>
          <w:bCs/>
          <w:spacing w:val="-1"/>
        </w:rPr>
      </w:pPr>
      <w:r>
        <w:rPr>
          <w:b/>
          <w:bCs/>
          <w:spacing w:val="-1"/>
        </w:rPr>
        <w:t xml:space="preserve">OPERATORE ECONOMICO n°2 </w:t>
      </w:r>
      <w:r w:rsidR="008D115C">
        <w:rPr>
          <w:b/>
          <w:bCs/>
          <w:spacing w:val="-1"/>
        </w:rPr>
        <w:t xml:space="preserve">- </w:t>
      </w:r>
      <w:r w:rsidR="00143869" w:rsidRPr="00143869">
        <w:rPr>
          <w:b/>
          <w:bCs/>
          <w:spacing w:val="-1"/>
          <w:u w:val="single"/>
        </w:rPr>
        <w:t>DUSSMANN SERVICE S.r.l.</w:t>
      </w:r>
    </w:p>
    <w:p w14:paraId="6DD33A36" w14:textId="4B0A1533" w:rsidR="00F078BF" w:rsidRPr="002657C3" w:rsidRDefault="00143869" w:rsidP="00F078BF">
      <w:pPr>
        <w:spacing w:line="360" w:lineRule="auto"/>
        <w:ind w:right="-1"/>
        <w:jc w:val="both"/>
        <w:rPr>
          <w:b/>
          <w:bCs/>
          <w:spacing w:val="-1"/>
          <w:u w:val="single"/>
        </w:rPr>
      </w:pPr>
      <w:r w:rsidRPr="002657C3">
        <w:rPr>
          <w:b/>
          <w:bCs/>
          <w:spacing w:val="-1"/>
        </w:rPr>
        <w:t>LOTT</w:t>
      </w:r>
      <w:r>
        <w:rPr>
          <w:b/>
          <w:bCs/>
          <w:spacing w:val="-1"/>
        </w:rPr>
        <w:t>O</w:t>
      </w:r>
      <w:r w:rsidRPr="002657C3">
        <w:rPr>
          <w:b/>
          <w:bCs/>
          <w:spacing w:val="-1"/>
        </w:rPr>
        <w:t xml:space="preserve"> (</w:t>
      </w:r>
      <w:r>
        <w:rPr>
          <w:b/>
          <w:bCs/>
          <w:spacing w:val="-1"/>
        </w:rPr>
        <w:t>1-23</w:t>
      </w:r>
      <w:r w:rsidRPr="002657C3">
        <w:rPr>
          <w:b/>
          <w:bCs/>
          <w:spacing w:val="-1"/>
        </w:rPr>
        <w:t>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851"/>
        <w:gridCol w:w="4739"/>
        <w:gridCol w:w="1038"/>
      </w:tblGrid>
      <w:tr w:rsidR="00F078BF" w:rsidRPr="002657C3" w14:paraId="030A5026" w14:textId="77777777" w:rsidTr="00E6642D">
        <w:trPr>
          <w:trHeight w:val="537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5B6D16A3" w14:textId="77777777" w:rsidR="00F078BF" w:rsidRPr="002657C3" w:rsidRDefault="00F078BF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 w:rsidRPr="002657C3">
              <w:rPr>
                <w:b/>
                <w:bCs/>
                <w:spacing w:val="-1"/>
              </w:rPr>
              <w:t xml:space="preserve">Documentazione </w:t>
            </w:r>
            <w:r>
              <w:rPr>
                <w:b/>
                <w:bCs/>
                <w:spacing w:val="-1"/>
              </w:rPr>
              <w:t>Tecnica</w:t>
            </w:r>
            <w:r w:rsidRPr="002657C3">
              <w:rPr>
                <w:b/>
                <w:bCs/>
                <w:spacing w:val="-1"/>
              </w:rPr>
              <w:t xml:space="preserve"> </w:t>
            </w:r>
            <w:r>
              <w:rPr>
                <w:b/>
                <w:bCs/>
                <w:spacing w:val="-1"/>
              </w:rPr>
              <w:t>presente al sistema</w:t>
            </w:r>
          </w:p>
        </w:tc>
      </w:tr>
      <w:tr w:rsidR="00F078BF" w:rsidRPr="002657C3" w14:paraId="0EAE4C0A" w14:textId="77777777" w:rsidTr="00E6642D">
        <w:trPr>
          <w:trHeight w:val="484"/>
        </w:trPr>
        <w:tc>
          <w:tcPr>
            <w:tcW w:w="2000" w:type="pct"/>
            <w:shd w:val="clear" w:color="auto" w:fill="D9D9D9" w:themeFill="background1" w:themeFillShade="D9"/>
            <w:vAlign w:val="center"/>
          </w:tcPr>
          <w:p w14:paraId="3DB1689E" w14:textId="5981B922" w:rsidR="00F078BF" w:rsidRPr="002657C3" w:rsidRDefault="009C1FFC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>
              <w:rPr>
                <w:b/>
                <w:bCs/>
                <w:spacing w:val="-1"/>
              </w:rPr>
              <w:t>Formato del</w:t>
            </w:r>
            <w:r w:rsidR="00F078BF" w:rsidRPr="002657C3">
              <w:rPr>
                <w:b/>
                <w:bCs/>
                <w:spacing w:val="-1"/>
              </w:rPr>
              <w:t xml:space="preserve"> documento</w:t>
            </w:r>
          </w:p>
        </w:tc>
        <w:tc>
          <w:tcPr>
            <w:tcW w:w="2461" w:type="pct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5A0752AF" w14:textId="77777777" w:rsidR="00F078BF" w:rsidRPr="002657C3" w:rsidRDefault="00F078BF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 w:rsidRPr="002657C3">
              <w:rPr>
                <w:b/>
                <w:bCs/>
                <w:spacing w:val="-1"/>
              </w:rPr>
              <w:t>Documenti caricati</w:t>
            </w:r>
          </w:p>
        </w:tc>
        <w:tc>
          <w:tcPr>
            <w:tcW w:w="538" w:type="pct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65FBF9E2" w14:textId="77777777" w:rsidR="00F078BF" w:rsidRPr="002657C3" w:rsidRDefault="00F078BF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 w:rsidRPr="002657C3">
              <w:rPr>
                <w:b/>
                <w:bCs/>
                <w:spacing w:val="-1"/>
              </w:rPr>
              <w:t>N.doc. caricati</w:t>
            </w:r>
          </w:p>
        </w:tc>
      </w:tr>
      <w:tr w:rsidR="00F078BF" w:rsidRPr="002657C3" w14:paraId="1DF918AA" w14:textId="77777777" w:rsidTr="00E6642D">
        <w:trPr>
          <w:trHeight w:val="268"/>
        </w:trPr>
        <w:tc>
          <w:tcPr>
            <w:tcW w:w="2000" w:type="pct"/>
            <w:vMerge w:val="restart"/>
            <w:vAlign w:val="center"/>
          </w:tcPr>
          <w:p w14:paraId="4FA7D58D" w14:textId="65AEC464" w:rsidR="00F078BF" w:rsidRPr="00F078BF" w:rsidRDefault="008D115C" w:rsidP="00FD795A">
            <w:pPr>
              <w:spacing w:line="360" w:lineRule="auto"/>
              <w:ind w:right="-1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>p7m</w:t>
            </w:r>
          </w:p>
        </w:tc>
        <w:tc>
          <w:tcPr>
            <w:tcW w:w="2461" w:type="pct"/>
            <w:vAlign w:val="center"/>
          </w:tcPr>
          <w:p w14:paraId="74B86BB8" w14:textId="77FF3F98" w:rsidR="00F078BF" w:rsidRPr="00F078BF" w:rsidRDefault="008D115C" w:rsidP="008D115C">
            <w:pPr>
              <w:spacing w:line="360" w:lineRule="auto"/>
              <w:ind w:right="-1"/>
              <w:rPr>
                <w:bCs/>
                <w:spacing w:val="-1"/>
              </w:rPr>
            </w:pPr>
            <w:r w:rsidRPr="008D115C">
              <w:rPr>
                <w:bCs/>
                <w:spacing w:val="-1"/>
              </w:rPr>
              <w:t>Dichiarazione secretazione LOMBARDIA Lotto 23</w:t>
            </w:r>
          </w:p>
        </w:tc>
        <w:tc>
          <w:tcPr>
            <w:tcW w:w="538" w:type="pct"/>
            <w:vMerge w:val="restart"/>
            <w:vAlign w:val="center"/>
          </w:tcPr>
          <w:p w14:paraId="62096874" w14:textId="09D39CB7" w:rsidR="00F078BF" w:rsidRPr="002657C3" w:rsidRDefault="008D115C" w:rsidP="008D115C">
            <w:pPr>
              <w:spacing w:line="360" w:lineRule="auto"/>
              <w:ind w:right="-1"/>
              <w:jc w:val="center"/>
              <w:rPr>
                <w:b/>
                <w:bCs/>
                <w:spacing w:val="-1"/>
              </w:rPr>
            </w:pPr>
            <w:r>
              <w:rPr>
                <w:b/>
                <w:bCs/>
                <w:spacing w:val="-1"/>
              </w:rPr>
              <w:t>4</w:t>
            </w:r>
          </w:p>
        </w:tc>
      </w:tr>
      <w:tr w:rsidR="008D115C" w:rsidRPr="002657C3" w14:paraId="7C761D35" w14:textId="77777777" w:rsidTr="00E6642D">
        <w:trPr>
          <w:trHeight w:val="268"/>
        </w:trPr>
        <w:tc>
          <w:tcPr>
            <w:tcW w:w="2000" w:type="pct"/>
            <w:vMerge/>
            <w:vAlign w:val="center"/>
          </w:tcPr>
          <w:p w14:paraId="52ED9BC3" w14:textId="77777777" w:rsidR="008D115C" w:rsidRPr="00F078BF" w:rsidRDefault="008D115C" w:rsidP="00FD795A">
            <w:pPr>
              <w:spacing w:line="360" w:lineRule="auto"/>
              <w:ind w:right="-1"/>
              <w:rPr>
                <w:bCs/>
                <w:spacing w:val="-1"/>
              </w:rPr>
            </w:pPr>
          </w:p>
        </w:tc>
        <w:tc>
          <w:tcPr>
            <w:tcW w:w="2461" w:type="pct"/>
            <w:vAlign w:val="center"/>
          </w:tcPr>
          <w:p w14:paraId="007D63EE" w14:textId="1E5F31C0" w:rsidR="008D115C" w:rsidRPr="00F078BF" w:rsidRDefault="008D115C" w:rsidP="008D115C">
            <w:pPr>
              <w:spacing w:line="360" w:lineRule="auto"/>
              <w:ind w:right="-1"/>
              <w:rPr>
                <w:bCs/>
                <w:spacing w:val="-1"/>
              </w:rPr>
            </w:pPr>
            <w:r w:rsidRPr="008D115C">
              <w:rPr>
                <w:bCs/>
                <w:spacing w:val="-1"/>
              </w:rPr>
              <w:t>Dussmann Service Profilo aziendale LOMBARDIA Lotto 23</w:t>
            </w:r>
          </w:p>
        </w:tc>
        <w:tc>
          <w:tcPr>
            <w:tcW w:w="538" w:type="pct"/>
            <w:vMerge/>
            <w:vAlign w:val="center"/>
          </w:tcPr>
          <w:p w14:paraId="656F5E00" w14:textId="77777777" w:rsidR="008D115C" w:rsidRDefault="008D115C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</w:p>
        </w:tc>
      </w:tr>
      <w:tr w:rsidR="008D115C" w:rsidRPr="002657C3" w14:paraId="75348FC9" w14:textId="77777777" w:rsidTr="00E6642D">
        <w:trPr>
          <w:trHeight w:val="268"/>
        </w:trPr>
        <w:tc>
          <w:tcPr>
            <w:tcW w:w="2000" w:type="pct"/>
            <w:vMerge/>
            <w:vAlign w:val="center"/>
          </w:tcPr>
          <w:p w14:paraId="5E48B4A7" w14:textId="77777777" w:rsidR="008D115C" w:rsidRPr="00F078BF" w:rsidRDefault="008D115C" w:rsidP="00FD795A">
            <w:pPr>
              <w:spacing w:line="360" w:lineRule="auto"/>
              <w:ind w:right="-1"/>
              <w:rPr>
                <w:bCs/>
                <w:spacing w:val="-1"/>
              </w:rPr>
            </w:pPr>
          </w:p>
        </w:tc>
        <w:tc>
          <w:tcPr>
            <w:tcW w:w="2461" w:type="pct"/>
            <w:vAlign w:val="center"/>
          </w:tcPr>
          <w:p w14:paraId="26474290" w14:textId="6B8216A5" w:rsidR="008D115C" w:rsidRPr="00F078BF" w:rsidRDefault="008D115C" w:rsidP="008D115C">
            <w:pPr>
              <w:spacing w:line="360" w:lineRule="auto"/>
              <w:ind w:right="-1"/>
              <w:rPr>
                <w:bCs/>
                <w:spacing w:val="-1"/>
              </w:rPr>
            </w:pPr>
            <w:r w:rsidRPr="008D115C">
              <w:rPr>
                <w:bCs/>
                <w:spacing w:val="-1"/>
              </w:rPr>
              <w:t>Modello 3 - Dichiarazioni offerta tecnica LOMBARDIA Lotto 23</w:t>
            </w:r>
          </w:p>
        </w:tc>
        <w:tc>
          <w:tcPr>
            <w:tcW w:w="538" w:type="pct"/>
            <w:vMerge/>
            <w:vAlign w:val="center"/>
          </w:tcPr>
          <w:p w14:paraId="16D14444" w14:textId="77777777" w:rsidR="008D115C" w:rsidRDefault="008D115C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</w:p>
        </w:tc>
      </w:tr>
      <w:tr w:rsidR="00F078BF" w:rsidRPr="002657C3" w14:paraId="73859D67" w14:textId="77777777" w:rsidTr="00E6642D">
        <w:trPr>
          <w:trHeight w:val="268"/>
        </w:trPr>
        <w:tc>
          <w:tcPr>
            <w:tcW w:w="2000" w:type="pct"/>
            <w:vMerge/>
            <w:vAlign w:val="center"/>
          </w:tcPr>
          <w:p w14:paraId="7833E229" w14:textId="77777777" w:rsidR="00F078BF" w:rsidRPr="002657C3" w:rsidRDefault="00F078BF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</w:p>
        </w:tc>
        <w:tc>
          <w:tcPr>
            <w:tcW w:w="2461" w:type="pct"/>
            <w:vAlign w:val="center"/>
          </w:tcPr>
          <w:p w14:paraId="797825C5" w14:textId="7AC851D0" w:rsidR="00F078BF" w:rsidRPr="00F078BF" w:rsidRDefault="008D115C" w:rsidP="008D115C">
            <w:pPr>
              <w:spacing w:line="360" w:lineRule="auto"/>
              <w:ind w:right="-1"/>
              <w:rPr>
                <w:bCs/>
                <w:spacing w:val="-1"/>
              </w:rPr>
            </w:pPr>
            <w:r w:rsidRPr="008D115C">
              <w:rPr>
                <w:bCs/>
                <w:spacing w:val="-1"/>
              </w:rPr>
              <w:t>Relazion</w:t>
            </w:r>
            <w:r>
              <w:rPr>
                <w:bCs/>
                <w:spacing w:val="-1"/>
              </w:rPr>
              <w:t>e tecnica LOMBARDIA Lotto 23</w:t>
            </w:r>
          </w:p>
        </w:tc>
        <w:tc>
          <w:tcPr>
            <w:tcW w:w="538" w:type="pct"/>
            <w:vMerge/>
          </w:tcPr>
          <w:p w14:paraId="114DDF8B" w14:textId="77777777" w:rsidR="00F078BF" w:rsidRPr="002657C3" w:rsidRDefault="00F078BF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</w:p>
        </w:tc>
      </w:tr>
    </w:tbl>
    <w:p w14:paraId="0CB10C28" w14:textId="77777777" w:rsidR="00FD795A" w:rsidRDefault="00FD795A" w:rsidP="00FD795A">
      <w:pPr>
        <w:spacing w:line="360" w:lineRule="auto"/>
        <w:ind w:right="-1"/>
        <w:jc w:val="both"/>
        <w:rPr>
          <w:b/>
          <w:bCs/>
          <w:spacing w:val="-1"/>
        </w:rPr>
      </w:pPr>
    </w:p>
    <w:p w14:paraId="6D96401F" w14:textId="28E4B186" w:rsidR="00FD795A" w:rsidRPr="002657C3" w:rsidRDefault="00FD795A" w:rsidP="00FD795A">
      <w:pPr>
        <w:spacing w:line="360" w:lineRule="auto"/>
        <w:ind w:right="-1"/>
        <w:jc w:val="both"/>
        <w:rPr>
          <w:b/>
          <w:bCs/>
          <w:spacing w:val="-1"/>
          <w:u w:val="single"/>
        </w:rPr>
      </w:pPr>
      <w:r w:rsidRPr="002657C3">
        <w:rPr>
          <w:b/>
          <w:bCs/>
          <w:spacing w:val="-1"/>
        </w:rPr>
        <w:t>LOTT</w:t>
      </w:r>
      <w:r>
        <w:rPr>
          <w:b/>
          <w:bCs/>
          <w:spacing w:val="-1"/>
        </w:rPr>
        <w:t>O</w:t>
      </w:r>
      <w:r w:rsidRPr="002657C3">
        <w:rPr>
          <w:b/>
          <w:bCs/>
          <w:spacing w:val="-1"/>
        </w:rPr>
        <w:t xml:space="preserve"> (</w:t>
      </w:r>
      <w:r>
        <w:rPr>
          <w:b/>
          <w:bCs/>
          <w:spacing w:val="-1"/>
        </w:rPr>
        <w:t>2-24</w:t>
      </w:r>
      <w:r w:rsidRPr="002657C3">
        <w:rPr>
          <w:b/>
          <w:bCs/>
          <w:spacing w:val="-1"/>
        </w:rPr>
        <w:t>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851"/>
        <w:gridCol w:w="4739"/>
        <w:gridCol w:w="1038"/>
      </w:tblGrid>
      <w:tr w:rsidR="00FD795A" w:rsidRPr="002657C3" w14:paraId="47C7D1C5" w14:textId="77777777" w:rsidTr="00E6642D">
        <w:trPr>
          <w:trHeight w:val="537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3826E910" w14:textId="77777777" w:rsidR="00FD795A" w:rsidRPr="002657C3" w:rsidRDefault="00FD795A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 w:rsidRPr="002657C3">
              <w:rPr>
                <w:b/>
                <w:bCs/>
                <w:spacing w:val="-1"/>
              </w:rPr>
              <w:t xml:space="preserve">Documentazione </w:t>
            </w:r>
            <w:r>
              <w:rPr>
                <w:b/>
                <w:bCs/>
                <w:spacing w:val="-1"/>
              </w:rPr>
              <w:t>Tecnica</w:t>
            </w:r>
            <w:r w:rsidRPr="002657C3">
              <w:rPr>
                <w:b/>
                <w:bCs/>
                <w:spacing w:val="-1"/>
              </w:rPr>
              <w:t xml:space="preserve"> </w:t>
            </w:r>
            <w:r>
              <w:rPr>
                <w:b/>
                <w:bCs/>
                <w:spacing w:val="-1"/>
              </w:rPr>
              <w:t>presente al sistema</w:t>
            </w:r>
          </w:p>
        </w:tc>
      </w:tr>
      <w:tr w:rsidR="00FD795A" w:rsidRPr="002657C3" w14:paraId="31912B0D" w14:textId="77777777" w:rsidTr="00E6642D">
        <w:trPr>
          <w:trHeight w:val="484"/>
        </w:trPr>
        <w:tc>
          <w:tcPr>
            <w:tcW w:w="2000" w:type="pct"/>
            <w:shd w:val="clear" w:color="auto" w:fill="D9D9D9" w:themeFill="background1" w:themeFillShade="D9"/>
            <w:vAlign w:val="center"/>
          </w:tcPr>
          <w:p w14:paraId="57C74CEE" w14:textId="44CA3D21" w:rsidR="00FD795A" w:rsidRPr="002657C3" w:rsidRDefault="009C1FFC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>
              <w:rPr>
                <w:b/>
                <w:bCs/>
                <w:spacing w:val="-1"/>
              </w:rPr>
              <w:t>Formato del</w:t>
            </w:r>
            <w:r w:rsidR="00FD795A" w:rsidRPr="002657C3">
              <w:rPr>
                <w:b/>
                <w:bCs/>
                <w:spacing w:val="-1"/>
              </w:rPr>
              <w:t xml:space="preserve"> documento</w:t>
            </w:r>
          </w:p>
        </w:tc>
        <w:tc>
          <w:tcPr>
            <w:tcW w:w="2461" w:type="pct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13DF228D" w14:textId="77777777" w:rsidR="00FD795A" w:rsidRPr="002657C3" w:rsidRDefault="00FD795A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 w:rsidRPr="002657C3">
              <w:rPr>
                <w:b/>
                <w:bCs/>
                <w:spacing w:val="-1"/>
              </w:rPr>
              <w:t>Documenti caricati</w:t>
            </w:r>
          </w:p>
        </w:tc>
        <w:tc>
          <w:tcPr>
            <w:tcW w:w="538" w:type="pct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723D37C3" w14:textId="77777777" w:rsidR="00FD795A" w:rsidRPr="002657C3" w:rsidRDefault="00FD795A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 w:rsidRPr="002657C3">
              <w:rPr>
                <w:b/>
                <w:bCs/>
                <w:spacing w:val="-1"/>
              </w:rPr>
              <w:t>N.doc. caricati</w:t>
            </w:r>
          </w:p>
        </w:tc>
      </w:tr>
      <w:tr w:rsidR="00FD795A" w:rsidRPr="002657C3" w14:paraId="7A979499" w14:textId="77777777" w:rsidTr="00E6642D">
        <w:trPr>
          <w:trHeight w:val="268"/>
        </w:trPr>
        <w:tc>
          <w:tcPr>
            <w:tcW w:w="2000" w:type="pct"/>
            <w:vMerge w:val="restart"/>
            <w:vAlign w:val="center"/>
          </w:tcPr>
          <w:p w14:paraId="292D6B44" w14:textId="58120B0A" w:rsidR="00FD795A" w:rsidRPr="00F078BF" w:rsidRDefault="008D115C" w:rsidP="008D115C">
            <w:pPr>
              <w:spacing w:line="360" w:lineRule="auto"/>
              <w:ind w:right="-1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>p7m</w:t>
            </w:r>
          </w:p>
        </w:tc>
        <w:tc>
          <w:tcPr>
            <w:tcW w:w="2461" w:type="pct"/>
            <w:vAlign w:val="center"/>
          </w:tcPr>
          <w:p w14:paraId="4E78C580" w14:textId="241F616D" w:rsidR="00FD795A" w:rsidRPr="00F078BF" w:rsidRDefault="008D115C" w:rsidP="00FD795A">
            <w:pPr>
              <w:spacing w:line="360" w:lineRule="auto"/>
              <w:ind w:right="-1"/>
              <w:rPr>
                <w:bCs/>
                <w:spacing w:val="-1"/>
              </w:rPr>
            </w:pPr>
            <w:r w:rsidRPr="008D115C">
              <w:rPr>
                <w:bCs/>
                <w:spacing w:val="-1"/>
              </w:rPr>
              <w:t>Dichiarazione sec</w:t>
            </w:r>
            <w:r>
              <w:rPr>
                <w:bCs/>
                <w:spacing w:val="-1"/>
              </w:rPr>
              <w:t>retazione LOMBARDIA Lotto 24</w:t>
            </w:r>
          </w:p>
        </w:tc>
        <w:tc>
          <w:tcPr>
            <w:tcW w:w="538" w:type="pct"/>
            <w:vMerge w:val="restart"/>
            <w:vAlign w:val="center"/>
          </w:tcPr>
          <w:p w14:paraId="0A3DA961" w14:textId="23EE6088" w:rsidR="00FD795A" w:rsidRPr="002657C3" w:rsidRDefault="008D115C" w:rsidP="008D115C">
            <w:pPr>
              <w:spacing w:line="360" w:lineRule="auto"/>
              <w:ind w:right="-1"/>
              <w:jc w:val="center"/>
              <w:rPr>
                <w:b/>
                <w:bCs/>
                <w:spacing w:val="-1"/>
              </w:rPr>
            </w:pPr>
            <w:r>
              <w:rPr>
                <w:b/>
                <w:bCs/>
                <w:spacing w:val="-1"/>
              </w:rPr>
              <w:t>4</w:t>
            </w:r>
          </w:p>
        </w:tc>
      </w:tr>
      <w:tr w:rsidR="008D115C" w:rsidRPr="002657C3" w14:paraId="78CBFE1F" w14:textId="77777777" w:rsidTr="00E6642D">
        <w:trPr>
          <w:trHeight w:val="268"/>
        </w:trPr>
        <w:tc>
          <w:tcPr>
            <w:tcW w:w="2000" w:type="pct"/>
            <w:vMerge/>
            <w:vAlign w:val="center"/>
          </w:tcPr>
          <w:p w14:paraId="6C6B9A30" w14:textId="77777777" w:rsidR="008D115C" w:rsidRPr="00F078BF" w:rsidRDefault="008D115C" w:rsidP="00FD795A">
            <w:pPr>
              <w:spacing w:line="360" w:lineRule="auto"/>
              <w:ind w:right="-1"/>
              <w:rPr>
                <w:bCs/>
                <w:spacing w:val="-1"/>
              </w:rPr>
            </w:pPr>
          </w:p>
        </w:tc>
        <w:tc>
          <w:tcPr>
            <w:tcW w:w="2461" w:type="pct"/>
            <w:vAlign w:val="center"/>
          </w:tcPr>
          <w:p w14:paraId="77071DD4" w14:textId="02590E1B" w:rsidR="008D115C" w:rsidRPr="00F078BF" w:rsidRDefault="008D115C" w:rsidP="00FD795A">
            <w:pPr>
              <w:spacing w:line="360" w:lineRule="auto"/>
              <w:ind w:right="-1"/>
              <w:rPr>
                <w:bCs/>
                <w:spacing w:val="-1"/>
              </w:rPr>
            </w:pPr>
            <w:r w:rsidRPr="008D115C">
              <w:rPr>
                <w:bCs/>
                <w:spacing w:val="-1"/>
              </w:rPr>
              <w:t xml:space="preserve">Dussmann Service Profilo </w:t>
            </w:r>
            <w:r>
              <w:rPr>
                <w:bCs/>
                <w:spacing w:val="-1"/>
              </w:rPr>
              <w:t>aziendale LOMBARDIA Lotto 24</w:t>
            </w:r>
          </w:p>
        </w:tc>
        <w:tc>
          <w:tcPr>
            <w:tcW w:w="538" w:type="pct"/>
            <w:vMerge/>
            <w:vAlign w:val="center"/>
          </w:tcPr>
          <w:p w14:paraId="6710564F" w14:textId="77777777" w:rsidR="008D115C" w:rsidRDefault="008D115C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</w:p>
        </w:tc>
      </w:tr>
      <w:tr w:rsidR="008D115C" w:rsidRPr="002657C3" w14:paraId="1124B95C" w14:textId="77777777" w:rsidTr="00E6642D">
        <w:trPr>
          <w:trHeight w:val="268"/>
        </w:trPr>
        <w:tc>
          <w:tcPr>
            <w:tcW w:w="2000" w:type="pct"/>
            <w:vMerge/>
            <w:vAlign w:val="center"/>
          </w:tcPr>
          <w:p w14:paraId="7534DF94" w14:textId="77777777" w:rsidR="008D115C" w:rsidRPr="00F078BF" w:rsidRDefault="008D115C" w:rsidP="00FD795A">
            <w:pPr>
              <w:spacing w:line="360" w:lineRule="auto"/>
              <w:ind w:right="-1"/>
              <w:rPr>
                <w:bCs/>
                <w:spacing w:val="-1"/>
              </w:rPr>
            </w:pPr>
          </w:p>
        </w:tc>
        <w:tc>
          <w:tcPr>
            <w:tcW w:w="2461" w:type="pct"/>
            <w:vAlign w:val="center"/>
          </w:tcPr>
          <w:p w14:paraId="08722BA7" w14:textId="4EC1724D" w:rsidR="008D115C" w:rsidRPr="00F078BF" w:rsidRDefault="008D115C" w:rsidP="00FD795A">
            <w:pPr>
              <w:spacing w:line="360" w:lineRule="auto"/>
              <w:ind w:right="-1"/>
              <w:rPr>
                <w:bCs/>
                <w:spacing w:val="-1"/>
              </w:rPr>
            </w:pPr>
            <w:r w:rsidRPr="008D115C">
              <w:rPr>
                <w:bCs/>
                <w:spacing w:val="-1"/>
              </w:rPr>
              <w:t>Modello 3 - Dichiarazioni offerta tecnica LOMBARDIA Lo</w:t>
            </w:r>
            <w:r>
              <w:rPr>
                <w:bCs/>
                <w:spacing w:val="-1"/>
              </w:rPr>
              <w:t>tto 24</w:t>
            </w:r>
          </w:p>
        </w:tc>
        <w:tc>
          <w:tcPr>
            <w:tcW w:w="538" w:type="pct"/>
            <w:vMerge/>
            <w:vAlign w:val="center"/>
          </w:tcPr>
          <w:p w14:paraId="1F0154F3" w14:textId="77777777" w:rsidR="008D115C" w:rsidRDefault="008D115C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</w:p>
        </w:tc>
      </w:tr>
      <w:tr w:rsidR="00FD795A" w:rsidRPr="002657C3" w14:paraId="58E3266A" w14:textId="77777777" w:rsidTr="00E6642D">
        <w:trPr>
          <w:trHeight w:val="268"/>
        </w:trPr>
        <w:tc>
          <w:tcPr>
            <w:tcW w:w="2000" w:type="pct"/>
            <w:vMerge/>
            <w:vAlign w:val="center"/>
          </w:tcPr>
          <w:p w14:paraId="242CB1C9" w14:textId="77777777" w:rsidR="00FD795A" w:rsidRPr="002657C3" w:rsidRDefault="00FD795A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</w:p>
        </w:tc>
        <w:tc>
          <w:tcPr>
            <w:tcW w:w="2461" w:type="pct"/>
            <w:vAlign w:val="center"/>
          </w:tcPr>
          <w:p w14:paraId="61AD3DC4" w14:textId="0E0612AE" w:rsidR="00FD795A" w:rsidRPr="00F078BF" w:rsidRDefault="008D115C" w:rsidP="00FD795A">
            <w:pPr>
              <w:spacing w:line="360" w:lineRule="auto"/>
              <w:ind w:right="-1"/>
              <w:rPr>
                <w:bCs/>
                <w:spacing w:val="-1"/>
              </w:rPr>
            </w:pPr>
            <w:r w:rsidRPr="008D115C">
              <w:rPr>
                <w:bCs/>
                <w:spacing w:val="-1"/>
              </w:rPr>
              <w:t>Relazion</w:t>
            </w:r>
            <w:r>
              <w:rPr>
                <w:bCs/>
                <w:spacing w:val="-1"/>
              </w:rPr>
              <w:t>e tecnica LOMBARDIA Lotto 24</w:t>
            </w:r>
          </w:p>
        </w:tc>
        <w:tc>
          <w:tcPr>
            <w:tcW w:w="538" w:type="pct"/>
            <w:vMerge/>
          </w:tcPr>
          <w:p w14:paraId="4E27688F" w14:textId="77777777" w:rsidR="00FD795A" w:rsidRPr="002657C3" w:rsidRDefault="00FD795A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</w:p>
        </w:tc>
      </w:tr>
    </w:tbl>
    <w:p w14:paraId="1D45A300" w14:textId="5575991D" w:rsidR="00FD795A" w:rsidRDefault="00FD795A" w:rsidP="00FD795A">
      <w:pPr>
        <w:spacing w:line="360" w:lineRule="auto"/>
        <w:ind w:right="-1"/>
        <w:jc w:val="both"/>
        <w:rPr>
          <w:b/>
          <w:bCs/>
        </w:rPr>
      </w:pPr>
    </w:p>
    <w:p w14:paraId="1B7FE233" w14:textId="1F8F8B0B" w:rsidR="00F22D34" w:rsidRDefault="00F22D34" w:rsidP="00FD795A">
      <w:pPr>
        <w:spacing w:line="360" w:lineRule="auto"/>
        <w:ind w:right="-1"/>
        <w:jc w:val="both"/>
        <w:rPr>
          <w:b/>
          <w:bCs/>
        </w:rPr>
      </w:pPr>
    </w:p>
    <w:p w14:paraId="60D5E9EE" w14:textId="7F5AA6D1" w:rsidR="00F22D34" w:rsidRDefault="00F22D34" w:rsidP="00FD795A">
      <w:pPr>
        <w:spacing w:line="360" w:lineRule="auto"/>
        <w:ind w:right="-1"/>
        <w:jc w:val="both"/>
        <w:rPr>
          <w:b/>
          <w:bCs/>
        </w:rPr>
      </w:pPr>
    </w:p>
    <w:p w14:paraId="53BE9EC7" w14:textId="352B77AF" w:rsidR="00F22D34" w:rsidRDefault="00F22D34" w:rsidP="00FD795A">
      <w:pPr>
        <w:spacing w:line="360" w:lineRule="auto"/>
        <w:ind w:right="-1"/>
        <w:jc w:val="both"/>
        <w:rPr>
          <w:b/>
          <w:bCs/>
        </w:rPr>
      </w:pPr>
    </w:p>
    <w:p w14:paraId="5F9B4A84" w14:textId="5FC82D15" w:rsidR="00F22D34" w:rsidRDefault="00F22D34" w:rsidP="00FD795A">
      <w:pPr>
        <w:spacing w:line="360" w:lineRule="auto"/>
        <w:ind w:right="-1"/>
        <w:jc w:val="both"/>
        <w:rPr>
          <w:b/>
          <w:bCs/>
        </w:rPr>
      </w:pPr>
    </w:p>
    <w:p w14:paraId="1D766CB3" w14:textId="04B94329" w:rsidR="00F22D34" w:rsidRDefault="00F22D34" w:rsidP="00FD795A">
      <w:pPr>
        <w:spacing w:line="360" w:lineRule="auto"/>
        <w:ind w:right="-1"/>
        <w:jc w:val="both"/>
        <w:rPr>
          <w:b/>
          <w:bCs/>
        </w:rPr>
      </w:pPr>
    </w:p>
    <w:p w14:paraId="52523A9C" w14:textId="77777777" w:rsidR="00F22D34" w:rsidRDefault="00F22D34" w:rsidP="00FD795A">
      <w:pPr>
        <w:spacing w:line="360" w:lineRule="auto"/>
        <w:ind w:right="-1"/>
        <w:jc w:val="both"/>
        <w:rPr>
          <w:b/>
          <w:bCs/>
        </w:rPr>
      </w:pPr>
    </w:p>
    <w:p w14:paraId="77E65BD8" w14:textId="268D5E55" w:rsidR="00FD795A" w:rsidRPr="002657C3" w:rsidRDefault="00FD795A" w:rsidP="00FD795A">
      <w:pPr>
        <w:spacing w:line="360" w:lineRule="auto"/>
        <w:ind w:right="-1"/>
        <w:jc w:val="both"/>
        <w:rPr>
          <w:b/>
          <w:bCs/>
          <w:spacing w:val="-1"/>
          <w:u w:val="single"/>
        </w:rPr>
      </w:pPr>
      <w:r w:rsidRPr="002657C3">
        <w:rPr>
          <w:b/>
          <w:bCs/>
          <w:spacing w:val="-1"/>
        </w:rPr>
        <w:t>LOTT</w:t>
      </w:r>
      <w:r>
        <w:rPr>
          <w:b/>
          <w:bCs/>
          <w:spacing w:val="-1"/>
        </w:rPr>
        <w:t>O</w:t>
      </w:r>
      <w:r w:rsidRPr="002657C3">
        <w:rPr>
          <w:b/>
          <w:bCs/>
          <w:spacing w:val="-1"/>
        </w:rPr>
        <w:t xml:space="preserve"> (</w:t>
      </w:r>
      <w:r>
        <w:rPr>
          <w:b/>
          <w:bCs/>
          <w:spacing w:val="-1"/>
        </w:rPr>
        <w:t>5-27</w:t>
      </w:r>
      <w:r w:rsidRPr="002657C3">
        <w:rPr>
          <w:b/>
          <w:bCs/>
          <w:spacing w:val="-1"/>
        </w:rPr>
        <w:t>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851"/>
        <w:gridCol w:w="4739"/>
        <w:gridCol w:w="1038"/>
      </w:tblGrid>
      <w:tr w:rsidR="00FD795A" w:rsidRPr="002657C3" w14:paraId="5065D405" w14:textId="77777777" w:rsidTr="00E6642D">
        <w:trPr>
          <w:trHeight w:val="537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5B5E6C19" w14:textId="77777777" w:rsidR="00FD795A" w:rsidRPr="002657C3" w:rsidRDefault="00FD795A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 w:rsidRPr="002657C3">
              <w:rPr>
                <w:b/>
                <w:bCs/>
                <w:spacing w:val="-1"/>
              </w:rPr>
              <w:t xml:space="preserve">Documentazione </w:t>
            </w:r>
            <w:r>
              <w:rPr>
                <w:b/>
                <w:bCs/>
                <w:spacing w:val="-1"/>
              </w:rPr>
              <w:t>Tecnica</w:t>
            </w:r>
            <w:r w:rsidRPr="002657C3">
              <w:rPr>
                <w:b/>
                <w:bCs/>
                <w:spacing w:val="-1"/>
              </w:rPr>
              <w:t xml:space="preserve"> </w:t>
            </w:r>
            <w:r>
              <w:rPr>
                <w:b/>
                <w:bCs/>
                <w:spacing w:val="-1"/>
              </w:rPr>
              <w:t>presente al sistema</w:t>
            </w:r>
          </w:p>
        </w:tc>
      </w:tr>
      <w:tr w:rsidR="00FD795A" w:rsidRPr="002657C3" w14:paraId="201ADEE4" w14:textId="77777777" w:rsidTr="008E697F">
        <w:trPr>
          <w:trHeight w:val="484"/>
        </w:trPr>
        <w:tc>
          <w:tcPr>
            <w:tcW w:w="2000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83B4F5" w14:textId="693CF557" w:rsidR="00FD795A" w:rsidRPr="002657C3" w:rsidRDefault="009C1FFC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>
              <w:rPr>
                <w:b/>
                <w:bCs/>
                <w:spacing w:val="-1"/>
              </w:rPr>
              <w:t>Formato del</w:t>
            </w:r>
            <w:r w:rsidR="00FD795A" w:rsidRPr="002657C3">
              <w:rPr>
                <w:b/>
                <w:bCs/>
                <w:spacing w:val="-1"/>
              </w:rPr>
              <w:t xml:space="preserve"> documento</w:t>
            </w:r>
          </w:p>
        </w:tc>
        <w:tc>
          <w:tcPr>
            <w:tcW w:w="2461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C1FF7B" w14:textId="77777777" w:rsidR="00FD795A" w:rsidRPr="002657C3" w:rsidRDefault="00FD795A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 w:rsidRPr="002657C3">
              <w:rPr>
                <w:b/>
                <w:bCs/>
                <w:spacing w:val="-1"/>
              </w:rPr>
              <w:t>Documenti caricati</w:t>
            </w:r>
          </w:p>
        </w:tc>
        <w:tc>
          <w:tcPr>
            <w:tcW w:w="539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7301DA" w14:textId="77777777" w:rsidR="00FD795A" w:rsidRPr="002657C3" w:rsidRDefault="00FD795A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 w:rsidRPr="002657C3">
              <w:rPr>
                <w:b/>
                <w:bCs/>
                <w:spacing w:val="-1"/>
              </w:rPr>
              <w:t>N.doc. caricati</w:t>
            </w:r>
          </w:p>
        </w:tc>
      </w:tr>
      <w:tr w:rsidR="008B7EFF" w:rsidRPr="002657C3" w14:paraId="2E75218D" w14:textId="77777777" w:rsidTr="008E697F">
        <w:trPr>
          <w:trHeight w:val="268"/>
        </w:trPr>
        <w:tc>
          <w:tcPr>
            <w:tcW w:w="2000" w:type="pct"/>
            <w:vMerge w:val="restart"/>
            <w:tcBorders>
              <w:top w:val="single" w:sz="4" w:space="0" w:color="auto"/>
            </w:tcBorders>
            <w:vAlign w:val="center"/>
          </w:tcPr>
          <w:p w14:paraId="41E58A60" w14:textId="15F3EC24" w:rsidR="008B7EFF" w:rsidRPr="00F078BF" w:rsidRDefault="008B7EFF" w:rsidP="008D115C">
            <w:pPr>
              <w:spacing w:line="360" w:lineRule="auto"/>
              <w:ind w:right="-1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>p7m</w:t>
            </w:r>
          </w:p>
        </w:tc>
        <w:tc>
          <w:tcPr>
            <w:tcW w:w="2461" w:type="pct"/>
            <w:tcBorders>
              <w:top w:val="single" w:sz="4" w:space="0" w:color="auto"/>
            </w:tcBorders>
            <w:vAlign w:val="center"/>
          </w:tcPr>
          <w:p w14:paraId="1DFA4B89" w14:textId="0B17F8F3" w:rsidR="008B7EFF" w:rsidRPr="00F078BF" w:rsidRDefault="008B7EFF" w:rsidP="008D115C">
            <w:pPr>
              <w:spacing w:line="360" w:lineRule="auto"/>
              <w:ind w:right="-1"/>
              <w:rPr>
                <w:bCs/>
                <w:spacing w:val="-1"/>
              </w:rPr>
            </w:pPr>
            <w:r w:rsidRPr="008D115C">
              <w:rPr>
                <w:bCs/>
                <w:spacing w:val="-1"/>
              </w:rPr>
              <w:t xml:space="preserve">Dichiarazione </w:t>
            </w:r>
            <w:r>
              <w:rPr>
                <w:bCs/>
                <w:spacing w:val="-1"/>
              </w:rPr>
              <w:t>secretazione LOMBARDIA Lotto 27</w:t>
            </w:r>
          </w:p>
        </w:tc>
        <w:tc>
          <w:tcPr>
            <w:tcW w:w="539" w:type="pct"/>
            <w:vMerge w:val="restart"/>
            <w:vAlign w:val="center"/>
          </w:tcPr>
          <w:p w14:paraId="26308543" w14:textId="0820F5D8" w:rsidR="008B7EFF" w:rsidRPr="002657C3" w:rsidRDefault="008B7EFF" w:rsidP="008D115C">
            <w:pPr>
              <w:spacing w:line="360" w:lineRule="auto"/>
              <w:ind w:right="-1"/>
              <w:jc w:val="center"/>
              <w:rPr>
                <w:b/>
                <w:bCs/>
                <w:spacing w:val="-1"/>
              </w:rPr>
            </w:pPr>
            <w:r>
              <w:rPr>
                <w:b/>
                <w:bCs/>
                <w:spacing w:val="-1"/>
              </w:rPr>
              <w:t>4</w:t>
            </w:r>
          </w:p>
        </w:tc>
      </w:tr>
      <w:tr w:rsidR="008B7EFF" w:rsidRPr="002657C3" w14:paraId="064EA743" w14:textId="77777777" w:rsidTr="00681AB0">
        <w:trPr>
          <w:trHeight w:val="268"/>
        </w:trPr>
        <w:tc>
          <w:tcPr>
            <w:tcW w:w="2000" w:type="pct"/>
            <w:vMerge/>
            <w:vAlign w:val="center"/>
          </w:tcPr>
          <w:p w14:paraId="6DA24BD5" w14:textId="77777777" w:rsidR="008B7EFF" w:rsidRPr="00F078BF" w:rsidRDefault="008B7EFF" w:rsidP="00FD795A">
            <w:pPr>
              <w:spacing w:line="360" w:lineRule="auto"/>
              <w:ind w:right="-1"/>
              <w:rPr>
                <w:bCs/>
                <w:spacing w:val="-1"/>
              </w:rPr>
            </w:pPr>
          </w:p>
        </w:tc>
        <w:tc>
          <w:tcPr>
            <w:tcW w:w="2461" w:type="pct"/>
            <w:tcBorders>
              <w:bottom w:val="single" w:sz="4" w:space="0" w:color="auto"/>
            </w:tcBorders>
            <w:vAlign w:val="center"/>
          </w:tcPr>
          <w:p w14:paraId="06441B26" w14:textId="7D9027CA" w:rsidR="008B7EFF" w:rsidRPr="008D115C" w:rsidRDefault="008B7EFF" w:rsidP="00FD795A">
            <w:pPr>
              <w:spacing w:line="360" w:lineRule="auto"/>
              <w:ind w:right="-1"/>
              <w:rPr>
                <w:bCs/>
                <w:spacing w:val="-1"/>
              </w:rPr>
            </w:pPr>
            <w:r w:rsidRPr="008D115C">
              <w:rPr>
                <w:bCs/>
                <w:spacing w:val="-1"/>
              </w:rPr>
              <w:t xml:space="preserve">Dussmann Service Profilo </w:t>
            </w:r>
            <w:r>
              <w:rPr>
                <w:bCs/>
                <w:spacing w:val="-1"/>
              </w:rPr>
              <w:t>aziendale LOMBARDIA Lotto 27</w:t>
            </w:r>
          </w:p>
        </w:tc>
        <w:tc>
          <w:tcPr>
            <w:tcW w:w="539" w:type="pct"/>
            <w:vMerge/>
            <w:vAlign w:val="center"/>
          </w:tcPr>
          <w:p w14:paraId="7DD24283" w14:textId="77777777" w:rsidR="008B7EFF" w:rsidRDefault="008B7EFF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</w:p>
        </w:tc>
      </w:tr>
      <w:tr w:rsidR="008B7EFF" w:rsidRPr="002657C3" w14:paraId="77C6AA14" w14:textId="77777777" w:rsidTr="00681AB0">
        <w:trPr>
          <w:trHeight w:val="268"/>
        </w:trPr>
        <w:tc>
          <w:tcPr>
            <w:tcW w:w="2000" w:type="pct"/>
            <w:vMerge/>
            <w:vAlign w:val="center"/>
          </w:tcPr>
          <w:p w14:paraId="2AB7DB67" w14:textId="77777777" w:rsidR="008B7EFF" w:rsidRPr="00F078BF" w:rsidRDefault="008B7EFF" w:rsidP="00FD795A">
            <w:pPr>
              <w:spacing w:line="360" w:lineRule="auto"/>
              <w:ind w:right="-1"/>
              <w:rPr>
                <w:bCs/>
                <w:spacing w:val="-1"/>
              </w:rPr>
            </w:pPr>
          </w:p>
        </w:tc>
        <w:tc>
          <w:tcPr>
            <w:tcW w:w="2461" w:type="pct"/>
            <w:tcBorders>
              <w:top w:val="single" w:sz="4" w:space="0" w:color="auto"/>
            </w:tcBorders>
            <w:vAlign w:val="center"/>
          </w:tcPr>
          <w:p w14:paraId="6A68B50A" w14:textId="2EBE8698" w:rsidR="008B7EFF" w:rsidRPr="008D115C" w:rsidRDefault="008B7EFF" w:rsidP="00FD795A">
            <w:pPr>
              <w:spacing w:line="360" w:lineRule="auto"/>
              <w:ind w:right="-1"/>
              <w:rPr>
                <w:bCs/>
                <w:spacing w:val="-1"/>
              </w:rPr>
            </w:pPr>
            <w:r w:rsidRPr="008D115C">
              <w:rPr>
                <w:bCs/>
                <w:spacing w:val="-1"/>
              </w:rPr>
              <w:t>Modello 3 - Dichiarazioni offert</w:t>
            </w:r>
            <w:r>
              <w:rPr>
                <w:bCs/>
                <w:spacing w:val="-1"/>
              </w:rPr>
              <w:t>a tecnica LOMBARDIA Lotto 27</w:t>
            </w:r>
          </w:p>
        </w:tc>
        <w:tc>
          <w:tcPr>
            <w:tcW w:w="539" w:type="pct"/>
            <w:vMerge/>
            <w:vAlign w:val="center"/>
          </w:tcPr>
          <w:p w14:paraId="4DF62A6E" w14:textId="77777777" w:rsidR="008B7EFF" w:rsidRDefault="008B7EFF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</w:p>
        </w:tc>
      </w:tr>
      <w:tr w:rsidR="008B7EFF" w:rsidRPr="002657C3" w14:paraId="7A8DD093" w14:textId="77777777" w:rsidTr="00444CCA">
        <w:trPr>
          <w:trHeight w:val="268"/>
        </w:trPr>
        <w:tc>
          <w:tcPr>
            <w:tcW w:w="2000" w:type="pct"/>
            <w:vMerge/>
            <w:vAlign w:val="center"/>
          </w:tcPr>
          <w:p w14:paraId="5E94D944" w14:textId="77777777" w:rsidR="008B7EFF" w:rsidRPr="002657C3" w:rsidRDefault="008B7EFF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</w:p>
        </w:tc>
        <w:tc>
          <w:tcPr>
            <w:tcW w:w="2461" w:type="pct"/>
            <w:vAlign w:val="center"/>
          </w:tcPr>
          <w:p w14:paraId="0F5FE4A4" w14:textId="3CC18946" w:rsidR="008B7EFF" w:rsidRPr="00F078BF" w:rsidRDefault="008B7EFF" w:rsidP="00FD795A">
            <w:pPr>
              <w:spacing w:line="360" w:lineRule="auto"/>
              <w:ind w:right="-1"/>
              <w:rPr>
                <w:bCs/>
                <w:spacing w:val="-1"/>
              </w:rPr>
            </w:pPr>
            <w:r w:rsidRPr="008D115C">
              <w:rPr>
                <w:bCs/>
                <w:spacing w:val="-1"/>
              </w:rPr>
              <w:t>Relazione tecnica LOMBARDIA Lotto 27</w:t>
            </w:r>
          </w:p>
        </w:tc>
        <w:tc>
          <w:tcPr>
            <w:tcW w:w="539" w:type="pct"/>
            <w:vMerge/>
          </w:tcPr>
          <w:p w14:paraId="6CD3205F" w14:textId="77777777" w:rsidR="008B7EFF" w:rsidRPr="002657C3" w:rsidRDefault="008B7EFF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</w:p>
        </w:tc>
      </w:tr>
    </w:tbl>
    <w:p w14:paraId="2D877F2E" w14:textId="77777777" w:rsidR="00FD795A" w:rsidRDefault="00FD795A" w:rsidP="00FD795A">
      <w:pPr>
        <w:spacing w:line="360" w:lineRule="auto"/>
        <w:ind w:right="-1"/>
        <w:jc w:val="both"/>
        <w:rPr>
          <w:b/>
          <w:bCs/>
        </w:rPr>
      </w:pPr>
    </w:p>
    <w:p w14:paraId="03E1FDB8" w14:textId="370AC580" w:rsidR="00FD795A" w:rsidRPr="002657C3" w:rsidRDefault="00FD795A" w:rsidP="00FD795A">
      <w:pPr>
        <w:spacing w:line="360" w:lineRule="auto"/>
        <w:ind w:right="-1"/>
        <w:jc w:val="both"/>
        <w:rPr>
          <w:b/>
          <w:bCs/>
          <w:spacing w:val="-1"/>
          <w:u w:val="single"/>
        </w:rPr>
      </w:pPr>
      <w:r w:rsidRPr="002657C3">
        <w:rPr>
          <w:b/>
          <w:bCs/>
          <w:spacing w:val="-1"/>
        </w:rPr>
        <w:t>LOTT</w:t>
      </w:r>
      <w:r>
        <w:rPr>
          <w:b/>
          <w:bCs/>
          <w:spacing w:val="-1"/>
        </w:rPr>
        <w:t>O</w:t>
      </w:r>
      <w:r w:rsidRPr="002657C3">
        <w:rPr>
          <w:b/>
          <w:bCs/>
          <w:spacing w:val="-1"/>
        </w:rPr>
        <w:t xml:space="preserve"> (</w:t>
      </w:r>
      <w:r>
        <w:rPr>
          <w:b/>
          <w:bCs/>
          <w:spacing w:val="-1"/>
        </w:rPr>
        <w:t>6-28</w:t>
      </w:r>
      <w:r w:rsidRPr="002657C3">
        <w:rPr>
          <w:b/>
          <w:bCs/>
          <w:spacing w:val="-1"/>
        </w:rPr>
        <w:t>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851"/>
        <w:gridCol w:w="4739"/>
        <w:gridCol w:w="1038"/>
      </w:tblGrid>
      <w:tr w:rsidR="00FD795A" w:rsidRPr="002657C3" w14:paraId="1885836A" w14:textId="77777777" w:rsidTr="00E6642D">
        <w:trPr>
          <w:trHeight w:val="537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0FCF232F" w14:textId="77777777" w:rsidR="00FD795A" w:rsidRPr="002657C3" w:rsidRDefault="00FD795A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 w:rsidRPr="002657C3">
              <w:rPr>
                <w:b/>
                <w:bCs/>
                <w:spacing w:val="-1"/>
              </w:rPr>
              <w:t xml:space="preserve">Documentazione </w:t>
            </w:r>
            <w:r>
              <w:rPr>
                <w:b/>
                <w:bCs/>
                <w:spacing w:val="-1"/>
              </w:rPr>
              <w:t>Tecnica</w:t>
            </w:r>
            <w:r w:rsidRPr="002657C3">
              <w:rPr>
                <w:b/>
                <w:bCs/>
                <w:spacing w:val="-1"/>
              </w:rPr>
              <w:t xml:space="preserve"> </w:t>
            </w:r>
            <w:r>
              <w:rPr>
                <w:b/>
                <w:bCs/>
                <w:spacing w:val="-1"/>
              </w:rPr>
              <w:t>presente al sistema</w:t>
            </w:r>
          </w:p>
        </w:tc>
      </w:tr>
      <w:tr w:rsidR="00FD795A" w:rsidRPr="002657C3" w14:paraId="51F0A513" w14:textId="77777777" w:rsidTr="00E6642D">
        <w:trPr>
          <w:trHeight w:val="484"/>
        </w:trPr>
        <w:tc>
          <w:tcPr>
            <w:tcW w:w="2000" w:type="pct"/>
            <w:shd w:val="clear" w:color="auto" w:fill="D9D9D9" w:themeFill="background1" w:themeFillShade="D9"/>
            <w:vAlign w:val="center"/>
          </w:tcPr>
          <w:p w14:paraId="550F3BF8" w14:textId="3AC72AA4" w:rsidR="00FD795A" w:rsidRPr="002657C3" w:rsidRDefault="009C1FFC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>
              <w:rPr>
                <w:b/>
                <w:bCs/>
                <w:spacing w:val="-1"/>
              </w:rPr>
              <w:t>Formato del</w:t>
            </w:r>
            <w:r w:rsidR="00FD795A" w:rsidRPr="002657C3">
              <w:rPr>
                <w:b/>
                <w:bCs/>
                <w:spacing w:val="-1"/>
              </w:rPr>
              <w:t xml:space="preserve"> documento</w:t>
            </w:r>
          </w:p>
        </w:tc>
        <w:tc>
          <w:tcPr>
            <w:tcW w:w="2461" w:type="pct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447C775B" w14:textId="77777777" w:rsidR="00FD795A" w:rsidRPr="002657C3" w:rsidRDefault="00FD795A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 w:rsidRPr="002657C3">
              <w:rPr>
                <w:b/>
                <w:bCs/>
                <w:spacing w:val="-1"/>
              </w:rPr>
              <w:t>Documenti caricati</w:t>
            </w:r>
          </w:p>
        </w:tc>
        <w:tc>
          <w:tcPr>
            <w:tcW w:w="538" w:type="pct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75FBA4DD" w14:textId="77777777" w:rsidR="00FD795A" w:rsidRPr="002657C3" w:rsidRDefault="00FD795A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 w:rsidRPr="002657C3">
              <w:rPr>
                <w:b/>
                <w:bCs/>
                <w:spacing w:val="-1"/>
              </w:rPr>
              <w:t>N.doc. caricati</w:t>
            </w:r>
          </w:p>
        </w:tc>
      </w:tr>
      <w:tr w:rsidR="00FD795A" w:rsidRPr="002657C3" w14:paraId="014FBAB4" w14:textId="77777777" w:rsidTr="00E6642D">
        <w:trPr>
          <w:trHeight w:val="268"/>
        </w:trPr>
        <w:tc>
          <w:tcPr>
            <w:tcW w:w="2000" w:type="pct"/>
            <w:vMerge w:val="restart"/>
            <w:vAlign w:val="center"/>
          </w:tcPr>
          <w:p w14:paraId="17F9AE3C" w14:textId="3D52CD67" w:rsidR="00FD795A" w:rsidRPr="00F078BF" w:rsidRDefault="008D115C" w:rsidP="008D115C">
            <w:pPr>
              <w:spacing w:line="360" w:lineRule="auto"/>
              <w:ind w:right="-1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>p7m</w:t>
            </w:r>
          </w:p>
        </w:tc>
        <w:tc>
          <w:tcPr>
            <w:tcW w:w="2461" w:type="pct"/>
            <w:vAlign w:val="center"/>
          </w:tcPr>
          <w:p w14:paraId="609DEF97" w14:textId="37006FAC" w:rsidR="00FD795A" w:rsidRPr="00F078BF" w:rsidRDefault="008D115C" w:rsidP="00FD795A">
            <w:pPr>
              <w:spacing w:line="360" w:lineRule="auto"/>
              <w:ind w:right="-1"/>
              <w:rPr>
                <w:bCs/>
                <w:spacing w:val="-1"/>
              </w:rPr>
            </w:pPr>
            <w:r w:rsidRPr="008D115C">
              <w:rPr>
                <w:bCs/>
                <w:spacing w:val="-1"/>
              </w:rPr>
              <w:t>Dichiarazione sec</w:t>
            </w:r>
            <w:r>
              <w:rPr>
                <w:bCs/>
                <w:spacing w:val="-1"/>
              </w:rPr>
              <w:t>retazione LOMBARDIA Lotto 28</w:t>
            </w:r>
          </w:p>
        </w:tc>
        <w:tc>
          <w:tcPr>
            <w:tcW w:w="538" w:type="pct"/>
            <w:vMerge w:val="restart"/>
            <w:vAlign w:val="center"/>
          </w:tcPr>
          <w:p w14:paraId="25FD4BC0" w14:textId="226F87B0" w:rsidR="00FD795A" w:rsidRPr="002657C3" w:rsidRDefault="008D115C" w:rsidP="008D115C">
            <w:pPr>
              <w:spacing w:line="360" w:lineRule="auto"/>
              <w:ind w:right="-1"/>
              <w:jc w:val="center"/>
              <w:rPr>
                <w:b/>
                <w:bCs/>
                <w:spacing w:val="-1"/>
              </w:rPr>
            </w:pPr>
            <w:r>
              <w:rPr>
                <w:b/>
                <w:bCs/>
                <w:spacing w:val="-1"/>
              </w:rPr>
              <w:t>4</w:t>
            </w:r>
          </w:p>
        </w:tc>
      </w:tr>
      <w:tr w:rsidR="008D115C" w:rsidRPr="002657C3" w14:paraId="729E0B18" w14:textId="77777777" w:rsidTr="00E6642D">
        <w:trPr>
          <w:trHeight w:val="268"/>
        </w:trPr>
        <w:tc>
          <w:tcPr>
            <w:tcW w:w="2000" w:type="pct"/>
            <w:vMerge/>
            <w:vAlign w:val="center"/>
          </w:tcPr>
          <w:p w14:paraId="550D6952" w14:textId="77777777" w:rsidR="008D115C" w:rsidRPr="00F078BF" w:rsidRDefault="008D115C" w:rsidP="00FD795A">
            <w:pPr>
              <w:spacing w:line="360" w:lineRule="auto"/>
              <w:ind w:right="-1"/>
              <w:rPr>
                <w:bCs/>
                <w:spacing w:val="-1"/>
              </w:rPr>
            </w:pPr>
          </w:p>
        </w:tc>
        <w:tc>
          <w:tcPr>
            <w:tcW w:w="2461" w:type="pct"/>
            <w:vAlign w:val="center"/>
          </w:tcPr>
          <w:p w14:paraId="7E8E5058" w14:textId="71B59401" w:rsidR="008D115C" w:rsidRPr="008D115C" w:rsidRDefault="008D115C" w:rsidP="00FD795A">
            <w:pPr>
              <w:spacing w:line="360" w:lineRule="auto"/>
              <w:ind w:right="-1"/>
              <w:rPr>
                <w:bCs/>
                <w:spacing w:val="-1"/>
              </w:rPr>
            </w:pPr>
            <w:r w:rsidRPr="008D115C">
              <w:rPr>
                <w:bCs/>
                <w:spacing w:val="-1"/>
              </w:rPr>
              <w:t xml:space="preserve">Dussmann Service Profilo </w:t>
            </w:r>
            <w:r>
              <w:rPr>
                <w:bCs/>
                <w:spacing w:val="-1"/>
              </w:rPr>
              <w:t>aziendale LOMBARDIA Lotto 28</w:t>
            </w:r>
          </w:p>
        </w:tc>
        <w:tc>
          <w:tcPr>
            <w:tcW w:w="538" w:type="pct"/>
            <w:vMerge/>
            <w:vAlign w:val="center"/>
          </w:tcPr>
          <w:p w14:paraId="34AD2CD7" w14:textId="77777777" w:rsidR="008D115C" w:rsidRDefault="008D115C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</w:p>
        </w:tc>
      </w:tr>
      <w:tr w:rsidR="008D115C" w:rsidRPr="002657C3" w14:paraId="1CE6F031" w14:textId="77777777" w:rsidTr="00E6642D">
        <w:trPr>
          <w:trHeight w:val="268"/>
        </w:trPr>
        <w:tc>
          <w:tcPr>
            <w:tcW w:w="2000" w:type="pct"/>
            <w:vMerge/>
            <w:vAlign w:val="center"/>
          </w:tcPr>
          <w:p w14:paraId="168A2003" w14:textId="77777777" w:rsidR="008D115C" w:rsidRPr="00F078BF" w:rsidRDefault="008D115C" w:rsidP="00FD795A">
            <w:pPr>
              <w:spacing w:line="360" w:lineRule="auto"/>
              <w:ind w:right="-1"/>
              <w:rPr>
                <w:bCs/>
                <w:spacing w:val="-1"/>
              </w:rPr>
            </w:pPr>
          </w:p>
        </w:tc>
        <w:tc>
          <w:tcPr>
            <w:tcW w:w="2461" w:type="pct"/>
            <w:vAlign w:val="center"/>
          </w:tcPr>
          <w:p w14:paraId="4BFADEEB" w14:textId="4E6605B8" w:rsidR="008D115C" w:rsidRPr="008D115C" w:rsidRDefault="008D115C" w:rsidP="00FD795A">
            <w:pPr>
              <w:spacing w:line="360" w:lineRule="auto"/>
              <w:ind w:right="-1"/>
              <w:rPr>
                <w:bCs/>
                <w:spacing w:val="-1"/>
              </w:rPr>
            </w:pPr>
            <w:r w:rsidRPr="008D115C">
              <w:rPr>
                <w:bCs/>
                <w:spacing w:val="-1"/>
              </w:rPr>
              <w:t>Modello 3 - Dichiarazioni offert</w:t>
            </w:r>
            <w:r>
              <w:rPr>
                <w:bCs/>
                <w:spacing w:val="-1"/>
              </w:rPr>
              <w:t>a tecnica LOMBARDIA Lotto 28</w:t>
            </w:r>
          </w:p>
        </w:tc>
        <w:tc>
          <w:tcPr>
            <w:tcW w:w="538" w:type="pct"/>
            <w:vMerge/>
            <w:vAlign w:val="center"/>
          </w:tcPr>
          <w:p w14:paraId="7246B050" w14:textId="77777777" w:rsidR="008D115C" w:rsidRDefault="008D115C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</w:p>
        </w:tc>
      </w:tr>
      <w:tr w:rsidR="00FD795A" w:rsidRPr="002657C3" w14:paraId="363C9B71" w14:textId="77777777" w:rsidTr="00E6642D">
        <w:trPr>
          <w:trHeight w:val="268"/>
        </w:trPr>
        <w:tc>
          <w:tcPr>
            <w:tcW w:w="2000" w:type="pct"/>
            <w:vMerge/>
            <w:vAlign w:val="center"/>
          </w:tcPr>
          <w:p w14:paraId="6ABA3679" w14:textId="77777777" w:rsidR="00FD795A" w:rsidRPr="002657C3" w:rsidRDefault="00FD795A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</w:p>
        </w:tc>
        <w:tc>
          <w:tcPr>
            <w:tcW w:w="2461" w:type="pct"/>
            <w:vAlign w:val="center"/>
          </w:tcPr>
          <w:p w14:paraId="04C8AACF" w14:textId="2E14DCD1" w:rsidR="00FD795A" w:rsidRPr="00F078BF" w:rsidRDefault="008D115C" w:rsidP="00FD795A">
            <w:pPr>
              <w:spacing w:line="360" w:lineRule="auto"/>
              <w:ind w:right="-1"/>
              <w:rPr>
                <w:bCs/>
                <w:spacing w:val="-1"/>
              </w:rPr>
            </w:pPr>
            <w:r w:rsidRPr="008D115C">
              <w:rPr>
                <w:bCs/>
                <w:spacing w:val="-1"/>
              </w:rPr>
              <w:t>Relazion</w:t>
            </w:r>
            <w:r>
              <w:rPr>
                <w:bCs/>
                <w:spacing w:val="-1"/>
              </w:rPr>
              <w:t>e tecnica LOMBARDIA Lotto 28</w:t>
            </w:r>
          </w:p>
        </w:tc>
        <w:tc>
          <w:tcPr>
            <w:tcW w:w="538" w:type="pct"/>
            <w:vMerge/>
          </w:tcPr>
          <w:p w14:paraId="214D86E4" w14:textId="77777777" w:rsidR="00FD795A" w:rsidRPr="002657C3" w:rsidRDefault="00FD795A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</w:p>
        </w:tc>
      </w:tr>
    </w:tbl>
    <w:p w14:paraId="1800FD09" w14:textId="3E9A6CE2" w:rsidR="008B7EFF" w:rsidRDefault="008B7EFF" w:rsidP="00FD795A">
      <w:pPr>
        <w:spacing w:line="360" w:lineRule="auto"/>
        <w:ind w:right="-1"/>
        <w:jc w:val="both"/>
        <w:rPr>
          <w:b/>
          <w:bCs/>
          <w:spacing w:val="-1"/>
        </w:rPr>
      </w:pPr>
    </w:p>
    <w:p w14:paraId="454FFA16" w14:textId="2C80509C" w:rsidR="00F22D34" w:rsidRDefault="00F22D34" w:rsidP="00FD795A">
      <w:pPr>
        <w:spacing w:line="360" w:lineRule="auto"/>
        <w:ind w:right="-1"/>
        <w:jc w:val="both"/>
        <w:rPr>
          <w:b/>
          <w:bCs/>
          <w:spacing w:val="-1"/>
        </w:rPr>
      </w:pPr>
    </w:p>
    <w:p w14:paraId="51A12DD0" w14:textId="44E052E8" w:rsidR="00F22D34" w:rsidRDefault="00F22D34" w:rsidP="00FD795A">
      <w:pPr>
        <w:spacing w:line="360" w:lineRule="auto"/>
        <w:ind w:right="-1"/>
        <w:jc w:val="both"/>
        <w:rPr>
          <w:b/>
          <w:bCs/>
          <w:spacing w:val="-1"/>
        </w:rPr>
      </w:pPr>
    </w:p>
    <w:p w14:paraId="6CD96725" w14:textId="139846FC" w:rsidR="00F22D34" w:rsidRDefault="00F22D34" w:rsidP="00FD795A">
      <w:pPr>
        <w:spacing w:line="360" w:lineRule="auto"/>
        <w:ind w:right="-1"/>
        <w:jc w:val="both"/>
        <w:rPr>
          <w:b/>
          <w:bCs/>
          <w:spacing w:val="-1"/>
        </w:rPr>
      </w:pPr>
    </w:p>
    <w:p w14:paraId="53E7F475" w14:textId="1E318E08" w:rsidR="00F22D34" w:rsidRDefault="00F22D34" w:rsidP="00FD795A">
      <w:pPr>
        <w:spacing w:line="360" w:lineRule="auto"/>
        <w:ind w:right="-1"/>
        <w:jc w:val="both"/>
        <w:rPr>
          <w:b/>
          <w:bCs/>
          <w:spacing w:val="-1"/>
        </w:rPr>
      </w:pPr>
    </w:p>
    <w:p w14:paraId="6E229016" w14:textId="347A3511" w:rsidR="00F22D34" w:rsidRDefault="00F22D34" w:rsidP="00FD795A">
      <w:pPr>
        <w:spacing w:line="360" w:lineRule="auto"/>
        <w:ind w:right="-1"/>
        <w:jc w:val="both"/>
        <w:rPr>
          <w:b/>
          <w:bCs/>
          <w:spacing w:val="-1"/>
        </w:rPr>
      </w:pPr>
    </w:p>
    <w:p w14:paraId="4F52A896" w14:textId="7C035049" w:rsidR="00F22D34" w:rsidRDefault="00F22D34" w:rsidP="00FD795A">
      <w:pPr>
        <w:spacing w:line="360" w:lineRule="auto"/>
        <w:ind w:right="-1"/>
        <w:jc w:val="both"/>
        <w:rPr>
          <w:b/>
          <w:bCs/>
          <w:spacing w:val="-1"/>
        </w:rPr>
      </w:pPr>
    </w:p>
    <w:p w14:paraId="262BF7A8" w14:textId="77777777" w:rsidR="00F22D34" w:rsidRDefault="00F22D34" w:rsidP="00FD795A">
      <w:pPr>
        <w:spacing w:line="360" w:lineRule="auto"/>
        <w:ind w:right="-1"/>
        <w:jc w:val="both"/>
        <w:rPr>
          <w:b/>
          <w:bCs/>
          <w:spacing w:val="-1"/>
        </w:rPr>
      </w:pPr>
    </w:p>
    <w:p w14:paraId="4E2403E2" w14:textId="4AF65A64" w:rsidR="00FD795A" w:rsidRPr="008D115C" w:rsidRDefault="00FD795A" w:rsidP="00FD795A">
      <w:pPr>
        <w:spacing w:line="360" w:lineRule="auto"/>
        <w:ind w:right="-1"/>
        <w:jc w:val="both"/>
        <w:rPr>
          <w:b/>
          <w:bCs/>
          <w:spacing w:val="-1"/>
        </w:rPr>
      </w:pPr>
      <w:r>
        <w:rPr>
          <w:b/>
          <w:bCs/>
          <w:spacing w:val="-1"/>
        </w:rPr>
        <w:t xml:space="preserve">OPERATORE ECONOMICO n°3 </w:t>
      </w:r>
      <w:r w:rsidR="008D115C">
        <w:rPr>
          <w:b/>
          <w:bCs/>
          <w:spacing w:val="-1"/>
        </w:rPr>
        <w:t xml:space="preserve">- </w:t>
      </w:r>
      <w:r w:rsidRPr="00FD795A">
        <w:rPr>
          <w:b/>
          <w:bCs/>
          <w:spacing w:val="-1"/>
          <w:u w:val="single"/>
        </w:rPr>
        <w:t>FAST S.r.l.</w:t>
      </w:r>
    </w:p>
    <w:p w14:paraId="6FE4E239" w14:textId="2FB0744C" w:rsidR="00FD795A" w:rsidRPr="002657C3" w:rsidRDefault="00FD795A" w:rsidP="00FD795A">
      <w:pPr>
        <w:spacing w:line="360" w:lineRule="auto"/>
        <w:ind w:right="-1"/>
        <w:jc w:val="both"/>
        <w:rPr>
          <w:b/>
          <w:bCs/>
          <w:spacing w:val="-1"/>
          <w:u w:val="single"/>
        </w:rPr>
      </w:pPr>
      <w:r w:rsidRPr="002657C3">
        <w:rPr>
          <w:b/>
          <w:bCs/>
          <w:spacing w:val="-1"/>
        </w:rPr>
        <w:t>LOTT</w:t>
      </w:r>
      <w:r>
        <w:rPr>
          <w:b/>
          <w:bCs/>
          <w:spacing w:val="-1"/>
        </w:rPr>
        <w:t>O</w:t>
      </w:r>
      <w:r w:rsidRPr="002657C3">
        <w:rPr>
          <w:b/>
          <w:bCs/>
          <w:spacing w:val="-1"/>
        </w:rPr>
        <w:t xml:space="preserve"> (</w:t>
      </w:r>
      <w:r>
        <w:rPr>
          <w:b/>
          <w:bCs/>
          <w:spacing w:val="-1"/>
        </w:rPr>
        <w:t>5-27</w:t>
      </w:r>
      <w:r w:rsidRPr="002657C3">
        <w:rPr>
          <w:b/>
          <w:bCs/>
          <w:spacing w:val="-1"/>
        </w:rPr>
        <w:t>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851"/>
        <w:gridCol w:w="4739"/>
        <w:gridCol w:w="1038"/>
      </w:tblGrid>
      <w:tr w:rsidR="00FD795A" w:rsidRPr="002657C3" w14:paraId="15650F1F" w14:textId="77777777" w:rsidTr="00E6642D">
        <w:trPr>
          <w:trHeight w:val="537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3AC79327" w14:textId="77777777" w:rsidR="00FD795A" w:rsidRPr="002657C3" w:rsidRDefault="00FD795A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 w:rsidRPr="002657C3">
              <w:rPr>
                <w:b/>
                <w:bCs/>
                <w:spacing w:val="-1"/>
              </w:rPr>
              <w:t xml:space="preserve">Documentazione </w:t>
            </w:r>
            <w:r>
              <w:rPr>
                <w:b/>
                <w:bCs/>
                <w:spacing w:val="-1"/>
              </w:rPr>
              <w:t>Tecnica</w:t>
            </w:r>
            <w:r w:rsidRPr="002657C3">
              <w:rPr>
                <w:b/>
                <w:bCs/>
                <w:spacing w:val="-1"/>
              </w:rPr>
              <w:t xml:space="preserve"> </w:t>
            </w:r>
            <w:r>
              <w:rPr>
                <w:b/>
                <w:bCs/>
                <w:spacing w:val="-1"/>
              </w:rPr>
              <w:t>presente al sistema</w:t>
            </w:r>
          </w:p>
        </w:tc>
      </w:tr>
      <w:tr w:rsidR="00FD795A" w:rsidRPr="002657C3" w14:paraId="2B3E7AA0" w14:textId="77777777" w:rsidTr="008B7EFF">
        <w:trPr>
          <w:trHeight w:val="484"/>
        </w:trPr>
        <w:tc>
          <w:tcPr>
            <w:tcW w:w="2000" w:type="pct"/>
            <w:shd w:val="clear" w:color="auto" w:fill="D9D9D9" w:themeFill="background1" w:themeFillShade="D9"/>
            <w:vAlign w:val="center"/>
          </w:tcPr>
          <w:p w14:paraId="6101C478" w14:textId="04E6BC89" w:rsidR="00FD795A" w:rsidRPr="002657C3" w:rsidRDefault="009C1FFC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>
              <w:rPr>
                <w:b/>
                <w:bCs/>
                <w:spacing w:val="-1"/>
              </w:rPr>
              <w:t>Formato del</w:t>
            </w:r>
            <w:r w:rsidR="00FD795A" w:rsidRPr="002657C3">
              <w:rPr>
                <w:b/>
                <w:bCs/>
                <w:spacing w:val="-1"/>
              </w:rPr>
              <w:t xml:space="preserve"> documento</w:t>
            </w:r>
          </w:p>
        </w:tc>
        <w:tc>
          <w:tcPr>
            <w:tcW w:w="2461" w:type="pct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1BDB0FE1" w14:textId="77777777" w:rsidR="00FD795A" w:rsidRPr="002657C3" w:rsidRDefault="00FD795A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 w:rsidRPr="002657C3">
              <w:rPr>
                <w:b/>
                <w:bCs/>
                <w:spacing w:val="-1"/>
              </w:rPr>
              <w:t>Documenti caricati</w:t>
            </w:r>
          </w:p>
        </w:tc>
        <w:tc>
          <w:tcPr>
            <w:tcW w:w="539" w:type="pct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3DFCEDE0" w14:textId="77777777" w:rsidR="00FD795A" w:rsidRPr="002657C3" w:rsidRDefault="00FD795A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 w:rsidRPr="002657C3">
              <w:rPr>
                <w:b/>
                <w:bCs/>
                <w:spacing w:val="-1"/>
              </w:rPr>
              <w:t>N.doc. caricati</w:t>
            </w:r>
          </w:p>
        </w:tc>
      </w:tr>
      <w:tr w:rsidR="008E697F" w:rsidRPr="002657C3" w14:paraId="0F84B15F" w14:textId="77777777" w:rsidTr="008B7EFF">
        <w:trPr>
          <w:trHeight w:val="268"/>
        </w:trPr>
        <w:tc>
          <w:tcPr>
            <w:tcW w:w="2000" w:type="pct"/>
            <w:vMerge w:val="restart"/>
            <w:vAlign w:val="center"/>
          </w:tcPr>
          <w:p w14:paraId="16F31435" w14:textId="7D28CC6D" w:rsidR="008E697F" w:rsidRPr="00F078BF" w:rsidRDefault="008E697F" w:rsidP="00FD795A">
            <w:pPr>
              <w:spacing w:line="360" w:lineRule="auto"/>
              <w:ind w:right="-1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>p7m</w:t>
            </w:r>
          </w:p>
        </w:tc>
        <w:tc>
          <w:tcPr>
            <w:tcW w:w="2461" w:type="pct"/>
            <w:vAlign w:val="center"/>
          </w:tcPr>
          <w:p w14:paraId="065B050E" w14:textId="05099F26" w:rsidR="008E697F" w:rsidRPr="00F078BF" w:rsidRDefault="008E697F" w:rsidP="00FD795A">
            <w:pPr>
              <w:spacing w:line="360" w:lineRule="auto"/>
              <w:ind w:right="-1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>mod_3</w:t>
            </w:r>
          </w:p>
        </w:tc>
        <w:tc>
          <w:tcPr>
            <w:tcW w:w="539" w:type="pct"/>
            <w:vMerge w:val="restart"/>
            <w:vAlign w:val="center"/>
          </w:tcPr>
          <w:p w14:paraId="6CDDAEB8" w14:textId="76F0A627" w:rsidR="008E697F" w:rsidRPr="002657C3" w:rsidRDefault="008E697F" w:rsidP="008D115C">
            <w:pPr>
              <w:spacing w:line="360" w:lineRule="auto"/>
              <w:ind w:right="-1"/>
              <w:jc w:val="center"/>
              <w:rPr>
                <w:b/>
                <w:bCs/>
                <w:spacing w:val="-1"/>
              </w:rPr>
            </w:pPr>
            <w:r>
              <w:rPr>
                <w:b/>
                <w:bCs/>
                <w:spacing w:val="-1"/>
              </w:rPr>
              <w:t>3</w:t>
            </w:r>
          </w:p>
        </w:tc>
      </w:tr>
      <w:tr w:rsidR="008E697F" w:rsidRPr="002657C3" w14:paraId="5550B7E5" w14:textId="77777777" w:rsidTr="008B7EFF">
        <w:trPr>
          <w:trHeight w:val="268"/>
        </w:trPr>
        <w:tc>
          <w:tcPr>
            <w:tcW w:w="2000" w:type="pct"/>
            <w:vMerge/>
            <w:vAlign w:val="center"/>
          </w:tcPr>
          <w:p w14:paraId="5822E2E9" w14:textId="77777777" w:rsidR="008E697F" w:rsidRPr="00F078BF" w:rsidRDefault="008E697F" w:rsidP="00FD795A">
            <w:pPr>
              <w:spacing w:line="360" w:lineRule="auto"/>
              <w:ind w:right="-1"/>
              <w:rPr>
                <w:bCs/>
                <w:spacing w:val="-1"/>
              </w:rPr>
            </w:pPr>
          </w:p>
        </w:tc>
        <w:tc>
          <w:tcPr>
            <w:tcW w:w="2461" w:type="pct"/>
            <w:vAlign w:val="center"/>
          </w:tcPr>
          <w:p w14:paraId="4D67EC6B" w14:textId="362F5869" w:rsidR="008E697F" w:rsidRPr="008D115C" w:rsidRDefault="008E697F" w:rsidP="00FD795A">
            <w:pPr>
              <w:spacing w:line="360" w:lineRule="auto"/>
              <w:ind w:right="-1"/>
              <w:rPr>
                <w:bCs/>
                <w:spacing w:val="-1"/>
              </w:rPr>
            </w:pPr>
            <w:proofErr w:type="spellStart"/>
            <w:r>
              <w:rPr>
                <w:bCs/>
                <w:spacing w:val="-1"/>
              </w:rPr>
              <w:t>opp</w:t>
            </w:r>
            <w:proofErr w:type="spellEnd"/>
            <w:r>
              <w:rPr>
                <w:bCs/>
                <w:spacing w:val="-1"/>
              </w:rPr>
              <w:t xml:space="preserve"> atti</w:t>
            </w:r>
          </w:p>
        </w:tc>
        <w:tc>
          <w:tcPr>
            <w:tcW w:w="539" w:type="pct"/>
            <w:vMerge/>
            <w:vAlign w:val="center"/>
          </w:tcPr>
          <w:p w14:paraId="26E5B4AA" w14:textId="77777777" w:rsidR="008E697F" w:rsidRDefault="008E697F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</w:p>
        </w:tc>
      </w:tr>
      <w:tr w:rsidR="008E697F" w:rsidRPr="002657C3" w14:paraId="54E87CD6" w14:textId="77777777" w:rsidTr="008B7EFF">
        <w:trPr>
          <w:trHeight w:val="268"/>
        </w:trPr>
        <w:tc>
          <w:tcPr>
            <w:tcW w:w="2000" w:type="pct"/>
            <w:vMerge/>
            <w:vAlign w:val="center"/>
          </w:tcPr>
          <w:p w14:paraId="70954BF8" w14:textId="77777777" w:rsidR="008E697F" w:rsidRPr="002657C3" w:rsidRDefault="008E697F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</w:p>
        </w:tc>
        <w:tc>
          <w:tcPr>
            <w:tcW w:w="2461" w:type="pct"/>
            <w:vAlign w:val="center"/>
          </w:tcPr>
          <w:p w14:paraId="2A906DB8" w14:textId="47D78EAB" w:rsidR="008E697F" w:rsidRPr="00F078BF" w:rsidRDefault="008E697F" w:rsidP="00FD795A">
            <w:pPr>
              <w:spacing w:line="360" w:lineRule="auto"/>
              <w:ind w:right="-1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>relazione</w:t>
            </w:r>
          </w:p>
        </w:tc>
        <w:tc>
          <w:tcPr>
            <w:tcW w:w="539" w:type="pct"/>
            <w:vMerge/>
          </w:tcPr>
          <w:p w14:paraId="01CDF2CE" w14:textId="77777777" w:rsidR="008E697F" w:rsidRPr="002657C3" w:rsidRDefault="008E697F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</w:p>
        </w:tc>
      </w:tr>
    </w:tbl>
    <w:p w14:paraId="474BF225" w14:textId="77777777" w:rsidR="008E697F" w:rsidRDefault="008E697F" w:rsidP="00FD795A">
      <w:pPr>
        <w:spacing w:line="360" w:lineRule="auto"/>
        <w:ind w:right="-1"/>
        <w:jc w:val="both"/>
        <w:rPr>
          <w:b/>
          <w:bCs/>
        </w:rPr>
      </w:pPr>
    </w:p>
    <w:p w14:paraId="0AC8D7D2" w14:textId="659C4E9E" w:rsidR="00FD795A" w:rsidRPr="008D115C" w:rsidRDefault="00FD795A" w:rsidP="00FD795A">
      <w:pPr>
        <w:spacing w:line="360" w:lineRule="auto"/>
        <w:ind w:right="-1"/>
        <w:jc w:val="both"/>
        <w:rPr>
          <w:b/>
          <w:bCs/>
          <w:spacing w:val="-1"/>
        </w:rPr>
      </w:pPr>
      <w:r>
        <w:rPr>
          <w:b/>
          <w:bCs/>
          <w:spacing w:val="-1"/>
        </w:rPr>
        <w:t xml:space="preserve">OPERATORE ECONOMICO n°4 </w:t>
      </w:r>
      <w:r w:rsidR="008D115C">
        <w:rPr>
          <w:b/>
          <w:bCs/>
          <w:spacing w:val="-1"/>
        </w:rPr>
        <w:t xml:space="preserve">- </w:t>
      </w:r>
      <w:r w:rsidRPr="00FD795A">
        <w:rPr>
          <w:b/>
          <w:bCs/>
          <w:spacing w:val="-1"/>
          <w:u w:val="single"/>
        </w:rPr>
        <w:t>LADISA S.r.l.</w:t>
      </w:r>
    </w:p>
    <w:p w14:paraId="0460D4D7" w14:textId="0CAAE69F" w:rsidR="0057103D" w:rsidRPr="002657C3" w:rsidRDefault="0057103D" w:rsidP="0057103D">
      <w:pPr>
        <w:spacing w:line="360" w:lineRule="auto"/>
        <w:ind w:right="-1"/>
        <w:jc w:val="both"/>
        <w:rPr>
          <w:b/>
          <w:bCs/>
          <w:spacing w:val="-1"/>
          <w:u w:val="single"/>
        </w:rPr>
      </w:pPr>
      <w:r w:rsidRPr="002657C3">
        <w:rPr>
          <w:b/>
          <w:bCs/>
          <w:spacing w:val="-1"/>
        </w:rPr>
        <w:t>LOTT</w:t>
      </w:r>
      <w:r>
        <w:rPr>
          <w:b/>
          <w:bCs/>
          <w:spacing w:val="-1"/>
        </w:rPr>
        <w:t>O</w:t>
      </w:r>
      <w:r w:rsidRPr="002657C3">
        <w:rPr>
          <w:b/>
          <w:bCs/>
          <w:spacing w:val="-1"/>
        </w:rPr>
        <w:t xml:space="preserve"> (</w:t>
      </w:r>
      <w:r>
        <w:rPr>
          <w:b/>
          <w:bCs/>
          <w:spacing w:val="-1"/>
        </w:rPr>
        <w:t>1-23</w:t>
      </w:r>
      <w:r w:rsidRPr="002657C3">
        <w:rPr>
          <w:b/>
          <w:bCs/>
          <w:spacing w:val="-1"/>
        </w:rPr>
        <w:t>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851"/>
        <w:gridCol w:w="4739"/>
        <w:gridCol w:w="1038"/>
      </w:tblGrid>
      <w:tr w:rsidR="0057103D" w:rsidRPr="002657C3" w14:paraId="3E5113C2" w14:textId="77777777" w:rsidTr="0057103D">
        <w:trPr>
          <w:trHeight w:val="537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11D1F282" w14:textId="77777777" w:rsidR="0057103D" w:rsidRPr="002657C3" w:rsidRDefault="0057103D" w:rsidP="0057103D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 w:rsidRPr="002657C3">
              <w:rPr>
                <w:b/>
                <w:bCs/>
                <w:spacing w:val="-1"/>
              </w:rPr>
              <w:t xml:space="preserve">Documentazione </w:t>
            </w:r>
            <w:r>
              <w:rPr>
                <w:b/>
                <w:bCs/>
                <w:spacing w:val="-1"/>
              </w:rPr>
              <w:t>Tecnica</w:t>
            </w:r>
            <w:r w:rsidRPr="002657C3">
              <w:rPr>
                <w:b/>
                <w:bCs/>
                <w:spacing w:val="-1"/>
              </w:rPr>
              <w:t xml:space="preserve"> </w:t>
            </w:r>
            <w:r>
              <w:rPr>
                <w:b/>
                <w:bCs/>
                <w:spacing w:val="-1"/>
              </w:rPr>
              <w:t>presente al sistema</w:t>
            </w:r>
          </w:p>
        </w:tc>
      </w:tr>
      <w:tr w:rsidR="0057103D" w:rsidRPr="002657C3" w14:paraId="3C825F4C" w14:textId="77777777" w:rsidTr="0057103D">
        <w:trPr>
          <w:trHeight w:val="484"/>
        </w:trPr>
        <w:tc>
          <w:tcPr>
            <w:tcW w:w="2000" w:type="pct"/>
            <w:shd w:val="clear" w:color="auto" w:fill="D9D9D9" w:themeFill="background1" w:themeFillShade="D9"/>
            <w:vAlign w:val="center"/>
          </w:tcPr>
          <w:p w14:paraId="476FCB99" w14:textId="77777777" w:rsidR="0057103D" w:rsidRPr="002657C3" w:rsidRDefault="0057103D" w:rsidP="0057103D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>
              <w:rPr>
                <w:b/>
                <w:bCs/>
                <w:spacing w:val="-1"/>
              </w:rPr>
              <w:t>Formato del</w:t>
            </w:r>
            <w:r w:rsidRPr="002657C3">
              <w:rPr>
                <w:b/>
                <w:bCs/>
                <w:spacing w:val="-1"/>
              </w:rPr>
              <w:t xml:space="preserve"> documento</w:t>
            </w:r>
          </w:p>
        </w:tc>
        <w:tc>
          <w:tcPr>
            <w:tcW w:w="2461" w:type="pct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26E2896C" w14:textId="77777777" w:rsidR="0057103D" w:rsidRPr="002657C3" w:rsidRDefault="0057103D" w:rsidP="0057103D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 w:rsidRPr="002657C3">
              <w:rPr>
                <w:b/>
                <w:bCs/>
                <w:spacing w:val="-1"/>
              </w:rPr>
              <w:t>Documenti caricati</w:t>
            </w:r>
          </w:p>
        </w:tc>
        <w:tc>
          <w:tcPr>
            <w:tcW w:w="538" w:type="pct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5BBEA9BB" w14:textId="77777777" w:rsidR="0057103D" w:rsidRPr="002657C3" w:rsidRDefault="0057103D" w:rsidP="0057103D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 w:rsidRPr="002657C3">
              <w:rPr>
                <w:b/>
                <w:bCs/>
                <w:spacing w:val="-1"/>
              </w:rPr>
              <w:t>N.doc. caricati</w:t>
            </w:r>
          </w:p>
        </w:tc>
      </w:tr>
      <w:tr w:rsidR="0057103D" w:rsidRPr="002657C3" w14:paraId="2686CED8" w14:textId="77777777" w:rsidTr="0057103D">
        <w:trPr>
          <w:trHeight w:val="268"/>
        </w:trPr>
        <w:tc>
          <w:tcPr>
            <w:tcW w:w="2000" w:type="pct"/>
            <w:vMerge w:val="restart"/>
            <w:vAlign w:val="center"/>
          </w:tcPr>
          <w:p w14:paraId="708EC3D1" w14:textId="77777777" w:rsidR="0057103D" w:rsidRPr="00F078BF" w:rsidRDefault="0057103D" w:rsidP="0057103D">
            <w:pPr>
              <w:spacing w:line="360" w:lineRule="auto"/>
              <w:ind w:right="-1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>p7m</w:t>
            </w:r>
          </w:p>
        </w:tc>
        <w:tc>
          <w:tcPr>
            <w:tcW w:w="2461" w:type="pct"/>
            <w:vAlign w:val="center"/>
          </w:tcPr>
          <w:p w14:paraId="2FFB27A1" w14:textId="77777777" w:rsidR="0057103D" w:rsidRPr="00F078BF" w:rsidRDefault="0057103D" w:rsidP="0057103D">
            <w:pPr>
              <w:spacing w:line="360" w:lineRule="auto"/>
              <w:ind w:right="-1"/>
              <w:rPr>
                <w:bCs/>
                <w:spacing w:val="-1"/>
              </w:rPr>
            </w:pPr>
            <w:r w:rsidRPr="008D115C">
              <w:rPr>
                <w:bCs/>
                <w:spacing w:val="-1"/>
              </w:rPr>
              <w:t xml:space="preserve">dichiarazione di </w:t>
            </w:r>
            <w:proofErr w:type="spellStart"/>
            <w:r w:rsidRPr="008D115C">
              <w:rPr>
                <w:bCs/>
                <w:spacing w:val="-1"/>
              </w:rPr>
              <w:t>riservatezzaDEF</w:t>
            </w:r>
            <w:proofErr w:type="spellEnd"/>
          </w:p>
        </w:tc>
        <w:tc>
          <w:tcPr>
            <w:tcW w:w="538" w:type="pct"/>
            <w:vMerge w:val="restart"/>
            <w:vAlign w:val="center"/>
          </w:tcPr>
          <w:p w14:paraId="512C2B52" w14:textId="77777777" w:rsidR="0057103D" w:rsidRPr="002657C3" w:rsidRDefault="0057103D" w:rsidP="0057103D">
            <w:pPr>
              <w:spacing w:line="360" w:lineRule="auto"/>
              <w:ind w:right="-1"/>
              <w:jc w:val="center"/>
              <w:rPr>
                <w:b/>
                <w:bCs/>
                <w:spacing w:val="-1"/>
              </w:rPr>
            </w:pPr>
            <w:r>
              <w:rPr>
                <w:b/>
                <w:bCs/>
                <w:spacing w:val="-1"/>
              </w:rPr>
              <w:t>3</w:t>
            </w:r>
          </w:p>
        </w:tc>
      </w:tr>
      <w:tr w:rsidR="0057103D" w:rsidRPr="002657C3" w14:paraId="41B11C49" w14:textId="77777777" w:rsidTr="0057103D">
        <w:trPr>
          <w:trHeight w:val="268"/>
        </w:trPr>
        <w:tc>
          <w:tcPr>
            <w:tcW w:w="2000" w:type="pct"/>
            <w:vMerge/>
            <w:vAlign w:val="center"/>
          </w:tcPr>
          <w:p w14:paraId="1CB9F715" w14:textId="77777777" w:rsidR="0057103D" w:rsidRDefault="0057103D" w:rsidP="0057103D">
            <w:pPr>
              <w:spacing w:line="360" w:lineRule="auto"/>
              <w:ind w:right="-1"/>
              <w:rPr>
                <w:bCs/>
                <w:spacing w:val="-1"/>
              </w:rPr>
            </w:pPr>
          </w:p>
        </w:tc>
        <w:tc>
          <w:tcPr>
            <w:tcW w:w="2461" w:type="pct"/>
            <w:vAlign w:val="center"/>
          </w:tcPr>
          <w:p w14:paraId="2548A677" w14:textId="77777777" w:rsidR="0057103D" w:rsidRPr="008D115C" w:rsidRDefault="0057103D" w:rsidP="0057103D">
            <w:pPr>
              <w:spacing w:line="360" w:lineRule="auto"/>
              <w:ind w:right="-1"/>
              <w:rPr>
                <w:bCs/>
                <w:spacing w:val="-1"/>
              </w:rPr>
            </w:pPr>
            <w:r w:rsidRPr="008D115C">
              <w:rPr>
                <w:bCs/>
                <w:spacing w:val="-1"/>
              </w:rPr>
              <w:t>Dichiarazioni Offerta tecnica</w:t>
            </w:r>
          </w:p>
        </w:tc>
        <w:tc>
          <w:tcPr>
            <w:tcW w:w="538" w:type="pct"/>
            <w:vMerge/>
            <w:vAlign w:val="center"/>
          </w:tcPr>
          <w:p w14:paraId="6F26E1CB" w14:textId="77777777" w:rsidR="0057103D" w:rsidRDefault="0057103D" w:rsidP="0057103D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</w:p>
        </w:tc>
      </w:tr>
      <w:tr w:rsidR="0057103D" w:rsidRPr="002657C3" w14:paraId="0FBAF522" w14:textId="77777777" w:rsidTr="0057103D">
        <w:trPr>
          <w:trHeight w:val="268"/>
        </w:trPr>
        <w:tc>
          <w:tcPr>
            <w:tcW w:w="2000" w:type="pct"/>
            <w:vMerge/>
            <w:vAlign w:val="center"/>
          </w:tcPr>
          <w:p w14:paraId="4296F9F5" w14:textId="77777777" w:rsidR="0057103D" w:rsidRPr="002657C3" w:rsidRDefault="0057103D" w:rsidP="0057103D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</w:p>
        </w:tc>
        <w:tc>
          <w:tcPr>
            <w:tcW w:w="2461" w:type="pct"/>
            <w:vAlign w:val="center"/>
          </w:tcPr>
          <w:p w14:paraId="34FFF2E3" w14:textId="357B9AC6" w:rsidR="0057103D" w:rsidRPr="00F078BF" w:rsidRDefault="0057103D" w:rsidP="0057103D">
            <w:pPr>
              <w:spacing w:line="360" w:lineRule="auto"/>
              <w:ind w:right="-1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>OFFERTA TECNICA_LOTTO1</w:t>
            </w:r>
          </w:p>
        </w:tc>
        <w:tc>
          <w:tcPr>
            <w:tcW w:w="538" w:type="pct"/>
            <w:vMerge/>
          </w:tcPr>
          <w:p w14:paraId="5A15C1DC" w14:textId="77777777" w:rsidR="0057103D" w:rsidRPr="002657C3" w:rsidRDefault="0057103D" w:rsidP="0057103D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</w:p>
        </w:tc>
      </w:tr>
    </w:tbl>
    <w:p w14:paraId="125AD586" w14:textId="77777777" w:rsidR="0057103D" w:rsidRDefault="0057103D" w:rsidP="0057103D">
      <w:pPr>
        <w:spacing w:line="360" w:lineRule="auto"/>
        <w:ind w:right="-1"/>
        <w:jc w:val="both"/>
        <w:rPr>
          <w:b/>
          <w:bCs/>
          <w:spacing w:val="-1"/>
        </w:rPr>
      </w:pPr>
    </w:p>
    <w:p w14:paraId="560C3B9A" w14:textId="3B72537C" w:rsidR="00FD795A" w:rsidRPr="002657C3" w:rsidRDefault="00FD795A" w:rsidP="00FD795A">
      <w:pPr>
        <w:spacing w:line="360" w:lineRule="auto"/>
        <w:ind w:right="-1"/>
        <w:jc w:val="both"/>
        <w:rPr>
          <w:b/>
          <w:bCs/>
          <w:spacing w:val="-1"/>
          <w:u w:val="single"/>
        </w:rPr>
      </w:pPr>
      <w:r w:rsidRPr="002657C3">
        <w:rPr>
          <w:b/>
          <w:bCs/>
          <w:spacing w:val="-1"/>
        </w:rPr>
        <w:t>LOTT</w:t>
      </w:r>
      <w:r>
        <w:rPr>
          <w:b/>
          <w:bCs/>
          <w:spacing w:val="-1"/>
        </w:rPr>
        <w:t>O</w:t>
      </w:r>
      <w:r w:rsidRPr="002657C3">
        <w:rPr>
          <w:b/>
          <w:bCs/>
          <w:spacing w:val="-1"/>
        </w:rPr>
        <w:t xml:space="preserve"> (</w:t>
      </w:r>
      <w:r>
        <w:rPr>
          <w:b/>
          <w:bCs/>
          <w:spacing w:val="-1"/>
        </w:rPr>
        <w:t>2-24</w:t>
      </w:r>
      <w:r w:rsidRPr="002657C3">
        <w:rPr>
          <w:b/>
          <w:bCs/>
          <w:spacing w:val="-1"/>
        </w:rPr>
        <w:t>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851"/>
        <w:gridCol w:w="4739"/>
        <w:gridCol w:w="1038"/>
      </w:tblGrid>
      <w:tr w:rsidR="00FD795A" w:rsidRPr="002657C3" w14:paraId="68B06B3D" w14:textId="77777777" w:rsidTr="00E6642D">
        <w:trPr>
          <w:trHeight w:val="537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2E575DA6" w14:textId="77777777" w:rsidR="00FD795A" w:rsidRPr="002657C3" w:rsidRDefault="00FD795A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 w:rsidRPr="002657C3">
              <w:rPr>
                <w:b/>
                <w:bCs/>
                <w:spacing w:val="-1"/>
              </w:rPr>
              <w:t xml:space="preserve">Documentazione </w:t>
            </w:r>
            <w:r>
              <w:rPr>
                <w:b/>
                <w:bCs/>
                <w:spacing w:val="-1"/>
              </w:rPr>
              <w:t>Tecnica</w:t>
            </w:r>
            <w:r w:rsidRPr="002657C3">
              <w:rPr>
                <w:b/>
                <w:bCs/>
                <w:spacing w:val="-1"/>
              </w:rPr>
              <w:t xml:space="preserve"> </w:t>
            </w:r>
            <w:r>
              <w:rPr>
                <w:b/>
                <w:bCs/>
                <w:spacing w:val="-1"/>
              </w:rPr>
              <w:t>presente al sistema</w:t>
            </w:r>
          </w:p>
        </w:tc>
      </w:tr>
      <w:tr w:rsidR="00FD795A" w:rsidRPr="002657C3" w14:paraId="49E6E432" w14:textId="77777777" w:rsidTr="00E6642D">
        <w:trPr>
          <w:trHeight w:val="484"/>
        </w:trPr>
        <w:tc>
          <w:tcPr>
            <w:tcW w:w="2000" w:type="pct"/>
            <w:shd w:val="clear" w:color="auto" w:fill="D9D9D9" w:themeFill="background1" w:themeFillShade="D9"/>
            <w:vAlign w:val="center"/>
          </w:tcPr>
          <w:p w14:paraId="530EFD5E" w14:textId="116D31E3" w:rsidR="00FD795A" w:rsidRPr="002657C3" w:rsidRDefault="009C1FFC" w:rsidP="009C1FFC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>
              <w:rPr>
                <w:b/>
                <w:bCs/>
                <w:spacing w:val="-1"/>
              </w:rPr>
              <w:t>Formato del</w:t>
            </w:r>
            <w:r w:rsidR="00FD795A" w:rsidRPr="002657C3">
              <w:rPr>
                <w:b/>
                <w:bCs/>
                <w:spacing w:val="-1"/>
              </w:rPr>
              <w:t xml:space="preserve"> documento</w:t>
            </w:r>
          </w:p>
        </w:tc>
        <w:tc>
          <w:tcPr>
            <w:tcW w:w="2461" w:type="pct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011AE2CF" w14:textId="77777777" w:rsidR="00FD795A" w:rsidRPr="002657C3" w:rsidRDefault="00FD795A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 w:rsidRPr="002657C3">
              <w:rPr>
                <w:b/>
                <w:bCs/>
                <w:spacing w:val="-1"/>
              </w:rPr>
              <w:t>Documenti caricati</w:t>
            </w:r>
          </w:p>
        </w:tc>
        <w:tc>
          <w:tcPr>
            <w:tcW w:w="538" w:type="pct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7F7BC2A3" w14:textId="77777777" w:rsidR="00FD795A" w:rsidRPr="002657C3" w:rsidRDefault="00FD795A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 w:rsidRPr="002657C3">
              <w:rPr>
                <w:b/>
                <w:bCs/>
                <w:spacing w:val="-1"/>
              </w:rPr>
              <w:t>N.doc. caricati</w:t>
            </w:r>
          </w:p>
        </w:tc>
      </w:tr>
      <w:tr w:rsidR="00FD795A" w:rsidRPr="002657C3" w14:paraId="66B75C69" w14:textId="77777777" w:rsidTr="00E6642D">
        <w:trPr>
          <w:trHeight w:val="268"/>
        </w:trPr>
        <w:tc>
          <w:tcPr>
            <w:tcW w:w="2000" w:type="pct"/>
            <w:vMerge w:val="restart"/>
            <w:vAlign w:val="center"/>
          </w:tcPr>
          <w:p w14:paraId="39CD36A5" w14:textId="2B9EB97A" w:rsidR="00FD795A" w:rsidRPr="00F078BF" w:rsidRDefault="008D115C" w:rsidP="008D115C">
            <w:pPr>
              <w:spacing w:line="360" w:lineRule="auto"/>
              <w:ind w:right="-1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>p7m</w:t>
            </w:r>
          </w:p>
        </w:tc>
        <w:tc>
          <w:tcPr>
            <w:tcW w:w="2461" w:type="pct"/>
            <w:vAlign w:val="center"/>
          </w:tcPr>
          <w:p w14:paraId="10B621AD" w14:textId="5C389A4F" w:rsidR="00FD795A" w:rsidRPr="00F078BF" w:rsidRDefault="008D115C" w:rsidP="008D115C">
            <w:pPr>
              <w:spacing w:line="360" w:lineRule="auto"/>
              <w:ind w:right="-1"/>
              <w:rPr>
                <w:bCs/>
                <w:spacing w:val="-1"/>
              </w:rPr>
            </w:pPr>
            <w:r w:rsidRPr="008D115C">
              <w:rPr>
                <w:bCs/>
                <w:spacing w:val="-1"/>
              </w:rPr>
              <w:t xml:space="preserve">dichiarazione di </w:t>
            </w:r>
            <w:proofErr w:type="spellStart"/>
            <w:r w:rsidRPr="008D115C">
              <w:rPr>
                <w:bCs/>
                <w:spacing w:val="-1"/>
              </w:rPr>
              <w:t>riservatezzaDEF</w:t>
            </w:r>
            <w:proofErr w:type="spellEnd"/>
          </w:p>
        </w:tc>
        <w:tc>
          <w:tcPr>
            <w:tcW w:w="538" w:type="pct"/>
            <w:vMerge w:val="restart"/>
            <w:vAlign w:val="center"/>
          </w:tcPr>
          <w:p w14:paraId="36369322" w14:textId="3BBDC899" w:rsidR="00FD795A" w:rsidRPr="002657C3" w:rsidRDefault="00087169" w:rsidP="00087169">
            <w:pPr>
              <w:spacing w:line="360" w:lineRule="auto"/>
              <w:ind w:right="-1"/>
              <w:jc w:val="center"/>
              <w:rPr>
                <w:b/>
                <w:bCs/>
                <w:spacing w:val="-1"/>
              </w:rPr>
            </w:pPr>
            <w:r>
              <w:rPr>
                <w:b/>
                <w:bCs/>
                <w:spacing w:val="-1"/>
              </w:rPr>
              <w:t>3</w:t>
            </w:r>
          </w:p>
        </w:tc>
      </w:tr>
      <w:tr w:rsidR="008D115C" w:rsidRPr="002657C3" w14:paraId="512B6E3F" w14:textId="77777777" w:rsidTr="00E6642D">
        <w:trPr>
          <w:trHeight w:val="268"/>
        </w:trPr>
        <w:tc>
          <w:tcPr>
            <w:tcW w:w="2000" w:type="pct"/>
            <w:vMerge/>
            <w:vAlign w:val="center"/>
          </w:tcPr>
          <w:p w14:paraId="46656959" w14:textId="77777777" w:rsidR="008D115C" w:rsidRDefault="008D115C" w:rsidP="008D115C">
            <w:pPr>
              <w:spacing w:line="360" w:lineRule="auto"/>
              <w:ind w:right="-1"/>
              <w:rPr>
                <w:bCs/>
                <w:spacing w:val="-1"/>
              </w:rPr>
            </w:pPr>
          </w:p>
        </w:tc>
        <w:tc>
          <w:tcPr>
            <w:tcW w:w="2461" w:type="pct"/>
            <w:vAlign w:val="center"/>
          </w:tcPr>
          <w:p w14:paraId="3B87528D" w14:textId="21060D97" w:rsidR="008D115C" w:rsidRPr="008D115C" w:rsidRDefault="008D115C" w:rsidP="008D115C">
            <w:pPr>
              <w:spacing w:line="360" w:lineRule="auto"/>
              <w:ind w:right="-1"/>
              <w:rPr>
                <w:bCs/>
                <w:spacing w:val="-1"/>
              </w:rPr>
            </w:pPr>
            <w:r w:rsidRPr="008D115C">
              <w:rPr>
                <w:bCs/>
                <w:spacing w:val="-1"/>
              </w:rPr>
              <w:t>Dichiarazioni Offerta tecnica</w:t>
            </w:r>
          </w:p>
        </w:tc>
        <w:tc>
          <w:tcPr>
            <w:tcW w:w="538" w:type="pct"/>
            <w:vMerge/>
            <w:vAlign w:val="center"/>
          </w:tcPr>
          <w:p w14:paraId="5176AF2F" w14:textId="77777777" w:rsidR="008D115C" w:rsidRDefault="008D115C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</w:p>
        </w:tc>
      </w:tr>
      <w:tr w:rsidR="00FD795A" w:rsidRPr="002657C3" w14:paraId="348B0392" w14:textId="77777777" w:rsidTr="00E6642D">
        <w:trPr>
          <w:trHeight w:val="268"/>
        </w:trPr>
        <w:tc>
          <w:tcPr>
            <w:tcW w:w="2000" w:type="pct"/>
            <w:vMerge/>
            <w:vAlign w:val="center"/>
          </w:tcPr>
          <w:p w14:paraId="236118EA" w14:textId="77777777" w:rsidR="00FD795A" w:rsidRPr="002657C3" w:rsidRDefault="00FD795A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</w:p>
        </w:tc>
        <w:tc>
          <w:tcPr>
            <w:tcW w:w="2461" w:type="pct"/>
            <w:vAlign w:val="center"/>
          </w:tcPr>
          <w:p w14:paraId="5F058AA5" w14:textId="1DDD0EF6" w:rsidR="00FD795A" w:rsidRPr="00F078BF" w:rsidRDefault="008D115C" w:rsidP="00FD795A">
            <w:pPr>
              <w:spacing w:line="360" w:lineRule="auto"/>
              <w:ind w:right="-1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>OFFERTA TECNICA_LOTTO2</w:t>
            </w:r>
          </w:p>
        </w:tc>
        <w:tc>
          <w:tcPr>
            <w:tcW w:w="538" w:type="pct"/>
            <w:vMerge/>
          </w:tcPr>
          <w:p w14:paraId="72A4BA46" w14:textId="77777777" w:rsidR="00FD795A" w:rsidRPr="002657C3" w:rsidRDefault="00FD795A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</w:p>
        </w:tc>
      </w:tr>
    </w:tbl>
    <w:p w14:paraId="25BB23E9" w14:textId="2F5A5428" w:rsidR="00FD795A" w:rsidRDefault="00FD795A" w:rsidP="00FD795A">
      <w:pPr>
        <w:spacing w:line="360" w:lineRule="auto"/>
        <w:ind w:right="-1"/>
        <w:jc w:val="both"/>
        <w:rPr>
          <w:b/>
          <w:bCs/>
          <w:spacing w:val="-1"/>
        </w:rPr>
      </w:pPr>
    </w:p>
    <w:p w14:paraId="375B4DC3" w14:textId="1728FFDC" w:rsidR="00845D4E" w:rsidRDefault="00845D4E" w:rsidP="00FD795A">
      <w:pPr>
        <w:spacing w:line="360" w:lineRule="auto"/>
        <w:ind w:right="-1"/>
        <w:jc w:val="both"/>
        <w:rPr>
          <w:b/>
          <w:bCs/>
          <w:spacing w:val="-1"/>
        </w:rPr>
      </w:pPr>
    </w:p>
    <w:p w14:paraId="1AEC4A81" w14:textId="0FD86F5A" w:rsidR="00845D4E" w:rsidRDefault="00845D4E" w:rsidP="00FD795A">
      <w:pPr>
        <w:spacing w:line="360" w:lineRule="auto"/>
        <w:ind w:right="-1"/>
        <w:jc w:val="both"/>
        <w:rPr>
          <w:b/>
          <w:bCs/>
          <w:spacing w:val="-1"/>
        </w:rPr>
      </w:pPr>
    </w:p>
    <w:p w14:paraId="7D347BE6" w14:textId="47700007" w:rsidR="00845D4E" w:rsidRDefault="00845D4E" w:rsidP="00FD795A">
      <w:pPr>
        <w:spacing w:line="360" w:lineRule="auto"/>
        <w:ind w:right="-1"/>
        <w:jc w:val="both"/>
        <w:rPr>
          <w:b/>
          <w:bCs/>
          <w:spacing w:val="-1"/>
        </w:rPr>
      </w:pPr>
    </w:p>
    <w:p w14:paraId="2EBDE8C8" w14:textId="77777777" w:rsidR="00845D4E" w:rsidRDefault="00845D4E" w:rsidP="00FD795A">
      <w:pPr>
        <w:spacing w:line="360" w:lineRule="auto"/>
        <w:ind w:right="-1"/>
        <w:jc w:val="both"/>
        <w:rPr>
          <w:b/>
          <w:bCs/>
          <w:spacing w:val="-1"/>
        </w:rPr>
      </w:pPr>
    </w:p>
    <w:p w14:paraId="2DB4E564" w14:textId="7EC8094A" w:rsidR="00FD795A" w:rsidRPr="002657C3" w:rsidRDefault="00FD795A" w:rsidP="00FD795A">
      <w:pPr>
        <w:spacing w:line="360" w:lineRule="auto"/>
        <w:ind w:right="-1"/>
        <w:jc w:val="both"/>
        <w:rPr>
          <w:b/>
          <w:bCs/>
          <w:spacing w:val="-1"/>
          <w:u w:val="single"/>
        </w:rPr>
      </w:pPr>
      <w:r w:rsidRPr="002657C3">
        <w:rPr>
          <w:b/>
          <w:bCs/>
          <w:spacing w:val="-1"/>
        </w:rPr>
        <w:t>LOTT</w:t>
      </w:r>
      <w:r>
        <w:rPr>
          <w:b/>
          <w:bCs/>
          <w:spacing w:val="-1"/>
        </w:rPr>
        <w:t>O</w:t>
      </w:r>
      <w:r w:rsidRPr="002657C3">
        <w:rPr>
          <w:b/>
          <w:bCs/>
          <w:spacing w:val="-1"/>
        </w:rPr>
        <w:t xml:space="preserve"> (</w:t>
      </w:r>
      <w:r>
        <w:rPr>
          <w:b/>
          <w:bCs/>
          <w:spacing w:val="-1"/>
        </w:rPr>
        <w:t>3-25</w:t>
      </w:r>
      <w:r w:rsidRPr="002657C3">
        <w:rPr>
          <w:b/>
          <w:bCs/>
          <w:spacing w:val="-1"/>
        </w:rPr>
        <w:t>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851"/>
        <w:gridCol w:w="4739"/>
        <w:gridCol w:w="1038"/>
      </w:tblGrid>
      <w:tr w:rsidR="00FD795A" w:rsidRPr="002657C3" w14:paraId="5D807729" w14:textId="77777777" w:rsidTr="00E6642D">
        <w:trPr>
          <w:trHeight w:val="537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0FD0EF7E" w14:textId="77777777" w:rsidR="00FD795A" w:rsidRPr="002657C3" w:rsidRDefault="00FD795A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 w:rsidRPr="002657C3">
              <w:rPr>
                <w:b/>
                <w:bCs/>
                <w:spacing w:val="-1"/>
              </w:rPr>
              <w:t xml:space="preserve">Documentazione </w:t>
            </w:r>
            <w:r>
              <w:rPr>
                <w:b/>
                <w:bCs/>
                <w:spacing w:val="-1"/>
              </w:rPr>
              <w:t>Tecnica</w:t>
            </w:r>
            <w:r w:rsidRPr="002657C3">
              <w:rPr>
                <w:b/>
                <w:bCs/>
                <w:spacing w:val="-1"/>
              </w:rPr>
              <w:t xml:space="preserve"> </w:t>
            </w:r>
            <w:r>
              <w:rPr>
                <w:b/>
                <w:bCs/>
                <w:spacing w:val="-1"/>
              </w:rPr>
              <w:t>presente al sistema</w:t>
            </w:r>
          </w:p>
        </w:tc>
      </w:tr>
      <w:tr w:rsidR="00FD795A" w:rsidRPr="002657C3" w14:paraId="6F229560" w14:textId="77777777" w:rsidTr="00E6642D">
        <w:trPr>
          <w:trHeight w:val="484"/>
        </w:trPr>
        <w:tc>
          <w:tcPr>
            <w:tcW w:w="2000" w:type="pct"/>
            <w:shd w:val="clear" w:color="auto" w:fill="D9D9D9" w:themeFill="background1" w:themeFillShade="D9"/>
            <w:vAlign w:val="center"/>
          </w:tcPr>
          <w:p w14:paraId="24683730" w14:textId="18E0D4C0" w:rsidR="00FD795A" w:rsidRPr="002657C3" w:rsidRDefault="009C1FFC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>
              <w:rPr>
                <w:b/>
                <w:bCs/>
                <w:spacing w:val="-1"/>
              </w:rPr>
              <w:t>Formato del</w:t>
            </w:r>
            <w:r w:rsidR="00FD795A" w:rsidRPr="002657C3">
              <w:rPr>
                <w:b/>
                <w:bCs/>
                <w:spacing w:val="-1"/>
              </w:rPr>
              <w:t xml:space="preserve"> documento</w:t>
            </w:r>
          </w:p>
        </w:tc>
        <w:tc>
          <w:tcPr>
            <w:tcW w:w="2461" w:type="pct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4D19F75E" w14:textId="77777777" w:rsidR="00FD795A" w:rsidRPr="002657C3" w:rsidRDefault="00FD795A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 w:rsidRPr="002657C3">
              <w:rPr>
                <w:b/>
                <w:bCs/>
                <w:spacing w:val="-1"/>
              </w:rPr>
              <w:t>Documenti caricati</w:t>
            </w:r>
          </w:p>
        </w:tc>
        <w:tc>
          <w:tcPr>
            <w:tcW w:w="538" w:type="pct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78339D33" w14:textId="77777777" w:rsidR="00FD795A" w:rsidRPr="002657C3" w:rsidRDefault="00FD795A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 w:rsidRPr="002657C3">
              <w:rPr>
                <w:b/>
                <w:bCs/>
                <w:spacing w:val="-1"/>
              </w:rPr>
              <w:t>N.doc. caricati</w:t>
            </w:r>
          </w:p>
        </w:tc>
      </w:tr>
      <w:tr w:rsidR="00087169" w:rsidRPr="002657C3" w14:paraId="771800E3" w14:textId="77777777" w:rsidTr="00E6642D">
        <w:trPr>
          <w:trHeight w:val="268"/>
        </w:trPr>
        <w:tc>
          <w:tcPr>
            <w:tcW w:w="2000" w:type="pct"/>
            <w:vMerge w:val="restart"/>
            <w:vAlign w:val="center"/>
          </w:tcPr>
          <w:p w14:paraId="1CC97ACA" w14:textId="1EAFE838" w:rsidR="00087169" w:rsidRPr="00F078BF" w:rsidRDefault="00087169" w:rsidP="00087169">
            <w:pPr>
              <w:spacing w:line="360" w:lineRule="auto"/>
              <w:ind w:right="-1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>p7m</w:t>
            </w:r>
          </w:p>
        </w:tc>
        <w:tc>
          <w:tcPr>
            <w:tcW w:w="2461" w:type="pct"/>
            <w:vAlign w:val="center"/>
          </w:tcPr>
          <w:p w14:paraId="7878550C" w14:textId="2E52D721" w:rsidR="00087169" w:rsidRPr="00F078BF" w:rsidRDefault="00087169" w:rsidP="00087169">
            <w:pPr>
              <w:spacing w:line="360" w:lineRule="auto"/>
              <w:ind w:right="-1"/>
              <w:rPr>
                <w:bCs/>
                <w:spacing w:val="-1"/>
              </w:rPr>
            </w:pPr>
            <w:r w:rsidRPr="008D115C">
              <w:rPr>
                <w:bCs/>
                <w:spacing w:val="-1"/>
              </w:rPr>
              <w:t xml:space="preserve">dichiarazione di </w:t>
            </w:r>
            <w:proofErr w:type="spellStart"/>
            <w:r w:rsidRPr="008D115C">
              <w:rPr>
                <w:bCs/>
                <w:spacing w:val="-1"/>
              </w:rPr>
              <w:t>riservatezzaDEF</w:t>
            </w:r>
            <w:proofErr w:type="spellEnd"/>
          </w:p>
        </w:tc>
        <w:tc>
          <w:tcPr>
            <w:tcW w:w="538" w:type="pct"/>
            <w:vMerge w:val="restart"/>
            <w:vAlign w:val="center"/>
          </w:tcPr>
          <w:p w14:paraId="3B639A02" w14:textId="0E837EE7" w:rsidR="00087169" w:rsidRPr="002657C3" w:rsidRDefault="00087169" w:rsidP="00087169">
            <w:pPr>
              <w:spacing w:line="360" w:lineRule="auto"/>
              <w:ind w:right="-1"/>
              <w:jc w:val="center"/>
              <w:rPr>
                <w:b/>
                <w:bCs/>
                <w:spacing w:val="-1"/>
              </w:rPr>
            </w:pPr>
            <w:r>
              <w:rPr>
                <w:b/>
                <w:bCs/>
                <w:spacing w:val="-1"/>
              </w:rPr>
              <w:t>3</w:t>
            </w:r>
          </w:p>
        </w:tc>
      </w:tr>
      <w:tr w:rsidR="00087169" w:rsidRPr="002657C3" w14:paraId="15F9C9D7" w14:textId="77777777" w:rsidTr="00E6642D">
        <w:trPr>
          <w:trHeight w:val="268"/>
        </w:trPr>
        <w:tc>
          <w:tcPr>
            <w:tcW w:w="2000" w:type="pct"/>
            <w:vMerge/>
            <w:vAlign w:val="center"/>
          </w:tcPr>
          <w:p w14:paraId="34EA1E63" w14:textId="77777777" w:rsidR="00087169" w:rsidRDefault="00087169" w:rsidP="00087169">
            <w:pPr>
              <w:spacing w:line="360" w:lineRule="auto"/>
              <w:ind w:right="-1"/>
              <w:rPr>
                <w:bCs/>
                <w:spacing w:val="-1"/>
              </w:rPr>
            </w:pPr>
          </w:p>
        </w:tc>
        <w:tc>
          <w:tcPr>
            <w:tcW w:w="2461" w:type="pct"/>
            <w:vAlign w:val="center"/>
          </w:tcPr>
          <w:p w14:paraId="149C7E5B" w14:textId="3B13E8DA" w:rsidR="00087169" w:rsidRPr="00F078BF" w:rsidRDefault="00087169" w:rsidP="00087169">
            <w:pPr>
              <w:spacing w:line="360" w:lineRule="auto"/>
              <w:ind w:right="-1"/>
              <w:rPr>
                <w:bCs/>
                <w:spacing w:val="-1"/>
              </w:rPr>
            </w:pPr>
            <w:r w:rsidRPr="008D115C">
              <w:rPr>
                <w:bCs/>
                <w:spacing w:val="-1"/>
              </w:rPr>
              <w:t>Dichiarazioni Offerta tecnica</w:t>
            </w:r>
          </w:p>
        </w:tc>
        <w:tc>
          <w:tcPr>
            <w:tcW w:w="538" w:type="pct"/>
            <w:vMerge/>
            <w:vAlign w:val="center"/>
          </w:tcPr>
          <w:p w14:paraId="52A819FC" w14:textId="77777777" w:rsidR="00087169" w:rsidRDefault="00087169" w:rsidP="00087169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</w:p>
        </w:tc>
      </w:tr>
      <w:tr w:rsidR="00087169" w:rsidRPr="002657C3" w14:paraId="2D888F21" w14:textId="77777777" w:rsidTr="00E6642D">
        <w:trPr>
          <w:trHeight w:val="268"/>
        </w:trPr>
        <w:tc>
          <w:tcPr>
            <w:tcW w:w="2000" w:type="pct"/>
            <w:vMerge/>
            <w:vAlign w:val="center"/>
          </w:tcPr>
          <w:p w14:paraId="6EE6ED36" w14:textId="77777777" w:rsidR="00087169" w:rsidRPr="002657C3" w:rsidRDefault="00087169" w:rsidP="00087169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</w:p>
        </w:tc>
        <w:tc>
          <w:tcPr>
            <w:tcW w:w="2461" w:type="pct"/>
            <w:vAlign w:val="center"/>
          </w:tcPr>
          <w:p w14:paraId="2C272E6C" w14:textId="4955A474" w:rsidR="00087169" w:rsidRPr="00F078BF" w:rsidRDefault="00087169" w:rsidP="00087169">
            <w:pPr>
              <w:spacing w:line="360" w:lineRule="auto"/>
              <w:ind w:right="-1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>OFFERTA TECNICA_LOTTO3</w:t>
            </w:r>
          </w:p>
        </w:tc>
        <w:tc>
          <w:tcPr>
            <w:tcW w:w="538" w:type="pct"/>
            <w:vMerge/>
          </w:tcPr>
          <w:p w14:paraId="762CBE2C" w14:textId="77777777" w:rsidR="00087169" w:rsidRPr="002657C3" w:rsidRDefault="00087169" w:rsidP="00087169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</w:p>
        </w:tc>
      </w:tr>
    </w:tbl>
    <w:p w14:paraId="0FB3AD43" w14:textId="4277A4E3" w:rsidR="008B7EFF" w:rsidRDefault="008B7EFF" w:rsidP="00FD795A">
      <w:pPr>
        <w:spacing w:line="360" w:lineRule="auto"/>
        <w:ind w:right="-1"/>
        <w:jc w:val="both"/>
        <w:rPr>
          <w:b/>
          <w:bCs/>
        </w:rPr>
      </w:pPr>
    </w:p>
    <w:p w14:paraId="10903714" w14:textId="71454551" w:rsidR="00FD795A" w:rsidRPr="002657C3" w:rsidRDefault="00FD795A" w:rsidP="00FD795A">
      <w:pPr>
        <w:spacing w:line="360" w:lineRule="auto"/>
        <w:ind w:right="-1"/>
        <w:jc w:val="both"/>
        <w:rPr>
          <w:b/>
          <w:bCs/>
          <w:spacing w:val="-1"/>
          <w:u w:val="single"/>
        </w:rPr>
      </w:pPr>
      <w:r w:rsidRPr="002657C3">
        <w:rPr>
          <w:b/>
          <w:bCs/>
          <w:spacing w:val="-1"/>
        </w:rPr>
        <w:t>LOTT</w:t>
      </w:r>
      <w:r>
        <w:rPr>
          <w:b/>
          <w:bCs/>
          <w:spacing w:val="-1"/>
        </w:rPr>
        <w:t>O</w:t>
      </w:r>
      <w:r w:rsidRPr="002657C3">
        <w:rPr>
          <w:b/>
          <w:bCs/>
          <w:spacing w:val="-1"/>
        </w:rPr>
        <w:t xml:space="preserve"> (</w:t>
      </w:r>
      <w:r>
        <w:rPr>
          <w:b/>
          <w:bCs/>
          <w:spacing w:val="-1"/>
        </w:rPr>
        <w:t>4-26</w:t>
      </w:r>
      <w:r w:rsidRPr="002657C3">
        <w:rPr>
          <w:b/>
          <w:bCs/>
          <w:spacing w:val="-1"/>
        </w:rPr>
        <w:t>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851"/>
        <w:gridCol w:w="4739"/>
        <w:gridCol w:w="1038"/>
      </w:tblGrid>
      <w:tr w:rsidR="00FD795A" w:rsidRPr="002657C3" w14:paraId="4AC279CB" w14:textId="77777777" w:rsidTr="00E6642D">
        <w:trPr>
          <w:trHeight w:val="537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079DC606" w14:textId="77777777" w:rsidR="00FD795A" w:rsidRPr="002657C3" w:rsidRDefault="00FD795A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 w:rsidRPr="002657C3">
              <w:rPr>
                <w:b/>
                <w:bCs/>
                <w:spacing w:val="-1"/>
              </w:rPr>
              <w:t xml:space="preserve">Documentazione </w:t>
            </w:r>
            <w:r>
              <w:rPr>
                <w:b/>
                <w:bCs/>
                <w:spacing w:val="-1"/>
              </w:rPr>
              <w:t>Tecnica</w:t>
            </w:r>
            <w:r w:rsidRPr="002657C3">
              <w:rPr>
                <w:b/>
                <w:bCs/>
                <w:spacing w:val="-1"/>
              </w:rPr>
              <w:t xml:space="preserve"> </w:t>
            </w:r>
            <w:r>
              <w:rPr>
                <w:b/>
                <w:bCs/>
                <w:spacing w:val="-1"/>
              </w:rPr>
              <w:t>presente al sistema</w:t>
            </w:r>
          </w:p>
        </w:tc>
      </w:tr>
      <w:tr w:rsidR="00FD795A" w:rsidRPr="002657C3" w14:paraId="2C7E03AB" w14:textId="77777777" w:rsidTr="00E6642D">
        <w:trPr>
          <w:trHeight w:val="484"/>
        </w:trPr>
        <w:tc>
          <w:tcPr>
            <w:tcW w:w="2000" w:type="pct"/>
            <w:shd w:val="clear" w:color="auto" w:fill="D9D9D9" w:themeFill="background1" w:themeFillShade="D9"/>
            <w:vAlign w:val="center"/>
          </w:tcPr>
          <w:p w14:paraId="21C741A1" w14:textId="35B41ADF" w:rsidR="00FD795A" w:rsidRPr="002657C3" w:rsidRDefault="009C1FFC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>
              <w:rPr>
                <w:b/>
                <w:bCs/>
                <w:spacing w:val="-1"/>
              </w:rPr>
              <w:t>Formato del</w:t>
            </w:r>
            <w:r w:rsidR="00FD795A" w:rsidRPr="002657C3">
              <w:rPr>
                <w:b/>
                <w:bCs/>
                <w:spacing w:val="-1"/>
              </w:rPr>
              <w:t xml:space="preserve"> documento</w:t>
            </w:r>
          </w:p>
        </w:tc>
        <w:tc>
          <w:tcPr>
            <w:tcW w:w="2461" w:type="pct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742D9201" w14:textId="77777777" w:rsidR="00FD795A" w:rsidRPr="002657C3" w:rsidRDefault="00FD795A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 w:rsidRPr="002657C3">
              <w:rPr>
                <w:b/>
                <w:bCs/>
                <w:spacing w:val="-1"/>
              </w:rPr>
              <w:t>Documenti caricati</w:t>
            </w:r>
          </w:p>
        </w:tc>
        <w:tc>
          <w:tcPr>
            <w:tcW w:w="538" w:type="pct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13472C5F" w14:textId="77777777" w:rsidR="00FD795A" w:rsidRPr="002657C3" w:rsidRDefault="00FD795A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 w:rsidRPr="002657C3">
              <w:rPr>
                <w:b/>
                <w:bCs/>
                <w:spacing w:val="-1"/>
              </w:rPr>
              <w:t>N.doc. caricati</w:t>
            </w:r>
          </w:p>
        </w:tc>
      </w:tr>
      <w:tr w:rsidR="00087169" w:rsidRPr="002657C3" w14:paraId="01C17BBA" w14:textId="77777777" w:rsidTr="00C22A54">
        <w:trPr>
          <w:trHeight w:val="268"/>
        </w:trPr>
        <w:tc>
          <w:tcPr>
            <w:tcW w:w="2000" w:type="pct"/>
            <w:vMerge w:val="restart"/>
            <w:vAlign w:val="center"/>
          </w:tcPr>
          <w:p w14:paraId="795F71B6" w14:textId="5510767C" w:rsidR="00087169" w:rsidRPr="00F078BF" w:rsidRDefault="00087169" w:rsidP="00087169">
            <w:pPr>
              <w:spacing w:line="360" w:lineRule="auto"/>
              <w:ind w:right="-1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>p7m</w:t>
            </w:r>
          </w:p>
        </w:tc>
        <w:tc>
          <w:tcPr>
            <w:tcW w:w="2461" w:type="pct"/>
            <w:vAlign w:val="center"/>
          </w:tcPr>
          <w:p w14:paraId="5D9A54F7" w14:textId="32548E2C" w:rsidR="00087169" w:rsidRPr="00F078BF" w:rsidRDefault="00087169" w:rsidP="00087169">
            <w:pPr>
              <w:spacing w:line="360" w:lineRule="auto"/>
              <w:ind w:right="-1"/>
              <w:rPr>
                <w:bCs/>
                <w:spacing w:val="-1"/>
              </w:rPr>
            </w:pPr>
            <w:r w:rsidRPr="008D115C">
              <w:rPr>
                <w:bCs/>
                <w:spacing w:val="-1"/>
              </w:rPr>
              <w:t xml:space="preserve">dichiarazione di </w:t>
            </w:r>
            <w:proofErr w:type="spellStart"/>
            <w:r w:rsidRPr="008D115C">
              <w:rPr>
                <w:bCs/>
                <w:spacing w:val="-1"/>
              </w:rPr>
              <w:t>riservatezzaDEF</w:t>
            </w:r>
            <w:proofErr w:type="spellEnd"/>
          </w:p>
        </w:tc>
        <w:tc>
          <w:tcPr>
            <w:tcW w:w="538" w:type="pct"/>
            <w:vMerge w:val="restart"/>
            <w:vAlign w:val="center"/>
          </w:tcPr>
          <w:p w14:paraId="04BA7FB2" w14:textId="05496329" w:rsidR="00087169" w:rsidRPr="002657C3" w:rsidRDefault="00681AB0" w:rsidP="00C22A54">
            <w:pPr>
              <w:spacing w:line="360" w:lineRule="auto"/>
              <w:ind w:right="-1"/>
              <w:jc w:val="center"/>
              <w:rPr>
                <w:b/>
                <w:bCs/>
                <w:spacing w:val="-1"/>
              </w:rPr>
            </w:pPr>
            <w:r>
              <w:rPr>
                <w:b/>
                <w:bCs/>
                <w:spacing w:val="-1"/>
              </w:rPr>
              <w:t>3</w:t>
            </w:r>
          </w:p>
        </w:tc>
      </w:tr>
      <w:tr w:rsidR="00087169" w:rsidRPr="002657C3" w14:paraId="44A0A6C3" w14:textId="77777777" w:rsidTr="00E6642D">
        <w:trPr>
          <w:trHeight w:val="268"/>
        </w:trPr>
        <w:tc>
          <w:tcPr>
            <w:tcW w:w="2000" w:type="pct"/>
            <w:vMerge/>
            <w:vAlign w:val="center"/>
          </w:tcPr>
          <w:p w14:paraId="7DD1D7E8" w14:textId="77777777" w:rsidR="00087169" w:rsidRDefault="00087169" w:rsidP="00087169">
            <w:pPr>
              <w:spacing w:line="360" w:lineRule="auto"/>
              <w:ind w:right="-1"/>
              <w:rPr>
                <w:bCs/>
                <w:spacing w:val="-1"/>
              </w:rPr>
            </w:pPr>
          </w:p>
        </w:tc>
        <w:tc>
          <w:tcPr>
            <w:tcW w:w="2461" w:type="pct"/>
            <w:vAlign w:val="center"/>
          </w:tcPr>
          <w:p w14:paraId="7654CDF3" w14:textId="70DEFF34" w:rsidR="00087169" w:rsidRPr="00F078BF" w:rsidRDefault="00087169" w:rsidP="00087169">
            <w:pPr>
              <w:spacing w:line="360" w:lineRule="auto"/>
              <w:ind w:right="-1"/>
              <w:rPr>
                <w:bCs/>
                <w:spacing w:val="-1"/>
              </w:rPr>
            </w:pPr>
            <w:r w:rsidRPr="008D115C">
              <w:rPr>
                <w:bCs/>
                <w:spacing w:val="-1"/>
              </w:rPr>
              <w:t>Dichiarazioni Offerta tecnica</w:t>
            </w:r>
          </w:p>
        </w:tc>
        <w:tc>
          <w:tcPr>
            <w:tcW w:w="538" w:type="pct"/>
            <w:vMerge/>
            <w:vAlign w:val="center"/>
          </w:tcPr>
          <w:p w14:paraId="2E6DC80F" w14:textId="77777777" w:rsidR="00087169" w:rsidRDefault="00087169" w:rsidP="00087169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</w:p>
        </w:tc>
      </w:tr>
      <w:tr w:rsidR="00087169" w:rsidRPr="002657C3" w14:paraId="34D5E9CD" w14:textId="77777777" w:rsidTr="00E6642D">
        <w:trPr>
          <w:trHeight w:val="268"/>
        </w:trPr>
        <w:tc>
          <w:tcPr>
            <w:tcW w:w="2000" w:type="pct"/>
            <w:vMerge/>
            <w:vAlign w:val="center"/>
          </w:tcPr>
          <w:p w14:paraId="76B43A8D" w14:textId="77777777" w:rsidR="00087169" w:rsidRPr="002657C3" w:rsidRDefault="00087169" w:rsidP="00087169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</w:p>
        </w:tc>
        <w:tc>
          <w:tcPr>
            <w:tcW w:w="2461" w:type="pct"/>
            <w:vAlign w:val="center"/>
          </w:tcPr>
          <w:p w14:paraId="7B3724F6" w14:textId="7359B4AF" w:rsidR="00087169" w:rsidRPr="00F078BF" w:rsidRDefault="00087169" w:rsidP="00087169">
            <w:pPr>
              <w:spacing w:line="360" w:lineRule="auto"/>
              <w:ind w:right="-1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>OFFERTA TECNICA_LOTTO4</w:t>
            </w:r>
          </w:p>
        </w:tc>
        <w:tc>
          <w:tcPr>
            <w:tcW w:w="538" w:type="pct"/>
            <w:vMerge/>
          </w:tcPr>
          <w:p w14:paraId="0D91FE50" w14:textId="77777777" w:rsidR="00087169" w:rsidRPr="002657C3" w:rsidRDefault="00087169" w:rsidP="00087169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</w:p>
        </w:tc>
      </w:tr>
    </w:tbl>
    <w:p w14:paraId="223E3063" w14:textId="3F000E7B" w:rsidR="00FD795A" w:rsidRDefault="00FD795A" w:rsidP="00FD795A">
      <w:pPr>
        <w:spacing w:line="360" w:lineRule="auto"/>
        <w:ind w:right="-1"/>
        <w:jc w:val="both"/>
        <w:rPr>
          <w:b/>
          <w:bCs/>
        </w:rPr>
      </w:pPr>
    </w:p>
    <w:p w14:paraId="3D923A56" w14:textId="77777777" w:rsidR="00FD795A" w:rsidRPr="002657C3" w:rsidRDefault="00FD795A" w:rsidP="00FD795A">
      <w:pPr>
        <w:spacing w:line="360" w:lineRule="auto"/>
        <w:ind w:right="-1"/>
        <w:jc w:val="both"/>
        <w:rPr>
          <w:b/>
          <w:bCs/>
          <w:spacing w:val="-1"/>
          <w:u w:val="single"/>
        </w:rPr>
      </w:pPr>
      <w:r w:rsidRPr="002657C3">
        <w:rPr>
          <w:b/>
          <w:bCs/>
          <w:spacing w:val="-1"/>
        </w:rPr>
        <w:t>LOTT</w:t>
      </w:r>
      <w:r>
        <w:rPr>
          <w:b/>
          <w:bCs/>
          <w:spacing w:val="-1"/>
        </w:rPr>
        <w:t>O</w:t>
      </w:r>
      <w:r w:rsidRPr="002657C3">
        <w:rPr>
          <w:b/>
          <w:bCs/>
          <w:spacing w:val="-1"/>
        </w:rPr>
        <w:t xml:space="preserve"> (</w:t>
      </w:r>
      <w:r>
        <w:rPr>
          <w:b/>
          <w:bCs/>
          <w:spacing w:val="-1"/>
        </w:rPr>
        <w:t>5-27</w:t>
      </w:r>
      <w:r w:rsidRPr="002657C3">
        <w:rPr>
          <w:b/>
          <w:bCs/>
          <w:spacing w:val="-1"/>
        </w:rPr>
        <w:t>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851"/>
        <w:gridCol w:w="4739"/>
        <w:gridCol w:w="1038"/>
      </w:tblGrid>
      <w:tr w:rsidR="00FD795A" w:rsidRPr="002657C3" w14:paraId="55F42300" w14:textId="77777777" w:rsidTr="00681AB0">
        <w:trPr>
          <w:trHeight w:val="537"/>
        </w:trPr>
        <w:tc>
          <w:tcPr>
            <w:tcW w:w="5000" w:type="pct"/>
            <w:gridSpan w:val="3"/>
            <w:tcBorders>
              <w:bottom w:val="single" w:sz="4" w:space="0" w:color="000000"/>
            </w:tcBorders>
            <w:shd w:val="clear" w:color="auto" w:fill="D9D9D9"/>
            <w:vAlign w:val="center"/>
          </w:tcPr>
          <w:p w14:paraId="2DD4C0C5" w14:textId="77777777" w:rsidR="00FD795A" w:rsidRPr="002657C3" w:rsidRDefault="00FD795A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 w:rsidRPr="002657C3">
              <w:rPr>
                <w:b/>
                <w:bCs/>
                <w:spacing w:val="-1"/>
              </w:rPr>
              <w:t xml:space="preserve">Documentazione </w:t>
            </w:r>
            <w:r>
              <w:rPr>
                <w:b/>
                <w:bCs/>
                <w:spacing w:val="-1"/>
              </w:rPr>
              <w:t>Tecnica</w:t>
            </w:r>
            <w:r w:rsidRPr="002657C3">
              <w:rPr>
                <w:b/>
                <w:bCs/>
                <w:spacing w:val="-1"/>
              </w:rPr>
              <w:t xml:space="preserve"> </w:t>
            </w:r>
            <w:r>
              <w:rPr>
                <w:b/>
                <w:bCs/>
                <w:spacing w:val="-1"/>
              </w:rPr>
              <w:t>presente al sistema</w:t>
            </w:r>
          </w:p>
        </w:tc>
      </w:tr>
      <w:tr w:rsidR="00FD795A" w:rsidRPr="002657C3" w14:paraId="246D2C51" w14:textId="77777777" w:rsidTr="00681AB0">
        <w:trPr>
          <w:trHeight w:val="484"/>
        </w:trPr>
        <w:tc>
          <w:tcPr>
            <w:tcW w:w="2000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EFA440" w14:textId="4ED2B76D" w:rsidR="00FD795A" w:rsidRPr="002657C3" w:rsidRDefault="009C1FFC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>
              <w:rPr>
                <w:b/>
                <w:bCs/>
                <w:spacing w:val="-1"/>
              </w:rPr>
              <w:t>Formato del</w:t>
            </w:r>
            <w:r w:rsidR="00FD795A" w:rsidRPr="002657C3">
              <w:rPr>
                <w:b/>
                <w:bCs/>
                <w:spacing w:val="-1"/>
              </w:rPr>
              <w:t xml:space="preserve"> documento</w:t>
            </w:r>
          </w:p>
        </w:tc>
        <w:tc>
          <w:tcPr>
            <w:tcW w:w="2461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7CD848" w14:textId="77777777" w:rsidR="00FD795A" w:rsidRPr="002657C3" w:rsidRDefault="00FD795A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 w:rsidRPr="002657C3">
              <w:rPr>
                <w:b/>
                <w:bCs/>
                <w:spacing w:val="-1"/>
              </w:rPr>
              <w:t>Documenti caricati</w:t>
            </w:r>
          </w:p>
        </w:tc>
        <w:tc>
          <w:tcPr>
            <w:tcW w:w="539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82225E" w14:textId="77777777" w:rsidR="00FD795A" w:rsidRPr="002657C3" w:rsidRDefault="00FD795A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 w:rsidRPr="002657C3">
              <w:rPr>
                <w:b/>
                <w:bCs/>
                <w:spacing w:val="-1"/>
              </w:rPr>
              <w:t>N.doc. caricati</w:t>
            </w:r>
          </w:p>
        </w:tc>
      </w:tr>
      <w:tr w:rsidR="00681AB0" w:rsidRPr="002657C3" w14:paraId="0BA55B21" w14:textId="77777777" w:rsidTr="00444CCA">
        <w:trPr>
          <w:trHeight w:val="268"/>
        </w:trPr>
        <w:tc>
          <w:tcPr>
            <w:tcW w:w="2000" w:type="pct"/>
            <w:vMerge w:val="restart"/>
            <w:vAlign w:val="center"/>
          </w:tcPr>
          <w:p w14:paraId="0B49F3CC" w14:textId="28C9ECE7" w:rsidR="00681AB0" w:rsidRPr="00F078BF" w:rsidRDefault="00681AB0" w:rsidP="00087169">
            <w:pPr>
              <w:spacing w:line="360" w:lineRule="auto"/>
              <w:ind w:right="-1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>p7m</w:t>
            </w:r>
          </w:p>
        </w:tc>
        <w:tc>
          <w:tcPr>
            <w:tcW w:w="2461" w:type="pct"/>
            <w:vAlign w:val="center"/>
          </w:tcPr>
          <w:p w14:paraId="2F1AA0D1" w14:textId="165CEC95" w:rsidR="00681AB0" w:rsidRPr="00F078BF" w:rsidRDefault="00681AB0" w:rsidP="00087169">
            <w:pPr>
              <w:spacing w:line="360" w:lineRule="auto"/>
              <w:ind w:right="-1"/>
              <w:rPr>
                <w:bCs/>
                <w:spacing w:val="-1"/>
              </w:rPr>
            </w:pPr>
            <w:r w:rsidRPr="008D115C">
              <w:rPr>
                <w:bCs/>
                <w:spacing w:val="-1"/>
              </w:rPr>
              <w:t xml:space="preserve">dichiarazione di </w:t>
            </w:r>
            <w:proofErr w:type="spellStart"/>
            <w:r w:rsidRPr="008D115C">
              <w:rPr>
                <w:bCs/>
                <w:spacing w:val="-1"/>
              </w:rPr>
              <w:t>riservatezzaDEF</w:t>
            </w:r>
            <w:proofErr w:type="spellEnd"/>
          </w:p>
        </w:tc>
        <w:tc>
          <w:tcPr>
            <w:tcW w:w="539" w:type="pct"/>
            <w:vMerge w:val="restart"/>
            <w:vAlign w:val="center"/>
          </w:tcPr>
          <w:p w14:paraId="2B98453F" w14:textId="1833C5E1" w:rsidR="00681AB0" w:rsidRPr="002657C3" w:rsidRDefault="00681AB0" w:rsidP="00087169">
            <w:pPr>
              <w:spacing w:line="360" w:lineRule="auto"/>
              <w:ind w:right="-1"/>
              <w:jc w:val="center"/>
              <w:rPr>
                <w:b/>
                <w:bCs/>
                <w:spacing w:val="-1"/>
              </w:rPr>
            </w:pPr>
            <w:r>
              <w:rPr>
                <w:b/>
                <w:bCs/>
                <w:spacing w:val="-1"/>
              </w:rPr>
              <w:t>3</w:t>
            </w:r>
          </w:p>
        </w:tc>
      </w:tr>
      <w:tr w:rsidR="00681AB0" w:rsidRPr="002657C3" w14:paraId="28F26BC0" w14:textId="77777777" w:rsidTr="00681AB0">
        <w:trPr>
          <w:trHeight w:val="268"/>
        </w:trPr>
        <w:tc>
          <w:tcPr>
            <w:tcW w:w="2000" w:type="pct"/>
            <w:vMerge/>
            <w:vAlign w:val="center"/>
          </w:tcPr>
          <w:p w14:paraId="4060F58E" w14:textId="77777777" w:rsidR="00681AB0" w:rsidRPr="00F078BF" w:rsidRDefault="00681AB0" w:rsidP="00087169">
            <w:pPr>
              <w:spacing w:line="360" w:lineRule="auto"/>
              <w:ind w:right="-1"/>
              <w:rPr>
                <w:bCs/>
                <w:spacing w:val="-1"/>
              </w:rPr>
            </w:pPr>
          </w:p>
        </w:tc>
        <w:tc>
          <w:tcPr>
            <w:tcW w:w="2461" w:type="pct"/>
            <w:tcBorders>
              <w:bottom w:val="single" w:sz="4" w:space="0" w:color="auto"/>
            </w:tcBorders>
            <w:vAlign w:val="center"/>
          </w:tcPr>
          <w:p w14:paraId="62B91742" w14:textId="05ECD12C" w:rsidR="00681AB0" w:rsidRPr="00F078BF" w:rsidRDefault="00681AB0" w:rsidP="00087169">
            <w:pPr>
              <w:spacing w:line="360" w:lineRule="auto"/>
              <w:ind w:right="-1"/>
              <w:rPr>
                <w:bCs/>
                <w:spacing w:val="-1"/>
              </w:rPr>
            </w:pPr>
            <w:r w:rsidRPr="008D115C">
              <w:rPr>
                <w:bCs/>
                <w:spacing w:val="-1"/>
              </w:rPr>
              <w:t>Dichiarazioni Offerta tecnica</w:t>
            </w:r>
          </w:p>
        </w:tc>
        <w:tc>
          <w:tcPr>
            <w:tcW w:w="539" w:type="pct"/>
            <w:vMerge/>
            <w:vAlign w:val="center"/>
          </w:tcPr>
          <w:p w14:paraId="71BE3489" w14:textId="77777777" w:rsidR="00681AB0" w:rsidRDefault="00681AB0" w:rsidP="00087169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</w:p>
        </w:tc>
      </w:tr>
      <w:tr w:rsidR="00681AB0" w:rsidRPr="002657C3" w14:paraId="39754C99" w14:textId="77777777" w:rsidTr="00681AB0">
        <w:trPr>
          <w:trHeight w:val="268"/>
        </w:trPr>
        <w:tc>
          <w:tcPr>
            <w:tcW w:w="2000" w:type="pct"/>
            <w:vMerge/>
            <w:vAlign w:val="center"/>
          </w:tcPr>
          <w:p w14:paraId="61A5C146" w14:textId="77777777" w:rsidR="00681AB0" w:rsidRPr="002657C3" w:rsidRDefault="00681AB0" w:rsidP="00087169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</w:p>
        </w:tc>
        <w:tc>
          <w:tcPr>
            <w:tcW w:w="2461" w:type="pct"/>
            <w:tcBorders>
              <w:top w:val="single" w:sz="4" w:space="0" w:color="auto"/>
            </w:tcBorders>
            <w:vAlign w:val="center"/>
          </w:tcPr>
          <w:p w14:paraId="2EF494CA" w14:textId="66DBBA5E" w:rsidR="00681AB0" w:rsidRPr="00F078BF" w:rsidRDefault="00681AB0" w:rsidP="00087169">
            <w:pPr>
              <w:spacing w:line="360" w:lineRule="auto"/>
              <w:ind w:right="-1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>OFFERTA TECNICA_LOTTO5</w:t>
            </w:r>
          </w:p>
        </w:tc>
        <w:tc>
          <w:tcPr>
            <w:tcW w:w="539" w:type="pct"/>
            <w:vMerge/>
          </w:tcPr>
          <w:p w14:paraId="77FCD49C" w14:textId="77777777" w:rsidR="00681AB0" w:rsidRPr="002657C3" w:rsidRDefault="00681AB0" w:rsidP="00087169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</w:p>
        </w:tc>
      </w:tr>
    </w:tbl>
    <w:p w14:paraId="7C7AB246" w14:textId="4E254E6B" w:rsidR="00B802F3" w:rsidRDefault="00B802F3" w:rsidP="00FD795A">
      <w:pPr>
        <w:spacing w:line="360" w:lineRule="auto"/>
        <w:ind w:right="-1"/>
        <w:jc w:val="both"/>
        <w:rPr>
          <w:b/>
          <w:bCs/>
        </w:rPr>
      </w:pPr>
    </w:p>
    <w:p w14:paraId="083E350B" w14:textId="4E896B1D" w:rsidR="00635BCB" w:rsidRDefault="00635BCB" w:rsidP="00FD795A">
      <w:pPr>
        <w:spacing w:line="360" w:lineRule="auto"/>
        <w:ind w:right="-1"/>
        <w:jc w:val="both"/>
        <w:rPr>
          <w:b/>
          <w:bCs/>
        </w:rPr>
      </w:pPr>
    </w:p>
    <w:p w14:paraId="08DF0B9C" w14:textId="31A803A5" w:rsidR="00635BCB" w:rsidRDefault="00635BCB" w:rsidP="00FD795A">
      <w:pPr>
        <w:spacing w:line="360" w:lineRule="auto"/>
        <w:ind w:right="-1"/>
        <w:jc w:val="both"/>
        <w:rPr>
          <w:b/>
          <w:bCs/>
        </w:rPr>
      </w:pPr>
    </w:p>
    <w:p w14:paraId="15A09CB2" w14:textId="5F6621B3" w:rsidR="00635BCB" w:rsidRDefault="00635BCB" w:rsidP="00FD795A">
      <w:pPr>
        <w:spacing w:line="360" w:lineRule="auto"/>
        <w:ind w:right="-1"/>
        <w:jc w:val="both"/>
        <w:rPr>
          <w:b/>
          <w:bCs/>
        </w:rPr>
      </w:pPr>
    </w:p>
    <w:p w14:paraId="6C27C643" w14:textId="149D05FD" w:rsidR="00635BCB" w:rsidRDefault="00635BCB" w:rsidP="00FD795A">
      <w:pPr>
        <w:spacing w:line="360" w:lineRule="auto"/>
        <w:ind w:right="-1"/>
        <w:jc w:val="both"/>
        <w:rPr>
          <w:b/>
          <w:bCs/>
        </w:rPr>
      </w:pPr>
    </w:p>
    <w:p w14:paraId="66FB69E3" w14:textId="24A93619" w:rsidR="00635BCB" w:rsidRDefault="00635BCB" w:rsidP="00FD795A">
      <w:pPr>
        <w:spacing w:line="360" w:lineRule="auto"/>
        <w:ind w:right="-1"/>
        <w:jc w:val="both"/>
        <w:rPr>
          <w:b/>
          <w:bCs/>
        </w:rPr>
      </w:pPr>
    </w:p>
    <w:p w14:paraId="0A8D234B" w14:textId="77777777" w:rsidR="00635BCB" w:rsidRDefault="00635BCB" w:rsidP="00FD795A">
      <w:pPr>
        <w:spacing w:line="360" w:lineRule="auto"/>
        <w:ind w:right="-1"/>
        <w:jc w:val="both"/>
        <w:rPr>
          <w:b/>
          <w:bCs/>
        </w:rPr>
      </w:pPr>
    </w:p>
    <w:p w14:paraId="307EFC0C" w14:textId="77777777" w:rsidR="00FD795A" w:rsidRPr="002657C3" w:rsidRDefault="00FD795A" w:rsidP="00FD795A">
      <w:pPr>
        <w:spacing w:line="360" w:lineRule="auto"/>
        <w:ind w:right="-1"/>
        <w:jc w:val="both"/>
        <w:rPr>
          <w:b/>
          <w:bCs/>
          <w:spacing w:val="-1"/>
          <w:u w:val="single"/>
        </w:rPr>
      </w:pPr>
      <w:r w:rsidRPr="002657C3">
        <w:rPr>
          <w:b/>
          <w:bCs/>
          <w:spacing w:val="-1"/>
        </w:rPr>
        <w:t>LOTT</w:t>
      </w:r>
      <w:r>
        <w:rPr>
          <w:b/>
          <w:bCs/>
          <w:spacing w:val="-1"/>
        </w:rPr>
        <w:t>O</w:t>
      </w:r>
      <w:r w:rsidRPr="002657C3">
        <w:rPr>
          <w:b/>
          <w:bCs/>
          <w:spacing w:val="-1"/>
        </w:rPr>
        <w:t xml:space="preserve"> (</w:t>
      </w:r>
      <w:r>
        <w:rPr>
          <w:b/>
          <w:bCs/>
          <w:spacing w:val="-1"/>
        </w:rPr>
        <w:t>6-28</w:t>
      </w:r>
      <w:r w:rsidRPr="002657C3">
        <w:rPr>
          <w:b/>
          <w:bCs/>
          <w:spacing w:val="-1"/>
        </w:rPr>
        <w:t>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851"/>
        <w:gridCol w:w="4739"/>
        <w:gridCol w:w="1038"/>
      </w:tblGrid>
      <w:tr w:rsidR="00FD795A" w:rsidRPr="002657C3" w14:paraId="707D8638" w14:textId="77777777" w:rsidTr="00E6642D">
        <w:trPr>
          <w:trHeight w:val="537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12981C2C" w14:textId="77777777" w:rsidR="00FD795A" w:rsidRPr="002657C3" w:rsidRDefault="00FD795A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 w:rsidRPr="002657C3">
              <w:rPr>
                <w:b/>
                <w:bCs/>
                <w:spacing w:val="-1"/>
              </w:rPr>
              <w:t xml:space="preserve">Documentazione </w:t>
            </w:r>
            <w:r>
              <w:rPr>
                <w:b/>
                <w:bCs/>
                <w:spacing w:val="-1"/>
              </w:rPr>
              <w:t>Tecnica</w:t>
            </w:r>
            <w:r w:rsidRPr="002657C3">
              <w:rPr>
                <w:b/>
                <w:bCs/>
                <w:spacing w:val="-1"/>
              </w:rPr>
              <w:t xml:space="preserve"> </w:t>
            </w:r>
            <w:r>
              <w:rPr>
                <w:b/>
                <w:bCs/>
                <w:spacing w:val="-1"/>
              </w:rPr>
              <w:t>presente al sistema</w:t>
            </w:r>
          </w:p>
        </w:tc>
      </w:tr>
      <w:tr w:rsidR="00FD795A" w:rsidRPr="002657C3" w14:paraId="339F759E" w14:textId="77777777" w:rsidTr="00E6642D">
        <w:trPr>
          <w:trHeight w:val="484"/>
        </w:trPr>
        <w:tc>
          <w:tcPr>
            <w:tcW w:w="2000" w:type="pct"/>
            <w:shd w:val="clear" w:color="auto" w:fill="D9D9D9" w:themeFill="background1" w:themeFillShade="D9"/>
            <w:vAlign w:val="center"/>
          </w:tcPr>
          <w:p w14:paraId="1A930210" w14:textId="0A9AE173" w:rsidR="00FD795A" w:rsidRPr="002657C3" w:rsidRDefault="009C1FFC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>
              <w:rPr>
                <w:b/>
                <w:bCs/>
                <w:spacing w:val="-1"/>
              </w:rPr>
              <w:t>Formato del</w:t>
            </w:r>
            <w:r w:rsidR="00FD795A" w:rsidRPr="002657C3">
              <w:rPr>
                <w:b/>
                <w:bCs/>
                <w:spacing w:val="-1"/>
              </w:rPr>
              <w:t xml:space="preserve"> documento</w:t>
            </w:r>
          </w:p>
        </w:tc>
        <w:tc>
          <w:tcPr>
            <w:tcW w:w="2461" w:type="pct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14C2F310" w14:textId="77777777" w:rsidR="00FD795A" w:rsidRPr="002657C3" w:rsidRDefault="00FD795A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 w:rsidRPr="002657C3">
              <w:rPr>
                <w:b/>
                <w:bCs/>
                <w:spacing w:val="-1"/>
              </w:rPr>
              <w:t>Documenti caricati</w:t>
            </w:r>
          </w:p>
        </w:tc>
        <w:tc>
          <w:tcPr>
            <w:tcW w:w="538" w:type="pct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15F358B9" w14:textId="77777777" w:rsidR="00FD795A" w:rsidRPr="002657C3" w:rsidRDefault="00FD795A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 w:rsidRPr="002657C3">
              <w:rPr>
                <w:b/>
                <w:bCs/>
                <w:spacing w:val="-1"/>
              </w:rPr>
              <w:t>N.doc. caricati</w:t>
            </w:r>
          </w:p>
        </w:tc>
      </w:tr>
      <w:tr w:rsidR="00087169" w:rsidRPr="002657C3" w14:paraId="16560C1D" w14:textId="77777777" w:rsidTr="00E6642D">
        <w:trPr>
          <w:trHeight w:val="268"/>
        </w:trPr>
        <w:tc>
          <w:tcPr>
            <w:tcW w:w="2000" w:type="pct"/>
            <w:vMerge w:val="restart"/>
            <w:vAlign w:val="center"/>
          </w:tcPr>
          <w:p w14:paraId="07700206" w14:textId="5B04905C" w:rsidR="00087169" w:rsidRPr="00F078BF" w:rsidRDefault="00087169" w:rsidP="00087169">
            <w:pPr>
              <w:spacing w:line="360" w:lineRule="auto"/>
              <w:ind w:right="-1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>p7m</w:t>
            </w:r>
          </w:p>
        </w:tc>
        <w:tc>
          <w:tcPr>
            <w:tcW w:w="2461" w:type="pct"/>
            <w:vAlign w:val="center"/>
          </w:tcPr>
          <w:p w14:paraId="6F0A4890" w14:textId="57C4AADC" w:rsidR="00087169" w:rsidRPr="00F078BF" w:rsidRDefault="00087169" w:rsidP="00087169">
            <w:pPr>
              <w:spacing w:line="360" w:lineRule="auto"/>
              <w:ind w:right="-1"/>
              <w:rPr>
                <w:bCs/>
                <w:spacing w:val="-1"/>
              </w:rPr>
            </w:pPr>
            <w:r w:rsidRPr="008D115C">
              <w:rPr>
                <w:bCs/>
                <w:spacing w:val="-1"/>
              </w:rPr>
              <w:t xml:space="preserve">dichiarazione di </w:t>
            </w:r>
            <w:proofErr w:type="spellStart"/>
            <w:r w:rsidRPr="008D115C">
              <w:rPr>
                <w:bCs/>
                <w:spacing w:val="-1"/>
              </w:rPr>
              <w:t>riservatezzaDEF</w:t>
            </w:r>
            <w:proofErr w:type="spellEnd"/>
          </w:p>
        </w:tc>
        <w:tc>
          <w:tcPr>
            <w:tcW w:w="538" w:type="pct"/>
            <w:vMerge w:val="restart"/>
            <w:vAlign w:val="center"/>
          </w:tcPr>
          <w:p w14:paraId="788EB8D7" w14:textId="66DDB967" w:rsidR="00087169" w:rsidRPr="002657C3" w:rsidRDefault="00087169" w:rsidP="00087169">
            <w:pPr>
              <w:spacing w:line="360" w:lineRule="auto"/>
              <w:ind w:right="-1"/>
              <w:jc w:val="center"/>
              <w:rPr>
                <w:b/>
                <w:bCs/>
                <w:spacing w:val="-1"/>
              </w:rPr>
            </w:pPr>
            <w:r>
              <w:rPr>
                <w:b/>
                <w:bCs/>
                <w:spacing w:val="-1"/>
              </w:rPr>
              <w:t>3</w:t>
            </w:r>
          </w:p>
        </w:tc>
      </w:tr>
      <w:tr w:rsidR="00087169" w:rsidRPr="002657C3" w14:paraId="0B0CB2BE" w14:textId="77777777" w:rsidTr="00E6642D">
        <w:trPr>
          <w:trHeight w:val="268"/>
        </w:trPr>
        <w:tc>
          <w:tcPr>
            <w:tcW w:w="2000" w:type="pct"/>
            <w:vMerge/>
            <w:vAlign w:val="center"/>
          </w:tcPr>
          <w:p w14:paraId="3FBFF2D9" w14:textId="77777777" w:rsidR="00087169" w:rsidRPr="00F078BF" w:rsidRDefault="00087169" w:rsidP="00087169">
            <w:pPr>
              <w:spacing w:line="360" w:lineRule="auto"/>
              <w:ind w:right="-1"/>
              <w:rPr>
                <w:bCs/>
                <w:spacing w:val="-1"/>
              </w:rPr>
            </w:pPr>
          </w:p>
        </w:tc>
        <w:tc>
          <w:tcPr>
            <w:tcW w:w="2461" w:type="pct"/>
            <w:vAlign w:val="center"/>
          </w:tcPr>
          <w:p w14:paraId="41D437AA" w14:textId="2EDBAD8A" w:rsidR="00087169" w:rsidRPr="00F078BF" w:rsidRDefault="00087169" w:rsidP="00087169">
            <w:pPr>
              <w:spacing w:line="360" w:lineRule="auto"/>
              <w:ind w:right="-1"/>
              <w:rPr>
                <w:bCs/>
                <w:spacing w:val="-1"/>
              </w:rPr>
            </w:pPr>
            <w:r w:rsidRPr="008D115C">
              <w:rPr>
                <w:bCs/>
                <w:spacing w:val="-1"/>
              </w:rPr>
              <w:t>Dichiarazioni Offerta tecnica</w:t>
            </w:r>
          </w:p>
        </w:tc>
        <w:tc>
          <w:tcPr>
            <w:tcW w:w="538" w:type="pct"/>
            <w:vMerge/>
            <w:vAlign w:val="center"/>
          </w:tcPr>
          <w:p w14:paraId="05683D84" w14:textId="77777777" w:rsidR="00087169" w:rsidRDefault="00087169" w:rsidP="00087169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</w:p>
        </w:tc>
      </w:tr>
      <w:tr w:rsidR="00087169" w:rsidRPr="002657C3" w14:paraId="26AA5B8D" w14:textId="77777777" w:rsidTr="00E6642D">
        <w:trPr>
          <w:trHeight w:val="268"/>
        </w:trPr>
        <w:tc>
          <w:tcPr>
            <w:tcW w:w="2000" w:type="pct"/>
            <w:vMerge/>
            <w:vAlign w:val="center"/>
          </w:tcPr>
          <w:p w14:paraId="7E1B7FAF" w14:textId="77777777" w:rsidR="00087169" w:rsidRPr="002657C3" w:rsidRDefault="00087169" w:rsidP="00087169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</w:p>
        </w:tc>
        <w:tc>
          <w:tcPr>
            <w:tcW w:w="2461" w:type="pct"/>
            <w:vAlign w:val="center"/>
          </w:tcPr>
          <w:p w14:paraId="7FFE63E4" w14:textId="773184DA" w:rsidR="00087169" w:rsidRPr="00F078BF" w:rsidRDefault="00087169" w:rsidP="00087169">
            <w:pPr>
              <w:spacing w:line="360" w:lineRule="auto"/>
              <w:ind w:right="-1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>OFFERTA TECNICA_LOTTO6</w:t>
            </w:r>
          </w:p>
        </w:tc>
        <w:tc>
          <w:tcPr>
            <w:tcW w:w="538" w:type="pct"/>
            <w:vMerge/>
          </w:tcPr>
          <w:p w14:paraId="5D4B23D4" w14:textId="77777777" w:rsidR="00087169" w:rsidRPr="002657C3" w:rsidRDefault="00087169" w:rsidP="00087169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</w:p>
        </w:tc>
      </w:tr>
    </w:tbl>
    <w:p w14:paraId="0753F70F" w14:textId="4E69CB77" w:rsidR="008B7EFF" w:rsidRDefault="008B7EFF" w:rsidP="00FD795A">
      <w:pPr>
        <w:spacing w:line="360" w:lineRule="auto"/>
        <w:ind w:right="-1"/>
        <w:jc w:val="both"/>
        <w:rPr>
          <w:b/>
          <w:bCs/>
          <w:spacing w:val="-1"/>
        </w:rPr>
      </w:pPr>
    </w:p>
    <w:p w14:paraId="45F18A34" w14:textId="066FBA8A" w:rsidR="00FD795A" w:rsidRPr="008D115C" w:rsidRDefault="00FD795A" w:rsidP="00FD795A">
      <w:pPr>
        <w:spacing w:line="360" w:lineRule="auto"/>
        <w:ind w:right="-1"/>
        <w:jc w:val="both"/>
        <w:rPr>
          <w:b/>
          <w:bCs/>
          <w:spacing w:val="-1"/>
        </w:rPr>
      </w:pPr>
      <w:r>
        <w:rPr>
          <w:b/>
          <w:bCs/>
          <w:spacing w:val="-1"/>
        </w:rPr>
        <w:t xml:space="preserve">OPERATORE ECONOMICO n°5 </w:t>
      </w:r>
      <w:r w:rsidR="008D115C">
        <w:rPr>
          <w:b/>
          <w:bCs/>
          <w:spacing w:val="-1"/>
        </w:rPr>
        <w:t xml:space="preserve">- </w:t>
      </w:r>
      <w:r w:rsidRPr="00FD795A">
        <w:rPr>
          <w:b/>
          <w:bCs/>
          <w:spacing w:val="-1"/>
          <w:u w:val="single"/>
        </w:rPr>
        <w:t>LANDUCCI CLAUDIO &amp; C. S.a.s. di Andreini Maria Gloria</w:t>
      </w:r>
    </w:p>
    <w:p w14:paraId="64E10D53" w14:textId="77777777" w:rsidR="00FD795A" w:rsidRPr="002657C3" w:rsidRDefault="00FD795A" w:rsidP="00FD795A">
      <w:pPr>
        <w:spacing w:line="360" w:lineRule="auto"/>
        <w:ind w:right="-1"/>
        <w:jc w:val="both"/>
        <w:rPr>
          <w:b/>
          <w:bCs/>
          <w:spacing w:val="-1"/>
          <w:u w:val="single"/>
        </w:rPr>
      </w:pPr>
      <w:r w:rsidRPr="002657C3">
        <w:rPr>
          <w:b/>
          <w:bCs/>
          <w:spacing w:val="-1"/>
        </w:rPr>
        <w:t>LOTT</w:t>
      </w:r>
      <w:r>
        <w:rPr>
          <w:b/>
          <w:bCs/>
          <w:spacing w:val="-1"/>
        </w:rPr>
        <w:t>O</w:t>
      </w:r>
      <w:r w:rsidRPr="002657C3">
        <w:rPr>
          <w:b/>
          <w:bCs/>
          <w:spacing w:val="-1"/>
        </w:rPr>
        <w:t xml:space="preserve"> (</w:t>
      </w:r>
      <w:r>
        <w:rPr>
          <w:b/>
          <w:bCs/>
          <w:spacing w:val="-1"/>
        </w:rPr>
        <w:t>5-27</w:t>
      </w:r>
      <w:r w:rsidRPr="002657C3">
        <w:rPr>
          <w:b/>
          <w:bCs/>
          <w:spacing w:val="-1"/>
        </w:rPr>
        <w:t>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851"/>
        <w:gridCol w:w="4739"/>
        <w:gridCol w:w="1038"/>
      </w:tblGrid>
      <w:tr w:rsidR="00FD795A" w:rsidRPr="002657C3" w14:paraId="432594B4" w14:textId="77777777" w:rsidTr="00E6642D">
        <w:trPr>
          <w:trHeight w:val="537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28C90730" w14:textId="77777777" w:rsidR="00FD795A" w:rsidRPr="002657C3" w:rsidRDefault="00FD795A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 w:rsidRPr="002657C3">
              <w:rPr>
                <w:b/>
                <w:bCs/>
                <w:spacing w:val="-1"/>
              </w:rPr>
              <w:t xml:space="preserve">Documentazione </w:t>
            </w:r>
            <w:r>
              <w:rPr>
                <w:b/>
                <w:bCs/>
                <w:spacing w:val="-1"/>
              </w:rPr>
              <w:t>Tecnica</w:t>
            </w:r>
            <w:r w:rsidRPr="002657C3">
              <w:rPr>
                <w:b/>
                <w:bCs/>
                <w:spacing w:val="-1"/>
              </w:rPr>
              <w:t xml:space="preserve"> </w:t>
            </w:r>
            <w:r>
              <w:rPr>
                <w:b/>
                <w:bCs/>
                <w:spacing w:val="-1"/>
              </w:rPr>
              <w:t>presente al sistema</w:t>
            </w:r>
          </w:p>
        </w:tc>
      </w:tr>
      <w:tr w:rsidR="00FD795A" w:rsidRPr="002657C3" w14:paraId="1AA8E4EB" w14:textId="77777777" w:rsidTr="00845D4E">
        <w:trPr>
          <w:trHeight w:val="484"/>
        </w:trPr>
        <w:tc>
          <w:tcPr>
            <w:tcW w:w="2000" w:type="pct"/>
            <w:shd w:val="clear" w:color="auto" w:fill="D9D9D9" w:themeFill="background1" w:themeFillShade="D9"/>
            <w:vAlign w:val="center"/>
          </w:tcPr>
          <w:p w14:paraId="13C6962F" w14:textId="5394A888" w:rsidR="00FD795A" w:rsidRPr="002657C3" w:rsidRDefault="009C1FFC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>
              <w:rPr>
                <w:b/>
                <w:bCs/>
                <w:spacing w:val="-1"/>
              </w:rPr>
              <w:t>Formato del</w:t>
            </w:r>
            <w:r w:rsidR="00FD795A" w:rsidRPr="002657C3">
              <w:rPr>
                <w:b/>
                <w:bCs/>
                <w:spacing w:val="-1"/>
              </w:rPr>
              <w:t xml:space="preserve"> documento</w:t>
            </w:r>
          </w:p>
        </w:tc>
        <w:tc>
          <w:tcPr>
            <w:tcW w:w="2461" w:type="pct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447C45EB" w14:textId="77777777" w:rsidR="00FD795A" w:rsidRPr="002657C3" w:rsidRDefault="00FD795A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 w:rsidRPr="002657C3">
              <w:rPr>
                <w:b/>
                <w:bCs/>
                <w:spacing w:val="-1"/>
              </w:rPr>
              <w:t>Documenti caricati</w:t>
            </w:r>
          </w:p>
        </w:tc>
        <w:tc>
          <w:tcPr>
            <w:tcW w:w="539" w:type="pct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6E930EBA" w14:textId="77777777" w:rsidR="00FD795A" w:rsidRPr="002657C3" w:rsidRDefault="00FD795A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 w:rsidRPr="002657C3">
              <w:rPr>
                <w:b/>
                <w:bCs/>
                <w:spacing w:val="-1"/>
              </w:rPr>
              <w:t>N.doc. caricati</w:t>
            </w:r>
          </w:p>
        </w:tc>
      </w:tr>
      <w:tr w:rsidR="00FD795A" w:rsidRPr="002657C3" w14:paraId="3E22F5BA" w14:textId="77777777" w:rsidTr="00845D4E">
        <w:trPr>
          <w:trHeight w:val="268"/>
        </w:trPr>
        <w:tc>
          <w:tcPr>
            <w:tcW w:w="2000" w:type="pct"/>
            <w:vMerge w:val="restart"/>
            <w:vAlign w:val="center"/>
          </w:tcPr>
          <w:p w14:paraId="5C62BBD9" w14:textId="587160CD" w:rsidR="00FD795A" w:rsidRPr="00F078BF" w:rsidRDefault="00087169" w:rsidP="00FD795A">
            <w:pPr>
              <w:spacing w:line="360" w:lineRule="auto"/>
              <w:ind w:right="-1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>p7m</w:t>
            </w:r>
          </w:p>
        </w:tc>
        <w:tc>
          <w:tcPr>
            <w:tcW w:w="2461" w:type="pct"/>
            <w:tcBorders>
              <w:bottom w:val="single" w:sz="4" w:space="0" w:color="000000"/>
            </w:tcBorders>
            <w:vAlign w:val="center"/>
          </w:tcPr>
          <w:p w14:paraId="52CD61AD" w14:textId="3005460C" w:rsidR="00FD795A" w:rsidRPr="00F078BF" w:rsidRDefault="00087169" w:rsidP="00FD795A">
            <w:pPr>
              <w:spacing w:line="360" w:lineRule="auto"/>
              <w:ind w:right="-1"/>
              <w:rPr>
                <w:bCs/>
                <w:spacing w:val="-1"/>
              </w:rPr>
            </w:pPr>
            <w:r w:rsidRPr="00087169">
              <w:rPr>
                <w:bCs/>
                <w:spacing w:val="-1"/>
              </w:rPr>
              <w:t xml:space="preserve">Modello </w:t>
            </w:r>
            <w:proofErr w:type="gramStart"/>
            <w:r w:rsidRPr="00087169">
              <w:rPr>
                <w:bCs/>
                <w:spacing w:val="-1"/>
              </w:rPr>
              <w:t>3  Dich</w:t>
            </w:r>
            <w:r>
              <w:rPr>
                <w:bCs/>
                <w:spacing w:val="-1"/>
              </w:rPr>
              <w:t>iarazioni</w:t>
            </w:r>
            <w:proofErr w:type="gramEnd"/>
            <w:r>
              <w:rPr>
                <w:bCs/>
                <w:spacing w:val="-1"/>
              </w:rPr>
              <w:t xml:space="preserve"> Offerta tecnica L5</w:t>
            </w:r>
          </w:p>
        </w:tc>
        <w:tc>
          <w:tcPr>
            <w:tcW w:w="539" w:type="pct"/>
            <w:vMerge w:val="restart"/>
            <w:vAlign w:val="center"/>
          </w:tcPr>
          <w:p w14:paraId="2C290EA1" w14:textId="77777777" w:rsidR="00FD795A" w:rsidRPr="002657C3" w:rsidRDefault="00FD795A" w:rsidP="00087169">
            <w:pPr>
              <w:spacing w:line="360" w:lineRule="auto"/>
              <w:ind w:right="-1"/>
              <w:jc w:val="center"/>
              <w:rPr>
                <w:b/>
                <w:bCs/>
                <w:spacing w:val="-1"/>
              </w:rPr>
            </w:pPr>
            <w:r>
              <w:rPr>
                <w:b/>
                <w:bCs/>
                <w:spacing w:val="-1"/>
              </w:rPr>
              <w:t>2</w:t>
            </w:r>
          </w:p>
        </w:tc>
      </w:tr>
      <w:tr w:rsidR="00FD795A" w:rsidRPr="002657C3" w14:paraId="59FBC748" w14:textId="77777777" w:rsidTr="00845D4E">
        <w:trPr>
          <w:trHeight w:val="268"/>
        </w:trPr>
        <w:tc>
          <w:tcPr>
            <w:tcW w:w="2000" w:type="pct"/>
            <w:vMerge/>
            <w:vAlign w:val="center"/>
          </w:tcPr>
          <w:p w14:paraId="5E39C619" w14:textId="77777777" w:rsidR="00FD795A" w:rsidRPr="002657C3" w:rsidRDefault="00FD795A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</w:p>
        </w:tc>
        <w:tc>
          <w:tcPr>
            <w:tcW w:w="2461" w:type="pct"/>
            <w:tcBorders>
              <w:bottom w:val="single" w:sz="4" w:space="0" w:color="auto"/>
            </w:tcBorders>
            <w:vAlign w:val="center"/>
          </w:tcPr>
          <w:p w14:paraId="69718BA4" w14:textId="70EC9A93" w:rsidR="00FD795A" w:rsidRPr="00F078BF" w:rsidRDefault="00087169" w:rsidP="00FD795A">
            <w:pPr>
              <w:spacing w:line="360" w:lineRule="auto"/>
              <w:ind w:right="-1"/>
              <w:rPr>
                <w:bCs/>
                <w:spacing w:val="-1"/>
              </w:rPr>
            </w:pPr>
            <w:r w:rsidRPr="00087169">
              <w:rPr>
                <w:bCs/>
                <w:spacing w:val="-1"/>
              </w:rPr>
              <w:t>RELAZIONE TECN</w:t>
            </w:r>
            <w:r>
              <w:rPr>
                <w:bCs/>
                <w:spacing w:val="-1"/>
              </w:rPr>
              <w:t>ICA SOPRAVVITTO_LOMBARDIA_L5</w:t>
            </w:r>
          </w:p>
        </w:tc>
        <w:tc>
          <w:tcPr>
            <w:tcW w:w="539" w:type="pct"/>
            <w:vMerge/>
          </w:tcPr>
          <w:p w14:paraId="4406F542" w14:textId="77777777" w:rsidR="00FD795A" w:rsidRPr="002657C3" w:rsidRDefault="00FD795A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</w:p>
        </w:tc>
      </w:tr>
    </w:tbl>
    <w:p w14:paraId="1BC37E76" w14:textId="77777777" w:rsidR="00845D4E" w:rsidRDefault="00845D4E" w:rsidP="00845D4E">
      <w:pPr>
        <w:spacing w:line="360" w:lineRule="auto"/>
        <w:ind w:right="-1"/>
        <w:jc w:val="both"/>
        <w:rPr>
          <w:b/>
          <w:bCs/>
          <w:spacing w:val="-1"/>
        </w:rPr>
      </w:pPr>
    </w:p>
    <w:p w14:paraId="2E91CDCE" w14:textId="3AE91B27" w:rsidR="00845D4E" w:rsidRPr="002657C3" w:rsidRDefault="00845D4E" w:rsidP="00845D4E">
      <w:pPr>
        <w:spacing w:line="360" w:lineRule="auto"/>
        <w:ind w:right="-1"/>
        <w:jc w:val="both"/>
        <w:rPr>
          <w:b/>
          <w:bCs/>
          <w:spacing w:val="-1"/>
          <w:u w:val="single"/>
        </w:rPr>
      </w:pPr>
      <w:r w:rsidRPr="002657C3">
        <w:rPr>
          <w:b/>
          <w:bCs/>
          <w:spacing w:val="-1"/>
        </w:rPr>
        <w:t>LOTT</w:t>
      </w:r>
      <w:r>
        <w:rPr>
          <w:b/>
          <w:bCs/>
          <w:spacing w:val="-1"/>
        </w:rPr>
        <w:t>O</w:t>
      </w:r>
      <w:r w:rsidRPr="002657C3">
        <w:rPr>
          <w:b/>
          <w:bCs/>
          <w:spacing w:val="-1"/>
        </w:rPr>
        <w:t xml:space="preserve"> (</w:t>
      </w:r>
      <w:r>
        <w:rPr>
          <w:b/>
          <w:bCs/>
          <w:spacing w:val="-1"/>
        </w:rPr>
        <w:t>6-28</w:t>
      </w:r>
      <w:r w:rsidRPr="002657C3">
        <w:rPr>
          <w:b/>
          <w:bCs/>
          <w:spacing w:val="-1"/>
        </w:rPr>
        <w:t>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851"/>
        <w:gridCol w:w="4739"/>
        <w:gridCol w:w="1038"/>
      </w:tblGrid>
      <w:tr w:rsidR="00845D4E" w:rsidRPr="002657C3" w14:paraId="1D6DFF91" w14:textId="77777777" w:rsidTr="004662ED">
        <w:trPr>
          <w:trHeight w:val="537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2A912610" w14:textId="77777777" w:rsidR="00845D4E" w:rsidRPr="002657C3" w:rsidRDefault="00845D4E" w:rsidP="004662ED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 w:rsidRPr="002657C3">
              <w:rPr>
                <w:b/>
                <w:bCs/>
                <w:spacing w:val="-1"/>
              </w:rPr>
              <w:t xml:space="preserve">Documentazione </w:t>
            </w:r>
            <w:r>
              <w:rPr>
                <w:b/>
                <w:bCs/>
                <w:spacing w:val="-1"/>
              </w:rPr>
              <w:t>Tecnica</w:t>
            </w:r>
            <w:r w:rsidRPr="002657C3">
              <w:rPr>
                <w:b/>
                <w:bCs/>
                <w:spacing w:val="-1"/>
              </w:rPr>
              <w:t xml:space="preserve"> </w:t>
            </w:r>
            <w:r>
              <w:rPr>
                <w:b/>
                <w:bCs/>
                <w:spacing w:val="-1"/>
              </w:rPr>
              <w:t>presente al sistema</w:t>
            </w:r>
          </w:p>
        </w:tc>
      </w:tr>
      <w:tr w:rsidR="00845D4E" w:rsidRPr="002657C3" w14:paraId="40ED7BAB" w14:textId="77777777" w:rsidTr="004662ED">
        <w:trPr>
          <w:trHeight w:val="484"/>
        </w:trPr>
        <w:tc>
          <w:tcPr>
            <w:tcW w:w="2000" w:type="pct"/>
            <w:shd w:val="clear" w:color="auto" w:fill="D9D9D9" w:themeFill="background1" w:themeFillShade="D9"/>
            <w:vAlign w:val="center"/>
          </w:tcPr>
          <w:p w14:paraId="1FF229A8" w14:textId="77777777" w:rsidR="00845D4E" w:rsidRPr="002657C3" w:rsidRDefault="00845D4E" w:rsidP="004662ED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>
              <w:rPr>
                <w:b/>
                <w:bCs/>
                <w:spacing w:val="-1"/>
              </w:rPr>
              <w:t>Formato del</w:t>
            </w:r>
            <w:r w:rsidRPr="002657C3">
              <w:rPr>
                <w:b/>
                <w:bCs/>
                <w:spacing w:val="-1"/>
              </w:rPr>
              <w:t xml:space="preserve"> documento</w:t>
            </w:r>
          </w:p>
        </w:tc>
        <w:tc>
          <w:tcPr>
            <w:tcW w:w="2461" w:type="pct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2834CC8D" w14:textId="77777777" w:rsidR="00845D4E" w:rsidRPr="002657C3" w:rsidRDefault="00845D4E" w:rsidP="004662ED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 w:rsidRPr="002657C3">
              <w:rPr>
                <w:b/>
                <w:bCs/>
                <w:spacing w:val="-1"/>
              </w:rPr>
              <w:t>Documenti caricati</w:t>
            </w:r>
          </w:p>
        </w:tc>
        <w:tc>
          <w:tcPr>
            <w:tcW w:w="538" w:type="pct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0C9811BF" w14:textId="77777777" w:rsidR="00845D4E" w:rsidRPr="002657C3" w:rsidRDefault="00845D4E" w:rsidP="004662ED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 w:rsidRPr="002657C3">
              <w:rPr>
                <w:b/>
                <w:bCs/>
                <w:spacing w:val="-1"/>
              </w:rPr>
              <w:t>N.doc. caricati</w:t>
            </w:r>
          </w:p>
        </w:tc>
      </w:tr>
      <w:tr w:rsidR="00845D4E" w:rsidRPr="002657C3" w14:paraId="5F9F6054" w14:textId="77777777" w:rsidTr="004662ED">
        <w:trPr>
          <w:trHeight w:val="268"/>
        </w:trPr>
        <w:tc>
          <w:tcPr>
            <w:tcW w:w="2000" w:type="pct"/>
            <w:vMerge w:val="restart"/>
            <w:vAlign w:val="center"/>
          </w:tcPr>
          <w:p w14:paraId="71AE1A32" w14:textId="77777777" w:rsidR="00845D4E" w:rsidRPr="00F078BF" w:rsidRDefault="00845D4E" w:rsidP="004662ED">
            <w:pPr>
              <w:spacing w:line="360" w:lineRule="auto"/>
              <w:ind w:right="-1"/>
              <w:rPr>
                <w:bCs/>
                <w:spacing w:val="-1"/>
              </w:rPr>
            </w:pPr>
            <w:r w:rsidRPr="00845D4E">
              <w:rPr>
                <w:bCs/>
                <w:spacing w:val="-1"/>
              </w:rPr>
              <w:t>p7m</w:t>
            </w:r>
          </w:p>
        </w:tc>
        <w:tc>
          <w:tcPr>
            <w:tcW w:w="2461" w:type="pct"/>
            <w:tcBorders>
              <w:bottom w:val="single" w:sz="4" w:space="0" w:color="000000"/>
            </w:tcBorders>
            <w:vAlign w:val="center"/>
          </w:tcPr>
          <w:p w14:paraId="3F2FF084" w14:textId="0A22D4BE" w:rsidR="00845D4E" w:rsidRPr="00F078BF" w:rsidRDefault="00845D4E" w:rsidP="004662ED">
            <w:pPr>
              <w:spacing w:line="360" w:lineRule="auto"/>
              <w:ind w:right="-1"/>
              <w:rPr>
                <w:bCs/>
                <w:spacing w:val="-1"/>
              </w:rPr>
            </w:pPr>
            <w:r w:rsidRPr="00845D4E">
              <w:rPr>
                <w:bCs/>
                <w:spacing w:val="-1"/>
              </w:rPr>
              <w:t xml:space="preserve">Modello </w:t>
            </w:r>
            <w:proofErr w:type="gramStart"/>
            <w:r w:rsidRPr="00845D4E">
              <w:rPr>
                <w:bCs/>
                <w:spacing w:val="-1"/>
              </w:rPr>
              <w:t>3  Dichiarazioni</w:t>
            </w:r>
            <w:proofErr w:type="gramEnd"/>
            <w:r w:rsidRPr="00845D4E">
              <w:rPr>
                <w:bCs/>
                <w:spacing w:val="-1"/>
              </w:rPr>
              <w:t xml:space="preserve"> Offerta tecnica L6</w:t>
            </w:r>
          </w:p>
        </w:tc>
        <w:tc>
          <w:tcPr>
            <w:tcW w:w="538" w:type="pct"/>
            <w:vMerge w:val="restart"/>
            <w:vAlign w:val="center"/>
          </w:tcPr>
          <w:p w14:paraId="2D2AD7A3" w14:textId="77777777" w:rsidR="00845D4E" w:rsidRPr="002657C3" w:rsidRDefault="00845D4E" w:rsidP="004662ED">
            <w:pPr>
              <w:spacing w:line="360" w:lineRule="auto"/>
              <w:ind w:right="-1"/>
              <w:jc w:val="center"/>
              <w:rPr>
                <w:b/>
                <w:bCs/>
                <w:spacing w:val="-1"/>
              </w:rPr>
            </w:pPr>
            <w:r>
              <w:rPr>
                <w:b/>
                <w:bCs/>
                <w:spacing w:val="-1"/>
              </w:rPr>
              <w:t>2</w:t>
            </w:r>
          </w:p>
        </w:tc>
      </w:tr>
      <w:tr w:rsidR="00845D4E" w:rsidRPr="002657C3" w14:paraId="5233B307" w14:textId="77777777" w:rsidTr="004662ED">
        <w:trPr>
          <w:trHeight w:val="268"/>
        </w:trPr>
        <w:tc>
          <w:tcPr>
            <w:tcW w:w="2000" w:type="pct"/>
            <w:vMerge/>
            <w:vAlign w:val="center"/>
          </w:tcPr>
          <w:p w14:paraId="003F67BD" w14:textId="77777777" w:rsidR="00845D4E" w:rsidRPr="002657C3" w:rsidRDefault="00845D4E" w:rsidP="004662ED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</w:p>
        </w:tc>
        <w:tc>
          <w:tcPr>
            <w:tcW w:w="2461" w:type="pct"/>
            <w:tcBorders>
              <w:bottom w:val="single" w:sz="4" w:space="0" w:color="auto"/>
            </w:tcBorders>
            <w:vAlign w:val="center"/>
          </w:tcPr>
          <w:p w14:paraId="1B7B5C62" w14:textId="538F8F80" w:rsidR="00845D4E" w:rsidRPr="00F078BF" w:rsidRDefault="00845D4E" w:rsidP="004662ED">
            <w:pPr>
              <w:spacing w:line="360" w:lineRule="auto"/>
              <w:ind w:right="-1"/>
              <w:rPr>
                <w:bCs/>
                <w:spacing w:val="-1"/>
              </w:rPr>
            </w:pPr>
            <w:r w:rsidRPr="00845D4E">
              <w:rPr>
                <w:bCs/>
                <w:spacing w:val="-1"/>
              </w:rPr>
              <w:t>RELAZIONE TECNICA SOPRAVVITTO_LOMBARDIA_L6_Livello1</w:t>
            </w:r>
          </w:p>
        </w:tc>
        <w:tc>
          <w:tcPr>
            <w:tcW w:w="538" w:type="pct"/>
            <w:vMerge/>
          </w:tcPr>
          <w:p w14:paraId="6693E136" w14:textId="77777777" w:rsidR="00845D4E" w:rsidRPr="002657C3" w:rsidRDefault="00845D4E" w:rsidP="004662ED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</w:p>
        </w:tc>
      </w:tr>
    </w:tbl>
    <w:p w14:paraId="2467E84A" w14:textId="77777777" w:rsidR="00845D4E" w:rsidRDefault="00845D4E" w:rsidP="00845D4E">
      <w:pPr>
        <w:spacing w:line="360" w:lineRule="auto"/>
        <w:ind w:right="-1"/>
        <w:jc w:val="both"/>
        <w:rPr>
          <w:b/>
          <w:bCs/>
          <w:spacing w:val="-1"/>
        </w:rPr>
      </w:pPr>
    </w:p>
    <w:p w14:paraId="0C8B01F9" w14:textId="1AE109A2" w:rsidR="00087169" w:rsidRDefault="00087169" w:rsidP="00FD795A">
      <w:pPr>
        <w:spacing w:line="360" w:lineRule="auto"/>
        <w:ind w:right="-1"/>
        <w:jc w:val="both"/>
        <w:rPr>
          <w:b/>
          <w:bCs/>
          <w:spacing w:val="-1"/>
        </w:rPr>
      </w:pPr>
    </w:p>
    <w:p w14:paraId="463B5069" w14:textId="4160E415" w:rsidR="00B802F3" w:rsidRDefault="00B802F3" w:rsidP="00FD795A">
      <w:pPr>
        <w:spacing w:line="360" w:lineRule="auto"/>
        <w:ind w:right="-1"/>
        <w:jc w:val="both"/>
        <w:rPr>
          <w:b/>
          <w:bCs/>
          <w:spacing w:val="-1"/>
        </w:rPr>
      </w:pPr>
    </w:p>
    <w:p w14:paraId="3D1AE035" w14:textId="52CB7855" w:rsidR="00B802F3" w:rsidRDefault="00B802F3" w:rsidP="00FD795A">
      <w:pPr>
        <w:spacing w:line="360" w:lineRule="auto"/>
        <w:ind w:right="-1"/>
        <w:jc w:val="both"/>
        <w:rPr>
          <w:b/>
          <w:bCs/>
          <w:spacing w:val="-1"/>
        </w:rPr>
      </w:pPr>
    </w:p>
    <w:p w14:paraId="62D43F80" w14:textId="27772350" w:rsidR="00B802F3" w:rsidRDefault="00B802F3" w:rsidP="00FD795A">
      <w:pPr>
        <w:spacing w:line="360" w:lineRule="auto"/>
        <w:ind w:right="-1"/>
        <w:jc w:val="both"/>
        <w:rPr>
          <w:b/>
          <w:bCs/>
          <w:spacing w:val="-1"/>
        </w:rPr>
      </w:pPr>
    </w:p>
    <w:p w14:paraId="20927BD9" w14:textId="11BF087A" w:rsidR="00B802F3" w:rsidRDefault="00B802F3" w:rsidP="00FD795A">
      <w:pPr>
        <w:spacing w:line="360" w:lineRule="auto"/>
        <w:ind w:right="-1"/>
        <w:jc w:val="both"/>
        <w:rPr>
          <w:b/>
          <w:bCs/>
          <w:spacing w:val="-1"/>
        </w:rPr>
      </w:pPr>
    </w:p>
    <w:p w14:paraId="68B4FA1F" w14:textId="77777777" w:rsidR="00B802F3" w:rsidRDefault="00B802F3" w:rsidP="00FD795A">
      <w:pPr>
        <w:spacing w:line="360" w:lineRule="auto"/>
        <w:ind w:right="-1"/>
        <w:jc w:val="both"/>
        <w:rPr>
          <w:b/>
          <w:bCs/>
          <w:spacing w:val="-1"/>
        </w:rPr>
      </w:pPr>
    </w:p>
    <w:p w14:paraId="6D50E210" w14:textId="2CD899A4" w:rsidR="00FD795A" w:rsidRPr="008D115C" w:rsidRDefault="00FD795A" w:rsidP="00FD795A">
      <w:pPr>
        <w:spacing w:line="360" w:lineRule="auto"/>
        <w:ind w:right="-1"/>
        <w:jc w:val="both"/>
        <w:rPr>
          <w:b/>
          <w:bCs/>
          <w:spacing w:val="-1"/>
        </w:rPr>
      </w:pPr>
      <w:r>
        <w:rPr>
          <w:b/>
          <w:bCs/>
          <w:spacing w:val="-1"/>
        </w:rPr>
        <w:t>OPERATORE ECONOMICO n°6</w:t>
      </w:r>
      <w:r w:rsidR="008D115C">
        <w:rPr>
          <w:b/>
          <w:bCs/>
          <w:spacing w:val="-1"/>
        </w:rPr>
        <w:t xml:space="preserve"> - </w:t>
      </w:r>
      <w:r w:rsidRPr="00FD795A">
        <w:rPr>
          <w:b/>
          <w:bCs/>
          <w:spacing w:val="-1"/>
          <w:u w:val="single"/>
        </w:rPr>
        <w:t>REM S.r.l.</w:t>
      </w:r>
    </w:p>
    <w:p w14:paraId="52FD65A4" w14:textId="77777777" w:rsidR="00FD795A" w:rsidRPr="002657C3" w:rsidRDefault="00FD795A" w:rsidP="00FD795A">
      <w:pPr>
        <w:spacing w:line="360" w:lineRule="auto"/>
        <w:ind w:right="-1"/>
        <w:jc w:val="both"/>
        <w:rPr>
          <w:b/>
          <w:bCs/>
          <w:spacing w:val="-1"/>
          <w:u w:val="single"/>
        </w:rPr>
      </w:pPr>
      <w:r w:rsidRPr="002657C3">
        <w:rPr>
          <w:b/>
          <w:bCs/>
          <w:spacing w:val="-1"/>
        </w:rPr>
        <w:t>LOTT</w:t>
      </w:r>
      <w:r>
        <w:rPr>
          <w:b/>
          <w:bCs/>
          <w:spacing w:val="-1"/>
        </w:rPr>
        <w:t>O</w:t>
      </w:r>
      <w:r w:rsidRPr="002657C3">
        <w:rPr>
          <w:b/>
          <w:bCs/>
          <w:spacing w:val="-1"/>
        </w:rPr>
        <w:t xml:space="preserve"> (</w:t>
      </w:r>
      <w:r>
        <w:rPr>
          <w:b/>
          <w:bCs/>
          <w:spacing w:val="-1"/>
        </w:rPr>
        <w:t>2-24</w:t>
      </w:r>
      <w:r w:rsidRPr="002657C3">
        <w:rPr>
          <w:b/>
          <w:bCs/>
          <w:spacing w:val="-1"/>
        </w:rPr>
        <w:t>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851"/>
        <w:gridCol w:w="4739"/>
        <w:gridCol w:w="1038"/>
      </w:tblGrid>
      <w:tr w:rsidR="00FD795A" w:rsidRPr="002657C3" w14:paraId="1C8E4A60" w14:textId="77777777" w:rsidTr="00E6642D">
        <w:trPr>
          <w:trHeight w:val="537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5E3118B9" w14:textId="77777777" w:rsidR="00FD795A" w:rsidRPr="002657C3" w:rsidRDefault="00FD795A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 w:rsidRPr="002657C3">
              <w:rPr>
                <w:b/>
                <w:bCs/>
                <w:spacing w:val="-1"/>
              </w:rPr>
              <w:t xml:space="preserve">Documentazione </w:t>
            </w:r>
            <w:r>
              <w:rPr>
                <w:b/>
                <w:bCs/>
                <w:spacing w:val="-1"/>
              </w:rPr>
              <w:t>Tecnica</w:t>
            </w:r>
            <w:r w:rsidRPr="002657C3">
              <w:rPr>
                <w:b/>
                <w:bCs/>
                <w:spacing w:val="-1"/>
              </w:rPr>
              <w:t xml:space="preserve"> </w:t>
            </w:r>
            <w:r>
              <w:rPr>
                <w:b/>
                <w:bCs/>
                <w:spacing w:val="-1"/>
              </w:rPr>
              <w:t>presente al sistema</w:t>
            </w:r>
          </w:p>
        </w:tc>
      </w:tr>
      <w:tr w:rsidR="00FD795A" w:rsidRPr="002657C3" w14:paraId="7C89D52C" w14:textId="77777777" w:rsidTr="00E6642D">
        <w:trPr>
          <w:trHeight w:val="484"/>
        </w:trPr>
        <w:tc>
          <w:tcPr>
            <w:tcW w:w="2000" w:type="pct"/>
            <w:shd w:val="clear" w:color="auto" w:fill="D9D9D9" w:themeFill="background1" w:themeFillShade="D9"/>
            <w:vAlign w:val="center"/>
          </w:tcPr>
          <w:p w14:paraId="19C7FE33" w14:textId="33C5F51A" w:rsidR="00FD795A" w:rsidRPr="002657C3" w:rsidRDefault="009C1FFC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>
              <w:rPr>
                <w:b/>
                <w:bCs/>
                <w:spacing w:val="-1"/>
              </w:rPr>
              <w:t>Formato del</w:t>
            </w:r>
            <w:r w:rsidR="00FD795A" w:rsidRPr="002657C3">
              <w:rPr>
                <w:b/>
                <w:bCs/>
                <w:spacing w:val="-1"/>
              </w:rPr>
              <w:t xml:space="preserve"> documento</w:t>
            </w:r>
          </w:p>
        </w:tc>
        <w:tc>
          <w:tcPr>
            <w:tcW w:w="2461" w:type="pct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286F9C48" w14:textId="77777777" w:rsidR="00FD795A" w:rsidRPr="002657C3" w:rsidRDefault="00FD795A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 w:rsidRPr="002657C3">
              <w:rPr>
                <w:b/>
                <w:bCs/>
                <w:spacing w:val="-1"/>
              </w:rPr>
              <w:t>Documenti caricati</w:t>
            </w:r>
          </w:p>
        </w:tc>
        <w:tc>
          <w:tcPr>
            <w:tcW w:w="538" w:type="pct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5CCB4102" w14:textId="77777777" w:rsidR="00FD795A" w:rsidRPr="002657C3" w:rsidRDefault="00FD795A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 w:rsidRPr="002657C3">
              <w:rPr>
                <w:b/>
                <w:bCs/>
                <w:spacing w:val="-1"/>
              </w:rPr>
              <w:t>N.doc. caricati</w:t>
            </w:r>
          </w:p>
        </w:tc>
      </w:tr>
      <w:tr w:rsidR="00FD795A" w:rsidRPr="002657C3" w14:paraId="11086CAF" w14:textId="77777777" w:rsidTr="00C22A54">
        <w:trPr>
          <w:trHeight w:val="268"/>
        </w:trPr>
        <w:tc>
          <w:tcPr>
            <w:tcW w:w="2000" w:type="pct"/>
            <w:vMerge w:val="restart"/>
            <w:vAlign w:val="center"/>
          </w:tcPr>
          <w:p w14:paraId="4EC3E4F5" w14:textId="2B797765" w:rsidR="00FD795A" w:rsidRPr="00F078BF" w:rsidRDefault="00087169" w:rsidP="00FD795A">
            <w:pPr>
              <w:spacing w:line="360" w:lineRule="auto"/>
              <w:ind w:right="-1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>p7m</w:t>
            </w:r>
          </w:p>
        </w:tc>
        <w:tc>
          <w:tcPr>
            <w:tcW w:w="2461" w:type="pct"/>
            <w:vAlign w:val="center"/>
          </w:tcPr>
          <w:p w14:paraId="4C335B1A" w14:textId="5707308B" w:rsidR="00FD795A" w:rsidRPr="00F078BF" w:rsidRDefault="00087169" w:rsidP="00FD795A">
            <w:pPr>
              <w:spacing w:line="360" w:lineRule="auto"/>
              <w:ind w:right="-1"/>
              <w:rPr>
                <w:bCs/>
                <w:spacing w:val="-1"/>
              </w:rPr>
            </w:pPr>
            <w:r w:rsidRPr="00087169">
              <w:rPr>
                <w:bCs/>
                <w:spacing w:val="-1"/>
              </w:rPr>
              <w:t>D</w:t>
            </w:r>
            <w:r>
              <w:rPr>
                <w:bCs/>
                <w:spacing w:val="-1"/>
              </w:rPr>
              <w:t>ICHIARAZIONE RISERVATEZZA L2</w:t>
            </w:r>
          </w:p>
        </w:tc>
        <w:tc>
          <w:tcPr>
            <w:tcW w:w="538" w:type="pct"/>
            <w:vMerge w:val="restart"/>
            <w:vAlign w:val="center"/>
          </w:tcPr>
          <w:p w14:paraId="693AD4F3" w14:textId="35D33AC4" w:rsidR="00FD795A" w:rsidRPr="002657C3" w:rsidRDefault="00087169" w:rsidP="00C22A54">
            <w:pPr>
              <w:spacing w:line="360" w:lineRule="auto"/>
              <w:ind w:right="-1"/>
              <w:jc w:val="center"/>
              <w:rPr>
                <w:b/>
                <w:bCs/>
                <w:spacing w:val="-1"/>
              </w:rPr>
            </w:pPr>
            <w:r>
              <w:rPr>
                <w:b/>
                <w:bCs/>
                <w:spacing w:val="-1"/>
              </w:rPr>
              <w:t>3</w:t>
            </w:r>
          </w:p>
        </w:tc>
      </w:tr>
      <w:tr w:rsidR="00087169" w:rsidRPr="002657C3" w14:paraId="7F0F9C61" w14:textId="77777777" w:rsidTr="00E6642D">
        <w:trPr>
          <w:trHeight w:val="268"/>
        </w:trPr>
        <w:tc>
          <w:tcPr>
            <w:tcW w:w="2000" w:type="pct"/>
            <w:vMerge/>
            <w:vAlign w:val="center"/>
          </w:tcPr>
          <w:p w14:paraId="0C81FBBD" w14:textId="77777777" w:rsidR="00087169" w:rsidRDefault="00087169" w:rsidP="00FD795A">
            <w:pPr>
              <w:spacing w:line="360" w:lineRule="auto"/>
              <w:ind w:right="-1"/>
              <w:rPr>
                <w:bCs/>
                <w:spacing w:val="-1"/>
              </w:rPr>
            </w:pPr>
          </w:p>
        </w:tc>
        <w:tc>
          <w:tcPr>
            <w:tcW w:w="2461" w:type="pct"/>
            <w:vAlign w:val="center"/>
          </w:tcPr>
          <w:p w14:paraId="71A32CE4" w14:textId="3BF019A0" w:rsidR="00087169" w:rsidRPr="00F078BF" w:rsidRDefault="00087169" w:rsidP="00FD795A">
            <w:pPr>
              <w:spacing w:line="360" w:lineRule="auto"/>
              <w:ind w:right="-1"/>
              <w:rPr>
                <w:bCs/>
                <w:spacing w:val="-1"/>
              </w:rPr>
            </w:pPr>
            <w:r w:rsidRPr="00087169">
              <w:rPr>
                <w:bCs/>
                <w:spacing w:val="-1"/>
              </w:rPr>
              <w:t>Modello 3 Dichiaraz</w:t>
            </w:r>
            <w:r>
              <w:rPr>
                <w:bCs/>
                <w:spacing w:val="-1"/>
              </w:rPr>
              <w:t>ioni Offerta tecnica Lotto 2</w:t>
            </w:r>
          </w:p>
        </w:tc>
        <w:tc>
          <w:tcPr>
            <w:tcW w:w="538" w:type="pct"/>
            <w:vMerge/>
            <w:vAlign w:val="center"/>
          </w:tcPr>
          <w:p w14:paraId="1BFE1F9D" w14:textId="77777777" w:rsidR="00087169" w:rsidRDefault="00087169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</w:p>
        </w:tc>
      </w:tr>
      <w:tr w:rsidR="00FD795A" w:rsidRPr="002657C3" w14:paraId="6275CD42" w14:textId="77777777" w:rsidTr="00E6642D">
        <w:trPr>
          <w:trHeight w:val="268"/>
        </w:trPr>
        <w:tc>
          <w:tcPr>
            <w:tcW w:w="2000" w:type="pct"/>
            <w:vMerge/>
            <w:vAlign w:val="center"/>
          </w:tcPr>
          <w:p w14:paraId="0B3E3976" w14:textId="77777777" w:rsidR="00FD795A" w:rsidRPr="002657C3" w:rsidRDefault="00FD795A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</w:p>
        </w:tc>
        <w:tc>
          <w:tcPr>
            <w:tcW w:w="2461" w:type="pct"/>
            <w:vAlign w:val="center"/>
          </w:tcPr>
          <w:p w14:paraId="6D2F2D12" w14:textId="7278295D" w:rsidR="00FD795A" w:rsidRPr="00F078BF" w:rsidRDefault="00087169" w:rsidP="00FD795A">
            <w:pPr>
              <w:spacing w:line="360" w:lineRule="auto"/>
              <w:ind w:right="-1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OFFERTA </w:t>
            </w:r>
            <w:proofErr w:type="gramStart"/>
            <w:r>
              <w:rPr>
                <w:bCs/>
                <w:spacing w:val="-1"/>
              </w:rPr>
              <w:t>TECNICA  L</w:t>
            </w:r>
            <w:proofErr w:type="gramEnd"/>
            <w:r>
              <w:rPr>
                <w:bCs/>
                <w:spacing w:val="-1"/>
              </w:rPr>
              <w:t>2</w:t>
            </w:r>
          </w:p>
        </w:tc>
        <w:tc>
          <w:tcPr>
            <w:tcW w:w="538" w:type="pct"/>
            <w:vMerge/>
          </w:tcPr>
          <w:p w14:paraId="45E0F723" w14:textId="77777777" w:rsidR="00FD795A" w:rsidRPr="002657C3" w:rsidRDefault="00FD795A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</w:p>
        </w:tc>
      </w:tr>
    </w:tbl>
    <w:p w14:paraId="3789AD77" w14:textId="2BE31303" w:rsidR="008E697F" w:rsidRDefault="008E697F" w:rsidP="00FD795A">
      <w:pPr>
        <w:spacing w:line="360" w:lineRule="auto"/>
        <w:ind w:right="-1"/>
        <w:jc w:val="both"/>
        <w:rPr>
          <w:b/>
          <w:bCs/>
          <w:spacing w:val="-1"/>
        </w:rPr>
      </w:pPr>
    </w:p>
    <w:p w14:paraId="0F5EBE8E" w14:textId="77777777" w:rsidR="00FD795A" w:rsidRPr="002657C3" w:rsidRDefault="00FD795A" w:rsidP="00FD795A">
      <w:pPr>
        <w:spacing w:line="360" w:lineRule="auto"/>
        <w:ind w:right="-1"/>
        <w:jc w:val="both"/>
        <w:rPr>
          <w:b/>
          <w:bCs/>
          <w:spacing w:val="-1"/>
          <w:u w:val="single"/>
        </w:rPr>
      </w:pPr>
      <w:r w:rsidRPr="002657C3">
        <w:rPr>
          <w:b/>
          <w:bCs/>
          <w:spacing w:val="-1"/>
        </w:rPr>
        <w:t>LOTT</w:t>
      </w:r>
      <w:r>
        <w:rPr>
          <w:b/>
          <w:bCs/>
          <w:spacing w:val="-1"/>
        </w:rPr>
        <w:t>O</w:t>
      </w:r>
      <w:r w:rsidRPr="002657C3">
        <w:rPr>
          <w:b/>
          <w:bCs/>
          <w:spacing w:val="-1"/>
        </w:rPr>
        <w:t xml:space="preserve"> (</w:t>
      </w:r>
      <w:r>
        <w:rPr>
          <w:b/>
          <w:bCs/>
          <w:spacing w:val="-1"/>
        </w:rPr>
        <w:t>3-25</w:t>
      </w:r>
      <w:r w:rsidRPr="002657C3">
        <w:rPr>
          <w:b/>
          <w:bCs/>
          <w:spacing w:val="-1"/>
        </w:rPr>
        <w:t>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851"/>
        <w:gridCol w:w="4739"/>
        <w:gridCol w:w="1038"/>
      </w:tblGrid>
      <w:tr w:rsidR="00FD795A" w:rsidRPr="002657C3" w14:paraId="469D7CA2" w14:textId="77777777" w:rsidTr="00E6642D">
        <w:trPr>
          <w:trHeight w:val="537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40C0FC57" w14:textId="77777777" w:rsidR="00FD795A" w:rsidRPr="002657C3" w:rsidRDefault="00FD795A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 w:rsidRPr="002657C3">
              <w:rPr>
                <w:b/>
                <w:bCs/>
                <w:spacing w:val="-1"/>
              </w:rPr>
              <w:t xml:space="preserve">Documentazione </w:t>
            </w:r>
            <w:r>
              <w:rPr>
                <w:b/>
                <w:bCs/>
                <w:spacing w:val="-1"/>
              </w:rPr>
              <w:t>Tecnica</w:t>
            </w:r>
            <w:r w:rsidRPr="002657C3">
              <w:rPr>
                <w:b/>
                <w:bCs/>
                <w:spacing w:val="-1"/>
              </w:rPr>
              <w:t xml:space="preserve"> </w:t>
            </w:r>
            <w:r>
              <w:rPr>
                <w:b/>
                <w:bCs/>
                <w:spacing w:val="-1"/>
              </w:rPr>
              <w:t>presente al sistema</w:t>
            </w:r>
          </w:p>
        </w:tc>
      </w:tr>
      <w:tr w:rsidR="00FD795A" w:rsidRPr="002657C3" w14:paraId="048739B7" w14:textId="77777777" w:rsidTr="00E6642D">
        <w:trPr>
          <w:trHeight w:val="484"/>
        </w:trPr>
        <w:tc>
          <w:tcPr>
            <w:tcW w:w="2000" w:type="pct"/>
            <w:shd w:val="clear" w:color="auto" w:fill="D9D9D9" w:themeFill="background1" w:themeFillShade="D9"/>
            <w:vAlign w:val="center"/>
          </w:tcPr>
          <w:p w14:paraId="22C32354" w14:textId="4B602454" w:rsidR="00FD795A" w:rsidRPr="002657C3" w:rsidRDefault="009C1FFC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>
              <w:rPr>
                <w:b/>
                <w:bCs/>
                <w:spacing w:val="-1"/>
              </w:rPr>
              <w:t>Formato del</w:t>
            </w:r>
            <w:r w:rsidR="00FD795A" w:rsidRPr="002657C3">
              <w:rPr>
                <w:b/>
                <w:bCs/>
                <w:spacing w:val="-1"/>
              </w:rPr>
              <w:t xml:space="preserve"> documento</w:t>
            </w:r>
          </w:p>
        </w:tc>
        <w:tc>
          <w:tcPr>
            <w:tcW w:w="2461" w:type="pct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332F0424" w14:textId="77777777" w:rsidR="00FD795A" w:rsidRPr="002657C3" w:rsidRDefault="00FD795A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 w:rsidRPr="002657C3">
              <w:rPr>
                <w:b/>
                <w:bCs/>
                <w:spacing w:val="-1"/>
              </w:rPr>
              <w:t>Documenti caricati</w:t>
            </w:r>
          </w:p>
        </w:tc>
        <w:tc>
          <w:tcPr>
            <w:tcW w:w="538" w:type="pct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2DBE9C84" w14:textId="77777777" w:rsidR="00FD795A" w:rsidRPr="002657C3" w:rsidRDefault="00FD795A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 w:rsidRPr="002657C3">
              <w:rPr>
                <w:b/>
                <w:bCs/>
                <w:spacing w:val="-1"/>
              </w:rPr>
              <w:t>N.doc. caricati</w:t>
            </w:r>
          </w:p>
        </w:tc>
      </w:tr>
      <w:tr w:rsidR="00FD795A" w:rsidRPr="002657C3" w14:paraId="79960789" w14:textId="77777777" w:rsidTr="00E6642D">
        <w:trPr>
          <w:trHeight w:val="268"/>
        </w:trPr>
        <w:tc>
          <w:tcPr>
            <w:tcW w:w="2000" w:type="pct"/>
            <w:vMerge w:val="restart"/>
            <w:vAlign w:val="center"/>
          </w:tcPr>
          <w:p w14:paraId="52BDD914" w14:textId="4F55E8C3" w:rsidR="00FD795A" w:rsidRPr="00F078BF" w:rsidRDefault="00087169" w:rsidP="00FD795A">
            <w:pPr>
              <w:spacing w:line="360" w:lineRule="auto"/>
              <w:ind w:right="-1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>p7m</w:t>
            </w:r>
          </w:p>
        </w:tc>
        <w:tc>
          <w:tcPr>
            <w:tcW w:w="2461" w:type="pct"/>
            <w:vAlign w:val="center"/>
          </w:tcPr>
          <w:p w14:paraId="583DA590" w14:textId="22E00716" w:rsidR="00FD795A" w:rsidRPr="00F078BF" w:rsidRDefault="00087169" w:rsidP="00FD795A">
            <w:pPr>
              <w:spacing w:line="360" w:lineRule="auto"/>
              <w:ind w:right="-1"/>
              <w:rPr>
                <w:bCs/>
                <w:spacing w:val="-1"/>
              </w:rPr>
            </w:pPr>
            <w:r w:rsidRPr="00087169">
              <w:rPr>
                <w:bCs/>
                <w:spacing w:val="-1"/>
              </w:rPr>
              <w:t>D</w:t>
            </w:r>
            <w:r>
              <w:rPr>
                <w:bCs/>
                <w:spacing w:val="-1"/>
              </w:rPr>
              <w:t>ICHIARAZIONE RISERVATEZZA L3</w:t>
            </w:r>
          </w:p>
        </w:tc>
        <w:tc>
          <w:tcPr>
            <w:tcW w:w="538" w:type="pct"/>
            <w:vMerge w:val="restart"/>
            <w:vAlign w:val="center"/>
          </w:tcPr>
          <w:p w14:paraId="50056239" w14:textId="5332A151" w:rsidR="00FD795A" w:rsidRPr="002657C3" w:rsidRDefault="00087169" w:rsidP="00087169">
            <w:pPr>
              <w:spacing w:line="360" w:lineRule="auto"/>
              <w:ind w:right="-1"/>
              <w:jc w:val="center"/>
              <w:rPr>
                <w:b/>
                <w:bCs/>
                <w:spacing w:val="-1"/>
              </w:rPr>
            </w:pPr>
            <w:r>
              <w:rPr>
                <w:b/>
                <w:bCs/>
                <w:spacing w:val="-1"/>
              </w:rPr>
              <w:t>3</w:t>
            </w:r>
          </w:p>
        </w:tc>
      </w:tr>
      <w:tr w:rsidR="00087169" w:rsidRPr="002657C3" w14:paraId="06000C43" w14:textId="77777777" w:rsidTr="00E6642D">
        <w:trPr>
          <w:trHeight w:val="268"/>
        </w:trPr>
        <w:tc>
          <w:tcPr>
            <w:tcW w:w="2000" w:type="pct"/>
            <w:vMerge/>
            <w:vAlign w:val="center"/>
          </w:tcPr>
          <w:p w14:paraId="562203FF" w14:textId="77777777" w:rsidR="00087169" w:rsidRPr="002657C3" w:rsidRDefault="00087169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</w:p>
        </w:tc>
        <w:tc>
          <w:tcPr>
            <w:tcW w:w="2461" w:type="pct"/>
            <w:vAlign w:val="center"/>
          </w:tcPr>
          <w:p w14:paraId="72002F57" w14:textId="058AEEAF" w:rsidR="00087169" w:rsidRPr="00F078BF" w:rsidRDefault="00087169" w:rsidP="00FD795A">
            <w:pPr>
              <w:spacing w:line="360" w:lineRule="auto"/>
              <w:ind w:right="-1"/>
              <w:rPr>
                <w:bCs/>
                <w:spacing w:val="-1"/>
              </w:rPr>
            </w:pPr>
            <w:r w:rsidRPr="00087169">
              <w:rPr>
                <w:bCs/>
                <w:spacing w:val="-1"/>
              </w:rPr>
              <w:t>Modello 3 Dichiaraz</w:t>
            </w:r>
            <w:r>
              <w:rPr>
                <w:bCs/>
                <w:spacing w:val="-1"/>
              </w:rPr>
              <w:t>ioni Offerta tecnica Lotto 3</w:t>
            </w:r>
          </w:p>
        </w:tc>
        <w:tc>
          <w:tcPr>
            <w:tcW w:w="538" w:type="pct"/>
            <w:vMerge/>
          </w:tcPr>
          <w:p w14:paraId="0C25176B" w14:textId="77777777" w:rsidR="00087169" w:rsidRPr="002657C3" w:rsidRDefault="00087169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</w:p>
        </w:tc>
      </w:tr>
      <w:tr w:rsidR="00FD795A" w:rsidRPr="002657C3" w14:paraId="6CA53B0E" w14:textId="77777777" w:rsidTr="00E6642D">
        <w:trPr>
          <w:trHeight w:val="268"/>
        </w:trPr>
        <w:tc>
          <w:tcPr>
            <w:tcW w:w="2000" w:type="pct"/>
            <w:vMerge/>
            <w:vAlign w:val="center"/>
          </w:tcPr>
          <w:p w14:paraId="0BAC0304" w14:textId="77777777" w:rsidR="00FD795A" w:rsidRPr="002657C3" w:rsidRDefault="00FD795A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</w:p>
        </w:tc>
        <w:tc>
          <w:tcPr>
            <w:tcW w:w="2461" w:type="pct"/>
            <w:vAlign w:val="center"/>
          </w:tcPr>
          <w:p w14:paraId="60FC67D3" w14:textId="21AF9A56" w:rsidR="00FD795A" w:rsidRPr="00F078BF" w:rsidRDefault="00087169" w:rsidP="00FD795A">
            <w:pPr>
              <w:spacing w:line="360" w:lineRule="auto"/>
              <w:ind w:right="-1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>OFFERTA TECNICA L3</w:t>
            </w:r>
          </w:p>
        </w:tc>
        <w:tc>
          <w:tcPr>
            <w:tcW w:w="538" w:type="pct"/>
            <w:vMerge/>
          </w:tcPr>
          <w:p w14:paraId="4E27EC68" w14:textId="77777777" w:rsidR="00FD795A" w:rsidRPr="002657C3" w:rsidRDefault="00FD795A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</w:p>
        </w:tc>
      </w:tr>
    </w:tbl>
    <w:p w14:paraId="5EABBC2A" w14:textId="46BE73F8" w:rsidR="00F22D34" w:rsidRDefault="00F22D34" w:rsidP="00FD795A">
      <w:pPr>
        <w:spacing w:line="360" w:lineRule="auto"/>
        <w:ind w:right="-1"/>
        <w:jc w:val="both"/>
        <w:rPr>
          <w:b/>
          <w:bCs/>
        </w:rPr>
      </w:pPr>
    </w:p>
    <w:p w14:paraId="760FEFBF" w14:textId="77777777" w:rsidR="00FD795A" w:rsidRPr="002657C3" w:rsidRDefault="00FD795A" w:rsidP="00FD795A">
      <w:pPr>
        <w:spacing w:line="360" w:lineRule="auto"/>
        <w:ind w:right="-1"/>
        <w:jc w:val="both"/>
        <w:rPr>
          <w:b/>
          <w:bCs/>
          <w:spacing w:val="-1"/>
          <w:u w:val="single"/>
        </w:rPr>
      </w:pPr>
      <w:r w:rsidRPr="002657C3">
        <w:rPr>
          <w:b/>
          <w:bCs/>
          <w:spacing w:val="-1"/>
        </w:rPr>
        <w:t>LOTT</w:t>
      </w:r>
      <w:r>
        <w:rPr>
          <w:b/>
          <w:bCs/>
          <w:spacing w:val="-1"/>
        </w:rPr>
        <w:t>O</w:t>
      </w:r>
      <w:r w:rsidRPr="002657C3">
        <w:rPr>
          <w:b/>
          <w:bCs/>
          <w:spacing w:val="-1"/>
        </w:rPr>
        <w:t xml:space="preserve"> (</w:t>
      </w:r>
      <w:r>
        <w:rPr>
          <w:b/>
          <w:bCs/>
          <w:spacing w:val="-1"/>
        </w:rPr>
        <w:t>5-27</w:t>
      </w:r>
      <w:r w:rsidRPr="002657C3">
        <w:rPr>
          <w:b/>
          <w:bCs/>
          <w:spacing w:val="-1"/>
        </w:rPr>
        <w:t>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851"/>
        <w:gridCol w:w="4739"/>
        <w:gridCol w:w="1038"/>
      </w:tblGrid>
      <w:tr w:rsidR="00FD795A" w:rsidRPr="002657C3" w14:paraId="6B8A56C7" w14:textId="77777777" w:rsidTr="00E6642D">
        <w:trPr>
          <w:trHeight w:val="537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5C6D6361" w14:textId="77777777" w:rsidR="00FD795A" w:rsidRPr="002657C3" w:rsidRDefault="00FD795A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 w:rsidRPr="002657C3">
              <w:rPr>
                <w:b/>
                <w:bCs/>
                <w:spacing w:val="-1"/>
              </w:rPr>
              <w:t xml:space="preserve">Documentazione </w:t>
            </w:r>
            <w:r>
              <w:rPr>
                <w:b/>
                <w:bCs/>
                <w:spacing w:val="-1"/>
              </w:rPr>
              <w:t>Tecnica</w:t>
            </w:r>
            <w:r w:rsidRPr="002657C3">
              <w:rPr>
                <w:b/>
                <w:bCs/>
                <w:spacing w:val="-1"/>
              </w:rPr>
              <w:t xml:space="preserve"> </w:t>
            </w:r>
            <w:r>
              <w:rPr>
                <w:b/>
                <w:bCs/>
                <w:spacing w:val="-1"/>
              </w:rPr>
              <w:t>presente al sistema</w:t>
            </w:r>
          </w:p>
        </w:tc>
      </w:tr>
      <w:tr w:rsidR="00FD795A" w:rsidRPr="002657C3" w14:paraId="7BEDB491" w14:textId="77777777" w:rsidTr="008E697F">
        <w:trPr>
          <w:trHeight w:val="484"/>
        </w:trPr>
        <w:tc>
          <w:tcPr>
            <w:tcW w:w="2000" w:type="pct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53008A1" w14:textId="421EFE2E" w:rsidR="00FD795A" w:rsidRPr="002657C3" w:rsidRDefault="009C1FFC" w:rsidP="009C1FFC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>
              <w:rPr>
                <w:b/>
                <w:bCs/>
                <w:spacing w:val="-1"/>
              </w:rPr>
              <w:t>Formato del</w:t>
            </w:r>
            <w:r w:rsidR="00FD795A" w:rsidRPr="002657C3">
              <w:rPr>
                <w:b/>
                <w:bCs/>
                <w:spacing w:val="-1"/>
              </w:rPr>
              <w:t xml:space="preserve"> documento</w:t>
            </w:r>
          </w:p>
        </w:tc>
        <w:tc>
          <w:tcPr>
            <w:tcW w:w="2461" w:type="pct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0EC7D78A" w14:textId="77777777" w:rsidR="00FD795A" w:rsidRPr="002657C3" w:rsidRDefault="00FD795A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 w:rsidRPr="002657C3">
              <w:rPr>
                <w:b/>
                <w:bCs/>
                <w:spacing w:val="-1"/>
              </w:rPr>
              <w:t>Documenti caricati</w:t>
            </w:r>
          </w:p>
        </w:tc>
        <w:tc>
          <w:tcPr>
            <w:tcW w:w="538" w:type="pct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23A494D0" w14:textId="77777777" w:rsidR="00FD795A" w:rsidRPr="002657C3" w:rsidRDefault="00FD795A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 w:rsidRPr="002657C3">
              <w:rPr>
                <w:b/>
                <w:bCs/>
                <w:spacing w:val="-1"/>
              </w:rPr>
              <w:t>N.doc. caricati</w:t>
            </w:r>
          </w:p>
        </w:tc>
      </w:tr>
      <w:tr w:rsidR="00FD795A" w:rsidRPr="002657C3" w14:paraId="4F344C35" w14:textId="77777777" w:rsidTr="008E697F">
        <w:trPr>
          <w:trHeight w:val="268"/>
        </w:trPr>
        <w:tc>
          <w:tcPr>
            <w:tcW w:w="2000" w:type="pct"/>
            <w:vMerge w:val="restart"/>
            <w:tcBorders>
              <w:bottom w:val="single" w:sz="4" w:space="0" w:color="auto"/>
            </w:tcBorders>
            <w:vAlign w:val="center"/>
          </w:tcPr>
          <w:p w14:paraId="69352A0A" w14:textId="5BAB0790" w:rsidR="00FD795A" w:rsidRPr="00F078BF" w:rsidRDefault="00087169" w:rsidP="00FD795A">
            <w:pPr>
              <w:spacing w:line="360" w:lineRule="auto"/>
              <w:ind w:right="-1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>p7m</w:t>
            </w:r>
          </w:p>
        </w:tc>
        <w:tc>
          <w:tcPr>
            <w:tcW w:w="2461" w:type="pct"/>
            <w:vAlign w:val="center"/>
          </w:tcPr>
          <w:p w14:paraId="379ABC24" w14:textId="143F0699" w:rsidR="00FD795A" w:rsidRPr="00F078BF" w:rsidRDefault="00755065" w:rsidP="00755065">
            <w:pPr>
              <w:spacing w:line="360" w:lineRule="auto"/>
              <w:ind w:right="-1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>DICHIARAZIONE RISERVATEZZA L5</w:t>
            </w:r>
          </w:p>
        </w:tc>
        <w:tc>
          <w:tcPr>
            <w:tcW w:w="538" w:type="pct"/>
            <w:vMerge w:val="restart"/>
            <w:vAlign w:val="center"/>
          </w:tcPr>
          <w:p w14:paraId="46308A3E" w14:textId="36C9F446" w:rsidR="00FD795A" w:rsidRPr="002657C3" w:rsidRDefault="00755065" w:rsidP="00755065">
            <w:pPr>
              <w:spacing w:line="360" w:lineRule="auto"/>
              <w:ind w:right="-1"/>
              <w:jc w:val="center"/>
              <w:rPr>
                <w:b/>
                <w:bCs/>
                <w:spacing w:val="-1"/>
              </w:rPr>
            </w:pPr>
            <w:r>
              <w:rPr>
                <w:b/>
                <w:bCs/>
                <w:spacing w:val="-1"/>
              </w:rPr>
              <w:t>3</w:t>
            </w:r>
          </w:p>
        </w:tc>
      </w:tr>
      <w:tr w:rsidR="00087169" w:rsidRPr="002657C3" w14:paraId="3D1E5ADB" w14:textId="77777777" w:rsidTr="008E697F">
        <w:trPr>
          <w:trHeight w:val="268"/>
        </w:trPr>
        <w:tc>
          <w:tcPr>
            <w:tcW w:w="2000" w:type="pct"/>
            <w:vMerge/>
            <w:tcBorders>
              <w:bottom w:val="single" w:sz="4" w:space="0" w:color="auto"/>
            </w:tcBorders>
            <w:vAlign w:val="center"/>
          </w:tcPr>
          <w:p w14:paraId="1F4A5545" w14:textId="77777777" w:rsidR="00087169" w:rsidRDefault="00087169" w:rsidP="00FD795A">
            <w:pPr>
              <w:spacing w:line="360" w:lineRule="auto"/>
              <w:ind w:right="-1"/>
              <w:rPr>
                <w:bCs/>
                <w:spacing w:val="-1"/>
              </w:rPr>
            </w:pPr>
          </w:p>
        </w:tc>
        <w:tc>
          <w:tcPr>
            <w:tcW w:w="2461" w:type="pct"/>
            <w:vAlign w:val="center"/>
          </w:tcPr>
          <w:p w14:paraId="01B5E999" w14:textId="163B8FE2" w:rsidR="00087169" w:rsidRPr="00F078BF" w:rsidRDefault="00755065" w:rsidP="00FD795A">
            <w:pPr>
              <w:spacing w:line="360" w:lineRule="auto"/>
              <w:ind w:right="-1"/>
              <w:rPr>
                <w:bCs/>
                <w:spacing w:val="-1"/>
              </w:rPr>
            </w:pPr>
            <w:r w:rsidRPr="00755065">
              <w:rPr>
                <w:bCs/>
                <w:spacing w:val="-1"/>
              </w:rPr>
              <w:t>Modello 3 Dichiarazioni Offerta tecnica Lotto</w:t>
            </w:r>
            <w:r>
              <w:rPr>
                <w:bCs/>
                <w:spacing w:val="-1"/>
              </w:rPr>
              <w:t xml:space="preserve"> 5</w:t>
            </w:r>
          </w:p>
        </w:tc>
        <w:tc>
          <w:tcPr>
            <w:tcW w:w="538" w:type="pct"/>
            <w:vMerge/>
            <w:vAlign w:val="center"/>
          </w:tcPr>
          <w:p w14:paraId="3ACF4888" w14:textId="77777777" w:rsidR="00087169" w:rsidRDefault="00087169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</w:p>
        </w:tc>
      </w:tr>
      <w:tr w:rsidR="00FD795A" w:rsidRPr="002657C3" w14:paraId="0972CA69" w14:textId="77777777" w:rsidTr="008E697F">
        <w:trPr>
          <w:trHeight w:val="268"/>
        </w:trPr>
        <w:tc>
          <w:tcPr>
            <w:tcW w:w="2000" w:type="pct"/>
            <w:vMerge/>
            <w:tcBorders>
              <w:bottom w:val="single" w:sz="4" w:space="0" w:color="auto"/>
            </w:tcBorders>
            <w:vAlign w:val="center"/>
          </w:tcPr>
          <w:p w14:paraId="245C655F" w14:textId="77777777" w:rsidR="00FD795A" w:rsidRPr="002657C3" w:rsidRDefault="00FD795A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</w:p>
        </w:tc>
        <w:tc>
          <w:tcPr>
            <w:tcW w:w="2461" w:type="pct"/>
            <w:vAlign w:val="center"/>
          </w:tcPr>
          <w:p w14:paraId="07A9B85E" w14:textId="289D842E" w:rsidR="00FD795A" w:rsidRPr="00F078BF" w:rsidRDefault="00755065" w:rsidP="00FD795A">
            <w:pPr>
              <w:spacing w:line="360" w:lineRule="auto"/>
              <w:ind w:right="-1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>OFFERTA TECNICA L5</w:t>
            </w:r>
          </w:p>
        </w:tc>
        <w:tc>
          <w:tcPr>
            <w:tcW w:w="538" w:type="pct"/>
            <w:vMerge/>
          </w:tcPr>
          <w:p w14:paraId="1512B33C" w14:textId="77777777" w:rsidR="00FD795A" w:rsidRPr="002657C3" w:rsidRDefault="00FD795A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</w:p>
        </w:tc>
      </w:tr>
    </w:tbl>
    <w:p w14:paraId="13CBC7CF" w14:textId="245950D2" w:rsidR="00FD795A" w:rsidRDefault="00FD795A" w:rsidP="00FD795A">
      <w:pPr>
        <w:spacing w:line="360" w:lineRule="auto"/>
        <w:ind w:right="-1"/>
        <w:jc w:val="both"/>
        <w:rPr>
          <w:b/>
          <w:bCs/>
        </w:rPr>
      </w:pPr>
    </w:p>
    <w:p w14:paraId="117E54A5" w14:textId="2A9EDBAC" w:rsidR="00B802F3" w:rsidRDefault="00B802F3" w:rsidP="00FD795A">
      <w:pPr>
        <w:spacing w:line="360" w:lineRule="auto"/>
        <w:ind w:right="-1"/>
        <w:jc w:val="both"/>
        <w:rPr>
          <w:b/>
          <w:bCs/>
        </w:rPr>
      </w:pPr>
    </w:p>
    <w:p w14:paraId="2B5E11E1" w14:textId="071BE5C6" w:rsidR="00B802F3" w:rsidRDefault="00B802F3" w:rsidP="00FD795A">
      <w:pPr>
        <w:spacing w:line="360" w:lineRule="auto"/>
        <w:ind w:right="-1"/>
        <w:jc w:val="both"/>
        <w:rPr>
          <w:b/>
          <w:bCs/>
        </w:rPr>
      </w:pPr>
    </w:p>
    <w:p w14:paraId="544A81B8" w14:textId="7DAF5229" w:rsidR="00B802F3" w:rsidRDefault="00B802F3" w:rsidP="00FD795A">
      <w:pPr>
        <w:spacing w:line="360" w:lineRule="auto"/>
        <w:ind w:right="-1"/>
        <w:jc w:val="both"/>
        <w:rPr>
          <w:b/>
          <w:bCs/>
        </w:rPr>
      </w:pPr>
    </w:p>
    <w:p w14:paraId="49EFEB93" w14:textId="05AB25E1" w:rsidR="00B802F3" w:rsidRDefault="00B802F3" w:rsidP="00FD795A">
      <w:pPr>
        <w:spacing w:line="360" w:lineRule="auto"/>
        <w:ind w:right="-1"/>
        <w:jc w:val="both"/>
        <w:rPr>
          <w:b/>
          <w:bCs/>
        </w:rPr>
      </w:pPr>
    </w:p>
    <w:p w14:paraId="0F0C3599" w14:textId="5838F092" w:rsidR="00B802F3" w:rsidRDefault="00B802F3" w:rsidP="00FD795A">
      <w:pPr>
        <w:spacing w:line="360" w:lineRule="auto"/>
        <w:ind w:right="-1"/>
        <w:jc w:val="both"/>
        <w:rPr>
          <w:b/>
          <w:bCs/>
        </w:rPr>
      </w:pPr>
    </w:p>
    <w:p w14:paraId="0BBD0361" w14:textId="77777777" w:rsidR="00FD795A" w:rsidRPr="002657C3" w:rsidRDefault="00FD795A" w:rsidP="00FD795A">
      <w:pPr>
        <w:spacing w:line="360" w:lineRule="auto"/>
        <w:ind w:right="-1"/>
        <w:jc w:val="both"/>
        <w:rPr>
          <w:b/>
          <w:bCs/>
          <w:spacing w:val="-1"/>
          <w:u w:val="single"/>
        </w:rPr>
      </w:pPr>
      <w:r w:rsidRPr="002657C3">
        <w:rPr>
          <w:b/>
          <w:bCs/>
          <w:spacing w:val="-1"/>
        </w:rPr>
        <w:t>LOTT</w:t>
      </w:r>
      <w:r>
        <w:rPr>
          <w:b/>
          <w:bCs/>
          <w:spacing w:val="-1"/>
        </w:rPr>
        <w:t>O</w:t>
      </w:r>
      <w:r w:rsidRPr="002657C3">
        <w:rPr>
          <w:b/>
          <w:bCs/>
          <w:spacing w:val="-1"/>
        </w:rPr>
        <w:t xml:space="preserve"> (</w:t>
      </w:r>
      <w:r>
        <w:rPr>
          <w:b/>
          <w:bCs/>
          <w:spacing w:val="-1"/>
        </w:rPr>
        <w:t>6-28</w:t>
      </w:r>
      <w:r w:rsidRPr="002657C3">
        <w:rPr>
          <w:b/>
          <w:bCs/>
          <w:spacing w:val="-1"/>
        </w:rPr>
        <w:t>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851"/>
        <w:gridCol w:w="4739"/>
        <w:gridCol w:w="1038"/>
      </w:tblGrid>
      <w:tr w:rsidR="00FD795A" w:rsidRPr="002657C3" w14:paraId="7EEC8124" w14:textId="77777777" w:rsidTr="00E6642D">
        <w:trPr>
          <w:trHeight w:val="537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6D375609" w14:textId="77777777" w:rsidR="00FD795A" w:rsidRPr="002657C3" w:rsidRDefault="00FD795A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 w:rsidRPr="002657C3">
              <w:rPr>
                <w:b/>
                <w:bCs/>
                <w:spacing w:val="-1"/>
              </w:rPr>
              <w:t xml:space="preserve">Documentazione </w:t>
            </w:r>
            <w:r>
              <w:rPr>
                <w:b/>
                <w:bCs/>
                <w:spacing w:val="-1"/>
              </w:rPr>
              <w:t>Tecnica</w:t>
            </w:r>
            <w:r w:rsidRPr="002657C3">
              <w:rPr>
                <w:b/>
                <w:bCs/>
                <w:spacing w:val="-1"/>
              </w:rPr>
              <w:t xml:space="preserve"> </w:t>
            </w:r>
            <w:r>
              <w:rPr>
                <w:b/>
                <w:bCs/>
                <w:spacing w:val="-1"/>
              </w:rPr>
              <w:t>presente al sistema</w:t>
            </w:r>
          </w:p>
        </w:tc>
      </w:tr>
      <w:tr w:rsidR="00FD795A" w:rsidRPr="002657C3" w14:paraId="2E65AD9E" w14:textId="77777777" w:rsidTr="00E6642D">
        <w:trPr>
          <w:trHeight w:val="484"/>
        </w:trPr>
        <w:tc>
          <w:tcPr>
            <w:tcW w:w="2000" w:type="pct"/>
            <w:shd w:val="clear" w:color="auto" w:fill="D9D9D9" w:themeFill="background1" w:themeFillShade="D9"/>
            <w:vAlign w:val="center"/>
          </w:tcPr>
          <w:p w14:paraId="5223353E" w14:textId="1421ADDC" w:rsidR="00FD795A" w:rsidRPr="002657C3" w:rsidRDefault="009C1FFC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>
              <w:rPr>
                <w:b/>
                <w:bCs/>
                <w:spacing w:val="-1"/>
              </w:rPr>
              <w:t>Formato del</w:t>
            </w:r>
            <w:r w:rsidR="00FD795A" w:rsidRPr="002657C3">
              <w:rPr>
                <w:b/>
                <w:bCs/>
                <w:spacing w:val="-1"/>
              </w:rPr>
              <w:t xml:space="preserve"> documento</w:t>
            </w:r>
          </w:p>
        </w:tc>
        <w:tc>
          <w:tcPr>
            <w:tcW w:w="2461" w:type="pct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2BBE6C68" w14:textId="77777777" w:rsidR="00FD795A" w:rsidRPr="002657C3" w:rsidRDefault="00FD795A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 w:rsidRPr="002657C3">
              <w:rPr>
                <w:b/>
                <w:bCs/>
                <w:spacing w:val="-1"/>
              </w:rPr>
              <w:t>Documenti caricati</w:t>
            </w:r>
          </w:p>
        </w:tc>
        <w:tc>
          <w:tcPr>
            <w:tcW w:w="538" w:type="pct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4351A64D" w14:textId="77777777" w:rsidR="00FD795A" w:rsidRPr="002657C3" w:rsidRDefault="00FD795A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 w:rsidRPr="002657C3">
              <w:rPr>
                <w:b/>
                <w:bCs/>
                <w:spacing w:val="-1"/>
              </w:rPr>
              <w:t>N.doc. caricati</w:t>
            </w:r>
          </w:p>
        </w:tc>
      </w:tr>
      <w:tr w:rsidR="00FD795A" w:rsidRPr="002657C3" w14:paraId="1AB60CD9" w14:textId="77777777" w:rsidTr="00E6642D">
        <w:trPr>
          <w:trHeight w:val="268"/>
        </w:trPr>
        <w:tc>
          <w:tcPr>
            <w:tcW w:w="2000" w:type="pct"/>
            <w:vMerge w:val="restart"/>
            <w:vAlign w:val="center"/>
          </w:tcPr>
          <w:p w14:paraId="0DC2517B" w14:textId="617F89D9" w:rsidR="00FD795A" w:rsidRPr="00F078BF" w:rsidRDefault="00087169" w:rsidP="00FD795A">
            <w:pPr>
              <w:spacing w:line="360" w:lineRule="auto"/>
              <w:ind w:right="-1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>p7m</w:t>
            </w:r>
          </w:p>
        </w:tc>
        <w:tc>
          <w:tcPr>
            <w:tcW w:w="2461" w:type="pct"/>
            <w:vAlign w:val="center"/>
          </w:tcPr>
          <w:p w14:paraId="72BC8F4E" w14:textId="64607F6F" w:rsidR="00FD795A" w:rsidRPr="00F078BF" w:rsidRDefault="00755065" w:rsidP="00FD795A">
            <w:pPr>
              <w:spacing w:line="360" w:lineRule="auto"/>
              <w:ind w:right="-1"/>
              <w:rPr>
                <w:bCs/>
                <w:spacing w:val="-1"/>
              </w:rPr>
            </w:pPr>
            <w:r w:rsidRPr="00755065">
              <w:rPr>
                <w:bCs/>
                <w:spacing w:val="-1"/>
              </w:rPr>
              <w:t>D</w:t>
            </w:r>
            <w:r>
              <w:rPr>
                <w:bCs/>
                <w:spacing w:val="-1"/>
              </w:rPr>
              <w:t>ICHIARAZIONE RISERVATEZZA L6</w:t>
            </w:r>
          </w:p>
        </w:tc>
        <w:tc>
          <w:tcPr>
            <w:tcW w:w="538" w:type="pct"/>
            <w:vMerge w:val="restart"/>
            <w:vAlign w:val="center"/>
          </w:tcPr>
          <w:p w14:paraId="46D2A94F" w14:textId="77777777" w:rsidR="00FD795A" w:rsidRPr="002657C3" w:rsidRDefault="00FD795A" w:rsidP="00755065">
            <w:pPr>
              <w:spacing w:line="360" w:lineRule="auto"/>
              <w:ind w:right="-1"/>
              <w:jc w:val="center"/>
              <w:rPr>
                <w:b/>
                <w:bCs/>
                <w:spacing w:val="-1"/>
              </w:rPr>
            </w:pPr>
            <w:r>
              <w:rPr>
                <w:b/>
                <w:bCs/>
                <w:spacing w:val="-1"/>
              </w:rPr>
              <w:t>2</w:t>
            </w:r>
          </w:p>
        </w:tc>
      </w:tr>
      <w:tr w:rsidR="00FD795A" w:rsidRPr="002657C3" w14:paraId="1704D390" w14:textId="77777777" w:rsidTr="00E6642D">
        <w:trPr>
          <w:trHeight w:val="268"/>
        </w:trPr>
        <w:tc>
          <w:tcPr>
            <w:tcW w:w="2000" w:type="pct"/>
            <w:vMerge/>
            <w:vAlign w:val="center"/>
          </w:tcPr>
          <w:p w14:paraId="5517AFCE" w14:textId="77777777" w:rsidR="00FD795A" w:rsidRPr="002657C3" w:rsidRDefault="00FD795A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</w:p>
        </w:tc>
        <w:tc>
          <w:tcPr>
            <w:tcW w:w="2461" w:type="pct"/>
            <w:vAlign w:val="center"/>
          </w:tcPr>
          <w:p w14:paraId="08C05CEA" w14:textId="148D1C38" w:rsidR="00FD795A" w:rsidRPr="00F078BF" w:rsidRDefault="00755065" w:rsidP="00FD795A">
            <w:pPr>
              <w:spacing w:line="360" w:lineRule="auto"/>
              <w:ind w:right="-1"/>
              <w:rPr>
                <w:bCs/>
                <w:spacing w:val="-1"/>
              </w:rPr>
            </w:pPr>
            <w:r w:rsidRPr="00755065">
              <w:rPr>
                <w:bCs/>
                <w:spacing w:val="-1"/>
              </w:rPr>
              <w:t>Modello 3 Dichiaraz</w:t>
            </w:r>
            <w:r>
              <w:rPr>
                <w:bCs/>
                <w:spacing w:val="-1"/>
              </w:rPr>
              <w:t>ioni Offerta tecnica Lotto 6</w:t>
            </w:r>
          </w:p>
        </w:tc>
        <w:tc>
          <w:tcPr>
            <w:tcW w:w="538" w:type="pct"/>
            <w:vMerge/>
          </w:tcPr>
          <w:p w14:paraId="56B91FC6" w14:textId="77777777" w:rsidR="00FD795A" w:rsidRPr="002657C3" w:rsidRDefault="00FD795A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</w:p>
        </w:tc>
      </w:tr>
    </w:tbl>
    <w:p w14:paraId="2F34EC9E" w14:textId="08049438" w:rsidR="00FD795A" w:rsidRDefault="00FD795A" w:rsidP="00FD795A">
      <w:pPr>
        <w:spacing w:line="360" w:lineRule="auto"/>
        <w:ind w:right="-1"/>
        <w:jc w:val="both"/>
        <w:rPr>
          <w:b/>
          <w:bCs/>
          <w:spacing w:val="-1"/>
        </w:rPr>
      </w:pPr>
    </w:p>
    <w:p w14:paraId="4AEAAACB" w14:textId="6384AC03" w:rsidR="008D115C" w:rsidRPr="008D115C" w:rsidRDefault="008D115C" w:rsidP="008D115C">
      <w:pPr>
        <w:spacing w:line="360" w:lineRule="auto"/>
        <w:ind w:right="-1"/>
        <w:jc w:val="both"/>
        <w:rPr>
          <w:b/>
          <w:bCs/>
          <w:spacing w:val="-1"/>
        </w:rPr>
      </w:pPr>
      <w:r>
        <w:rPr>
          <w:b/>
          <w:bCs/>
          <w:spacing w:val="-1"/>
        </w:rPr>
        <w:t xml:space="preserve">OPERATORE ECONOMICO n°7 - </w:t>
      </w:r>
      <w:r w:rsidRPr="008D115C">
        <w:rPr>
          <w:b/>
          <w:bCs/>
          <w:spacing w:val="-1"/>
          <w:u w:val="single"/>
        </w:rPr>
        <w:t>R.T.I. PETRAZZUOLO-CAMPANIA-KLASS</w:t>
      </w:r>
      <w:r w:rsidRPr="008D115C">
        <w:rPr>
          <w:b/>
          <w:bCs/>
          <w:spacing w:val="-1"/>
        </w:rPr>
        <w:t xml:space="preserve"> </w:t>
      </w:r>
    </w:p>
    <w:p w14:paraId="27A70723" w14:textId="71A4A4C6" w:rsidR="008D115C" w:rsidRPr="002657C3" w:rsidRDefault="008D115C" w:rsidP="008D115C">
      <w:pPr>
        <w:spacing w:line="360" w:lineRule="auto"/>
        <w:ind w:right="-1"/>
        <w:jc w:val="both"/>
        <w:rPr>
          <w:b/>
          <w:bCs/>
          <w:spacing w:val="-1"/>
          <w:u w:val="single"/>
        </w:rPr>
      </w:pPr>
      <w:r w:rsidRPr="002657C3">
        <w:rPr>
          <w:b/>
          <w:bCs/>
          <w:spacing w:val="-1"/>
        </w:rPr>
        <w:t>LOTT</w:t>
      </w:r>
      <w:r>
        <w:rPr>
          <w:b/>
          <w:bCs/>
          <w:spacing w:val="-1"/>
        </w:rPr>
        <w:t>O</w:t>
      </w:r>
      <w:r w:rsidRPr="002657C3">
        <w:rPr>
          <w:b/>
          <w:bCs/>
          <w:spacing w:val="-1"/>
        </w:rPr>
        <w:t xml:space="preserve"> (</w:t>
      </w:r>
      <w:r>
        <w:rPr>
          <w:b/>
          <w:bCs/>
          <w:spacing w:val="-1"/>
        </w:rPr>
        <w:t>3-25</w:t>
      </w:r>
      <w:r w:rsidRPr="002657C3">
        <w:rPr>
          <w:b/>
          <w:bCs/>
          <w:spacing w:val="-1"/>
        </w:rPr>
        <w:t>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851"/>
        <w:gridCol w:w="4739"/>
        <w:gridCol w:w="1038"/>
      </w:tblGrid>
      <w:tr w:rsidR="008D115C" w:rsidRPr="002657C3" w14:paraId="49D6C44E" w14:textId="77777777" w:rsidTr="00E6642D">
        <w:trPr>
          <w:trHeight w:val="537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4DC997F1" w14:textId="77777777" w:rsidR="008D115C" w:rsidRPr="002657C3" w:rsidRDefault="008D115C" w:rsidP="009C1FFC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 w:rsidRPr="002657C3">
              <w:rPr>
                <w:b/>
                <w:bCs/>
                <w:spacing w:val="-1"/>
              </w:rPr>
              <w:t xml:space="preserve">Documentazione </w:t>
            </w:r>
            <w:r>
              <w:rPr>
                <w:b/>
                <w:bCs/>
                <w:spacing w:val="-1"/>
              </w:rPr>
              <w:t>Tecnica</w:t>
            </w:r>
            <w:r w:rsidRPr="002657C3">
              <w:rPr>
                <w:b/>
                <w:bCs/>
                <w:spacing w:val="-1"/>
              </w:rPr>
              <w:t xml:space="preserve"> </w:t>
            </w:r>
            <w:r>
              <w:rPr>
                <w:b/>
                <w:bCs/>
                <w:spacing w:val="-1"/>
              </w:rPr>
              <w:t>presente al sistema</w:t>
            </w:r>
          </w:p>
        </w:tc>
      </w:tr>
      <w:tr w:rsidR="008D115C" w:rsidRPr="002657C3" w14:paraId="57BE24F7" w14:textId="77777777" w:rsidTr="008E697F">
        <w:trPr>
          <w:trHeight w:val="484"/>
        </w:trPr>
        <w:tc>
          <w:tcPr>
            <w:tcW w:w="2000" w:type="pct"/>
            <w:shd w:val="clear" w:color="auto" w:fill="D9D9D9" w:themeFill="background1" w:themeFillShade="D9"/>
            <w:vAlign w:val="center"/>
          </w:tcPr>
          <w:p w14:paraId="4F35B050" w14:textId="4B9B26BA" w:rsidR="008D115C" w:rsidRPr="002657C3" w:rsidRDefault="009C1FFC" w:rsidP="009C1FFC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>
              <w:rPr>
                <w:b/>
                <w:bCs/>
                <w:spacing w:val="-1"/>
              </w:rPr>
              <w:t>Formato del</w:t>
            </w:r>
            <w:r w:rsidR="008D115C" w:rsidRPr="002657C3">
              <w:rPr>
                <w:b/>
                <w:bCs/>
                <w:spacing w:val="-1"/>
              </w:rPr>
              <w:t xml:space="preserve"> documento</w:t>
            </w:r>
          </w:p>
        </w:tc>
        <w:tc>
          <w:tcPr>
            <w:tcW w:w="2461" w:type="pct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59B9CDF2" w14:textId="77777777" w:rsidR="008D115C" w:rsidRPr="002657C3" w:rsidRDefault="008D115C" w:rsidP="009C1FFC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 w:rsidRPr="002657C3">
              <w:rPr>
                <w:b/>
                <w:bCs/>
                <w:spacing w:val="-1"/>
              </w:rPr>
              <w:t>Documenti caricati</w:t>
            </w:r>
          </w:p>
        </w:tc>
        <w:tc>
          <w:tcPr>
            <w:tcW w:w="539" w:type="pct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481E916F" w14:textId="77777777" w:rsidR="008D115C" w:rsidRPr="002657C3" w:rsidRDefault="008D115C" w:rsidP="009C1FFC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 w:rsidRPr="002657C3">
              <w:rPr>
                <w:b/>
                <w:bCs/>
                <w:spacing w:val="-1"/>
              </w:rPr>
              <w:t>N.doc. caricati</w:t>
            </w:r>
          </w:p>
        </w:tc>
      </w:tr>
      <w:tr w:rsidR="00F22D34" w:rsidRPr="002657C3" w14:paraId="7C34B352" w14:textId="77777777" w:rsidTr="008E697F">
        <w:trPr>
          <w:trHeight w:val="268"/>
        </w:trPr>
        <w:tc>
          <w:tcPr>
            <w:tcW w:w="2000" w:type="pct"/>
            <w:vMerge w:val="restart"/>
            <w:vAlign w:val="center"/>
          </w:tcPr>
          <w:p w14:paraId="349D092C" w14:textId="2C808D6F" w:rsidR="00F22D34" w:rsidRPr="00F078BF" w:rsidRDefault="00F22D34" w:rsidP="009C1FFC">
            <w:pPr>
              <w:spacing w:line="360" w:lineRule="auto"/>
              <w:ind w:right="-1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>p7m</w:t>
            </w:r>
          </w:p>
        </w:tc>
        <w:tc>
          <w:tcPr>
            <w:tcW w:w="2461" w:type="pct"/>
            <w:vAlign w:val="center"/>
          </w:tcPr>
          <w:p w14:paraId="0775B6FA" w14:textId="22982183" w:rsidR="00F22D34" w:rsidRPr="00F078BF" w:rsidRDefault="00F22D34" w:rsidP="009C1FFC">
            <w:pPr>
              <w:spacing w:line="360" w:lineRule="auto"/>
              <w:ind w:right="-1"/>
              <w:rPr>
                <w:bCs/>
                <w:spacing w:val="-1"/>
              </w:rPr>
            </w:pPr>
            <w:r w:rsidRPr="00755065">
              <w:rPr>
                <w:bCs/>
                <w:spacing w:val="-1"/>
              </w:rPr>
              <w:t>Modello 3 - Dichiarazio</w:t>
            </w:r>
            <w:r>
              <w:rPr>
                <w:bCs/>
                <w:spacing w:val="-1"/>
              </w:rPr>
              <w:t>ni Offerta tecnica - Lotto 3</w:t>
            </w:r>
          </w:p>
        </w:tc>
        <w:tc>
          <w:tcPr>
            <w:tcW w:w="539" w:type="pct"/>
            <w:vMerge w:val="restart"/>
            <w:vAlign w:val="center"/>
          </w:tcPr>
          <w:p w14:paraId="49F94E11" w14:textId="77777777" w:rsidR="00F22D34" w:rsidRPr="002657C3" w:rsidRDefault="00F22D34" w:rsidP="00755065">
            <w:pPr>
              <w:spacing w:line="360" w:lineRule="auto"/>
              <w:ind w:right="-1"/>
              <w:jc w:val="center"/>
              <w:rPr>
                <w:b/>
                <w:bCs/>
                <w:spacing w:val="-1"/>
              </w:rPr>
            </w:pPr>
            <w:r>
              <w:rPr>
                <w:b/>
                <w:bCs/>
                <w:spacing w:val="-1"/>
              </w:rPr>
              <w:t>2</w:t>
            </w:r>
          </w:p>
        </w:tc>
      </w:tr>
      <w:tr w:rsidR="00F22D34" w:rsidRPr="002657C3" w14:paraId="7D32A6F0" w14:textId="77777777" w:rsidTr="008E697F">
        <w:trPr>
          <w:trHeight w:val="268"/>
        </w:trPr>
        <w:tc>
          <w:tcPr>
            <w:tcW w:w="2000" w:type="pct"/>
            <w:vMerge/>
            <w:vAlign w:val="center"/>
          </w:tcPr>
          <w:p w14:paraId="0CD04621" w14:textId="77777777" w:rsidR="00F22D34" w:rsidRPr="002657C3" w:rsidRDefault="00F22D34" w:rsidP="009C1FFC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</w:p>
        </w:tc>
        <w:tc>
          <w:tcPr>
            <w:tcW w:w="2461" w:type="pct"/>
            <w:vAlign w:val="center"/>
          </w:tcPr>
          <w:p w14:paraId="2D1F24D9" w14:textId="1BDB8495" w:rsidR="00F22D34" w:rsidRPr="00F078BF" w:rsidRDefault="00F22D34" w:rsidP="009C1FFC">
            <w:pPr>
              <w:spacing w:line="360" w:lineRule="auto"/>
              <w:ind w:right="-1"/>
              <w:rPr>
                <w:bCs/>
                <w:spacing w:val="-1"/>
              </w:rPr>
            </w:pPr>
            <w:r w:rsidRPr="00755065">
              <w:rPr>
                <w:bCs/>
                <w:spacing w:val="-1"/>
              </w:rPr>
              <w:t>Relazione Te</w:t>
            </w:r>
            <w:r>
              <w:rPr>
                <w:bCs/>
                <w:spacing w:val="-1"/>
              </w:rPr>
              <w:t>cnica Lombardia - Lotto 3_25</w:t>
            </w:r>
          </w:p>
        </w:tc>
        <w:tc>
          <w:tcPr>
            <w:tcW w:w="539" w:type="pct"/>
            <w:vMerge/>
          </w:tcPr>
          <w:p w14:paraId="1ED56FE7" w14:textId="77777777" w:rsidR="00F22D34" w:rsidRPr="002657C3" w:rsidRDefault="00F22D34" w:rsidP="009C1FFC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</w:p>
        </w:tc>
      </w:tr>
    </w:tbl>
    <w:p w14:paraId="1B3B43F8" w14:textId="77777777" w:rsidR="008D115C" w:rsidRDefault="008D115C" w:rsidP="008D115C">
      <w:pPr>
        <w:spacing w:line="360" w:lineRule="auto"/>
        <w:ind w:right="-1"/>
        <w:jc w:val="both"/>
        <w:rPr>
          <w:b/>
          <w:bCs/>
          <w:spacing w:val="-1"/>
        </w:rPr>
      </w:pPr>
    </w:p>
    <w:p w14:paraId="4BAB4175" w14:textId="39F39FDB" w:rsidR="008D115C" w:rsidRPr="002657C3" w:rsidRDefault="008D115C" w:rsidP="008D115C">
      <w:pPr>
        <w:spacing w:line="360" w:lineRule="auto"/>
        <w:ind w:right="-1"/>
        <w:jc w:val="both"/>
        <w:rPr>
          <w:b/>
          <w:bCs/>
          <w:spacing w:val="-1"/>
          <w:u w:val="single"/>
        </w:rPr>
      </w:pPr>
      <w:r w:rsidRPr="002657C3">
        <w:rPr>
          <w:b/>
          <w:bCs/>
          <w:spacing w:val="-1"/>
        </w:rPr>
        <w:t>LOTT</w:t>
      </w:r>
      <w:r>
        <w:rPr>
          <w:b/>
          <w:bCs/>
          <w:spacing w:val="-1"/>
        </w:rPr>
        <w:t>O</w:t>
      </w:r>
      <w:r w:rsidRPr="002657C3">
        <w:rPr>
          <w:b/>
          <w:bCs/>
          <w:spacing w:val="-1"/>
        </w:rPr>
        <w:t xml:space="preserve"> (</w:t>
      </w:r>
      <w:r>
        <w:rPr>
          <w:b/>
          <w:bCs/>
          <w:spacing w:val="-1"/>
        </w:rPr>
        <w:t>4-26</w:t>
      </w:r>
      <w:r w:rsidRPr="002657C3">
        <w:rPr>
          <w:b/>
          <w:bCs/>
          <w:spacing w:val="-1"/>
        </w:rPr>
        <w:t>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851"/>
        <w:gridCol w:w="4739"/>
        <w:gridCol w:w="1038"/>
      </w:tblGrid>
      <w:tr w:rsidR="008D115C" w:rsidRPr="002657C3" w14:paraId="4F4DC2B3" w14:textId="77777777" w:rsidTr="00E6642D">
        <w:trPr>
          <w:trHeight w:val="537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03FB0079" w14:textId="77777777" w:rsidR="008D115C" w:rsidRPr="002657C3" w:rsidRDefault="008D115C" w:rsidP="009C1FFC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 w:rsidRPr="002657C3">
              <w:rPr>
                <w:b/>
                <w:bCs/>
                <w:spacing w:val="-1"/>
              </w:rPr>
              <w:t xml:space="preserve">Documentazione </w:t>
            </w:r>
            <w:r>
              <w:rPr>
                <w:b/>
                <w:bCs/>
                <w:spacing w:val="-1"/>
              </w:rPr>
              <w:t>Tecnica</w:t>
            </w:r>
            <w:r w:rsidRPr="002657C3">
              <w:rPr>
                <w:b/>
                <w:bCs/>
                <w:spacing w:val="-1"/>
              </w:rPr>
              <w:t xml:space="preserve"> </w:t>
            </w:r>
            <w:r>
              <w:rPr>
                <w:b/>
                <w:bCs/>
                <w:spacing w:val="-1"/>
              </w:rPr>
              <w:t>presente al sistema</w:t>
            </w:r>
          </w:p>
        </w:tc>
      </w:tr>
      <w:tr w:rsidR="008D115C" w:rsidRPr="002657C3" w14:paraId="040FC4F2" w14:textId="77777777" w:rsidTr="00E6642D">
        <w:trPr>
          <w:trHeight w:val="484"/>
        </w:trPr>
        <w:tc>
          <w:tcPr>
            <w:tcW w:w="2000" w:type="pct"/>
            <w:shd w:val="clear" w:color="auto" w:fill="D9D9D9" w:themeFill="background1" w:themeFillShade="D9"/>
            <w:vAlign w:val="center"/>
          </w:tcPr>
          <w:p w14:paraId="75333553" w14:textId="55C54C85" w:rsidR="008D115C" w:rsidRPr="002657C3" w:rsidRDefault="009C1FFC" w:rsidP="009C1FFC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>
              <w:rPr>
                <w:b/>
                <w:bCs/>
                <w:spacing w:val="-1"/>
              </w:rPr>
              <w:t>Formato del</w:t>
            </w:r>
            <w:r w:rsidR="008D115C" w:rsidRPr="002657C3">
              <w:rPr>
                <w:b/>
                <w:bCs/>
                <w:spacing w:val="-1"/>
              </w:rPr>
              <w:t xml:space="preserve"> documento</w:t>
            </w:r>
          </w:p>
        </w:tc>
        <w:tc>
          <w:tcPr>
            <w:tcW w:w="2461" w:type="pct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4891AB5C" w14:textId="77777777" w:rsidR="008D115C" w:rsidRPr="002657C3" w:rsidRDefault="008D115C" w:rsidP="009C1FFC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 w:rsidRPr="002657C3">
              <w:rPr>
                <w:b/>
                <w:bCs/>
                <w:spacing w:val="-1"/>
              </w:rPr>
              <w:t>Documenti caricati</w:t>
            </w:r>
          </w:p>
        </w:tc>
        <w:tc>
          <w:tcPr>
            <w:tcW w:w="538" w:type="pct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1767CC27" w14:textId="77777777" w:rsidR="008D115C" w:rsidRPr="002657C3" w:rsidRDefault="008D115C" w:rsidP="009C1FFC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 w:rsidRPr="002657C3">
              <w:rPr>
                <w:b/>
                <w:bCs/>
                <w:spacing w:val="-1"/>
              </w:rPr>
              <w:t>N.doc. caricati</w:t>
            </w:r>
          </w:p>
        </w:tc>
      </w:tr>
      <w:tr w:rsidR="008D115C" w:rsidRPr="002657C3" w14:paraId="1C5880AF" w14:textId="77777777" w:rsidTr="00E6642D">
        <w:trPr>
          <w:trHeight w:val="268"/>
        </w:trPr>
        <w:tc>
          <w:tcPr>
            <w:tcW w:w="2000" w:type="pct"/>
            <w:vMerge w:val="restart"/>
            <w:vAlign w:val="center"/>
          </w:tcPr>
          <w:p w14:paraId="6C03240B" w14:textId="031099BA" w:rsidR="008D115C" w:rsidRPr="00F078BF" w:rsidRDefault="00087169" w:rsidP="00087169">
            <w:pPr>
              <w:spacing w:line="360" w:lineRule="auto"/>
              <w:ind w:right="-1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>p7m</w:t>
            </w:r>
          </w:p>
        </w:tc>
        <w:tc>
          <w:tcPr>
            <w:tcW w:w="2461" w:type="pct"/>
            <w:vAlign w:val="center"/>
          </w:tcPr>
          <w:p w14:paraId="4F8AB9AC" w14:textId="04642EDA" w:rsidR="008D115C" w:rsidRPr="00F078BF" w:rsidRDefault="00755065" w:rsidP="009C1FFC">
            <w:pPr>
              <w:spacing w:line="360" w:lineRule="auto"/>
              <w:ind w:right="-1"/>
              <w:rPr>
                <w:bCs/>
                <w:spacing w:val="-1"/>
              </w:rPr>
            </w:pPr>
            <w:r w:rsidRPr="00755065">
              <w:rPr>
                <w:bCs/>
                <w:spacing w:val="-1"/>
              </w:rPr>
              <w:t>Modello 3 - Dichiaraz</w:t>
            </w:r>
            <w:r>
              <w:rPr>
                <w:bCs/>
                <w:spacing w:val="-1"/>
              </w:rPr>
              <w:t>ioni Offerta tecnica Lotto 4</w:t>
            </w:r>
          </w:p>
        </w:tc>
        <w:tc>
          <w:tcPr>
            <w:tcW w:w="538" w:type="pct"/>
            <w:vMerge w:val="restart"/>
            <w:vAlign w:val="center"/>
          </w:tcPr>
          <w:p w14:paraId="1801E91B" w14:textId="77777777" w:rsidR="008D115C" w:rsidRPr="002657C3" w:rsidRDefault="008D115C" w:rsidP="00755065">
            <w:pPr>
              <w:spacing w:line="360" w:lineRule="auto"/>
              <w:ind w:right="-1"/>
              <w:jc w:val="center"/>
              <w:rPr>
                <w:b/>
                <w:bCs/>
                <w:spacing w:val="-1"/>
              </w:rPr>
            </w:pPr>
            <w:r>
              <w:rPr>
                <w:b/>
                <w:bCs/>
                <w:spacing w:val="-1"/>
              </w:rPr>
              <w:t>2</w:t>
            </w:r>
          </w:p>
        </w:tc>
      </w:tr>
      <w:tr w:rsidR="008D115C" w:rsidRPr="002657C3" w14:paraId="2A966625" w14:textId="77777777" w:rsidTr="00E6642D">
        <w:trPr>
          <w:trHeight w:val="268"/>
        </w:trPr>
        <w:tc>
          <w:tcPr>
            <w:tcW w:w="2000" w:type="pct"/>
            <w:vMerge/>
            <w:vAlign w:val="center"/>
          </w:tcPr>
          <w:p w14:paraId="0A4D852E" w14:textId="77777777" w:rsidR="008D115C" w:rsidRPr="002657C3" w:rsidRDefault="008D115C" w:rsidP="009C1FFC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</w:p>
        </w:tc>
        <w:tc>
          <w:tcPr>
            <w:tcW w:w="2461" w:type="pct"/>
            <w:vAlign w:val="center"/>
          </w:tcPr>
          <w:p w14:paraId="5AFAF3C0" w14:textId="095C49F7" w:rsidR="008D115C" w:rsidRPr="00F078BF" w:rsidRDefault="00755065" w:rsidP="009C1FFC">
            <w:pPr>
              <w:spacing w:line="360" w:lineRule="auto"/>
              <w:ind w:right="-1"/>
              <w:rPr>
                <w:bCs/>
                <w:spacing w:val="-1"/>
              </w:rPr>
            </w:pPr>
            <w:r w:rsidRPr="00755065">
              <w:rPr>
                <w:bCs/>
                <w:spacing w:val="-1"/>
              </w:rPr>
              <w:t>Relazione Te</w:t>
            </w:r>
            <w:r>
              <w:rPr>
                <w:bCs/>
                <w:spacing w:val="-1"/>
              </w:rPr>
              <w:t>cnica Lombardia - Lotto 4_26</w:t>
            </w:r>
          </w:p>
        </w:tc>
        <w:tc>
          <w:tcPr>
            <w:tcW w:w="538" w:type="pct"/>
            <w:vMerge/>
          </w:tcPr>
          <w:p w14:paraId="6865F5DF" w14:textId="77777777" w:rsidR="008D115C" w:rsidRPr="002657C3" w:rsidRDefault="008D115C" w:rsidP="009C1FFC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</w:p>
        </w:tc>
      </w:tr>
    </w:tbl>
    <w:p w14:paraId="32B6D4C7" w14:textId="2A730312" w:rsidR="008D115C" w:rsidRDefault="008D115C" w:rsidP="00FD795A">
      <w:pPr>
        <w:spacing w:line="360" w:lineRule="auto"/>
        <w:ind w:right="-1"/>
        <w:jc w:val="both"/>
        <w:rPr>
          <w:b/>
          <w:bCs/>
          <w:spacing w:val="-1"/>
        </w:rPr>
      </w:pPr>
    </w:p>
    <w:p w14:paraId="4706FE3D" w14:textId="374B3D34" w:rsidR="00C22A54" w:rsidRPr="008D115C" w:rsidRDefault="00C22A54" w:rsidP="00C22A54">
      <w:pPr>
        <w:spacing w:line="360" w:lineRule="auto"/>
        <w:ind w:right="-1"/>
        <w:jc w:val="both"/>
        <w:rPr>
          <w:b/>
          <w:bCs/>
          <w:spacing w:val="-1"/>
        </w:rPr>
      </w:pPr>
      <w:r>
        <w:rPr>
          <w:b/>
          <w:bCs/>
          <w:spacing w:val="-1"/>
        </w:rPr>
        <w:t xml:space="preserve">OPERATORE ECONOMICO n°8 – </w:t>
      </w:r>
      <w:r w:rsidRPr="00FD795A">
        <w:rPr>
          <w:b/>
          <w:bCs/>
          <w:spacing w:val="-1"/>
          <w:u w:val="single"/>
        </w:rPr>
        <w:t>S</w:t>
      </w:r>
      <w:r>
        <w:rPr>
          <w:b/>
          <w:bCs/>
          <w:spacing w:val="-1"/>
          <w:u w:val="single"/>
        </w:rPr>
        <w:t>.</w:t>
      </w:r>
      <w:r w:rsidRPr="00FD795A">
        <w:rPr>
          <w:b/>
          <w:bCs/>
          <w:spacing w:val="-1"/>
          <w:u w:val="single"/>
        </w:rPr>
        <w:t>L</w:t>
      </w:r>
      <w:r>
        <w:rPr>
          <w:b/>
          <w:bCs/>
          <w:spacing w:val="-1"/>
          <w:u w:val="single"/>
        </w:rPr>
        <w:t>.</w:t>
      </w:r>
      <w:r w:rsidRPr="00FD795A">
        <w:rPr>
          <w:b/>
          <w:bCs/>
          <w:spacing w:val="-1"/>
          <w:u w:val="single"/>
        </w:rPr>
        <w:t>E</w:t>
      </w:r>
      <w:r>
        <w:rPr>
          <w:b/>
          <w:bCs/>
          <w:spacing w:val="-1"/>
          <w:u w:val="single"/>
        </w:rPr>
        <w:t>.</w:t>
      </w:r>
      <w:r w:rsidRPr="00FD795A">
        <w:rPr>
          <w:b/>
          <w:bCs/>
          <w:spacing w:val="-1"/>
          <w:u w:val="single"/>
        </w:rPr>
        <w:t>M</w:t>
      </w:r>
      <w:r>
        <w:rPr>
          <w:b/>
          <w:bCs/>
          <w:spacing w:val="-1"/>
          <w:u w:val="single"/>
        </w:rPr>
        <w:t>.</w:t>
      </w:r>
      <w:r w:rsidRPr="00FD795A">
        <w:rPr>
          <w:b/>
          <w:bCs/>
          <w:spacing w:val="-1"/>
          <w:u w:val="single"/>
        </w:rPr>
        <w:t xml:space="preserve"> S.r.l.</w:t>
      </w:r>
    </w:p>
    <w:p w14:paraId="72544EA3" w14:textId="77777777" w:rsidR="00C22A54" w:rsidRPr="002657C3" w:rsidRDefault="00C22A54" w:rsidP="00C22A54">
      <w:pPr>
        <w:spacing w:line="360" w:lineRule="auto"/>
        <w:ind w:right="-1"/>
        <w:jc w:val="both"/>
        <w:rPr>
          <w:b/>
          <w:bCs/>
          <w:spacing w:val="-1"/>
          <w:u w:val="single"/>
        </w:rPr>
      </w:pPr>
      <w:r w:rsidRPr="002657C3">
        <w:rPr>
          <w:b/>
          <w:bCs/>
          <w:spacing w:val="-1"/>
        </w:rPr>
        <w:t>LOTT</w:t>
      </w:r>
      <w:r>
        <w:rPr>
          <w:b/>
          <w:bCs/>
          <w:spacing w:val="-1"/>
        </w:rPr>
        <w:t>O</w:t>
      </w:r>
      <w:r w:rsidRPr="002657C3">
        <w:rPr>
          <w:b/>
          <w:bCs/>
          <w:spacing w:val="-1"/>
        </w:rPr>
        <w:t xml:space="preserve"> (</w:t>
      </w:r>
      <w:r>
        <w:rPr>
          <w:b/>
          <w:bCs/>
          <w:spacing w:val="-1"/>
        </w:rPr>
        <w:t>5-27</w:t>
      </w:r>
      <w:r w:rsidRPr="002657C3">
        <w:rPr>
          <w:b/>
          <w:bCs/>
          <w:spacing w:val="-1"/>
        </w:rPr>
        <w:t>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851"/>
        <w:gridCol w:w="4739"/>
        <w:gridCol w:w="1038"/>
      </w:tblGrid>
      <w:tr w:rsidR="00C22A54" w:rsidRPr="002657C3" w14:paraId="3740AD59" w14:textId="77777777" w:rsidTr="00681AB0">
        <w:trPr>
          <w:trHeight w:val="537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2759B34F" w14:textId="77777777" w:rsidR="00C22A54" w:rsidRPr="002657C3" w:rsidRDefault="00C22A54" w:rsidP="00681AB0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 w:rsidRPr="002657C3">
              <w:rPr>
                <w:b/>
                <w:bCs/>
                <w:spacing w:val="-1"/>
              </w:rPr>
              <w:t xml:space="preserve">Documentazione </w:t>
            </w:r>
            <w:r>
              <w:rPr>
                <w:b/>
                <w:bCs/>
                <w:spacing w:val="-1"/>
              </w:rPr>
              <w:t>Tecnica</w:t>
            </w:r>
            <w:r w:rsidRPr="002657C3">
              <w:rPr>
                <w:b/>
                <w:bCs/>
                <w:spacing w:val="-1"/>
              </w:rPr>
              <w:t xml:space="preserve"> </w:t>
            </w:r>
            <w:r>
              <w:rPr>
                <w:b/>
                <w:bCs/>
                <w:spacing w:val="-1"/>
              </w:rPr>
              <w:t>presente al sistema</w:t>
            </w:r>
          </w:p>
        </w:tc>
      </w:tr>
      <w:tr w:rsidR="00C22A54" w:rsidRPr="002657C3" w14:paraId="66D0422D" w14:textId="77777777" w:rsidTr="00681AB0">
        <w:trPr>
          <w:trHeight w:val="484"/>
        </w:trPr>
        <w:tc>
          <w:tcPr>
            <w:tcW w:w="2000" w:type="pct"/>
            <w:shd w:val="clear" w:color="auto" w:fill="D9D9D9" w:themeFill="background1" w:themeFillShade="D9"/>
            <w:vAlign w:val="center"/>
          </w:tcPr>
          <w:p w14:paraId="47470C65" w14:textId="77777777" w:rsidR="00C22A54" w:rsidRPr="002657C3" w:rsidRDefault="00C22A54" w:rsidP="00681AB0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>
              <w:rPr>
                <w:b/>
                <w:bCs/>
                <w:spacing w:val="-1"/>
              </w:rPr>
              <w:t>Formato del</w:t>
            </w:r>
            <w:r w:rsidRPr="002657C3">
              <w:rPr>
                <w:b/>
                <w:bCs/>
                <w:spacing w:val="-1"/>
              </w:rPr>
              <w:t xml:space="preserve"> documento</w:t>
            </w:r>
          </w:p>
        </w:tc>
        <w:tc>
          <w:tcPr>
            <w:tcW w:w="2461" w:type="pct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0BB34919" w14:textId="77777777" w:rsidR="00C22A54" w:rsidRPr="002657C3" w:rsidRDefault="00C22A54" w:rsidP="00681AB0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 w:rsidRPr="002657C3">
              <w:rPr>
                <w:b/>
                <w:bCs/>
                <w:spacing w:val="-1"/>
              </w:rPr>
              <w:t>Documenti caricati</w:t>
            </w:r>
          </w:p>
        </w:tc>
        <w:tc>
          <w:tcPr>
            <w:tcW w:w="538" w:type="pct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780805B7" w14:textId="77777777" w:rsidR="00C22A54" w:rsidRPr="002657C3" w:rsidRDefault="00C22A54" w:rsidP="00681AB0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 w:rsidRPr="002657C3">
              <w:rPr>
                <w:b/>
                <w:bCs/>
                <w:spacing w:val="-1"/>
              </w:rPr>
              <w:t>N.doc. caricati</w:t>
            </w:r>
          </w:p>
        </w:tc>
      </w:tr>
      <w:tr w:rsidR="00C22A54" w:rsidRPr="002657C3" w14:paraId="5F86DDE9" w14:textId="77777777" w:rsidTr="00681AB0">
        <w:trPr>
          <w:trHeight w:val="268"/>
        </w:trPr>
        <w:tc>
          <w:tcPr>
            <w:tcW w:w="2000" w:type="pct"/>
            <w:vAlign w:val="center"/>
          </w:tcPr>
          <w:p w14:paraId="5E87AC8F" w14:textId="77777777" w:rsidR="00C22A54" w:rsidRPr="00F078BF" w:rsidRDefault="00C22A54" w:rsidP="00681AB0">
            <w:pPr>
              <w:spacing w:line="360" w:lineRule="auto"/>
              <w:ind w:right="-1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>p7m</w:t>
            </w:r>
          </w:p>
        </w:tc>
        <w:tc>
          <w:tcPr>
            <w:tcW w:w="2461" w:type="pct"/>
            <w:vAlign w:val="center"/>
          </w:tcPr>
          <w:p w14:paraId="15F3DF97" w14:textId="47C9E1B1" w:rsidR="00C22A54" w:rsidRPr="00F078BF" w:rsidRDefault="00C22A54" w:rsidP="00A1443C">
            <w:pPr>
              <w:spacing w:line="360" w:lineRule="auto"/>
              <w:ind w:right="-1"/>
              <w:rPr>
                <w:bCs/>
                <w:spacing w:val="-1"/>
              </w:rPr>
            </w:pPr>
            <w:proofErr w:type="spellStart"/>
            <w:r w:rsidRPr="00755065">
              <w:rPr>
                <w:bCs/>
                <w:spacing w:val="-1"/>
              </w:rPr>
              <w:t>Relazio</w:t>
            </w:r>
            <w:r w:rsidR="00A1443C">
              <w:rPr>
                <w:bCs/>
                <w:spacing w:val="-1"/>
              </w:rPr>
              <w:t>ne_Tecnica_sopravitto</w:t>
            </w:r>
            <w:proofErr w:type="spellEnd"/>
            <w:r w:rsidR="00A1443C">
              <w:rPr>
                <w:bCs/>
                <w:spacing w:val="-1"/>
              </w:rPr>
              <w:t xml:space="preserve"> Lombardia</w:t>
            </w:r>
          </w:p>
        </w:tc>
        <w:tc>
          <w:tcPr>
            <w:tcW w:w="538" w:type="pct"/>
            <w:vAlign w:val="center"/>
          </w:tcPr>
          <w:p w14:paraId="47D55E13" w14:textId="77777777" w:rsidR="00C22A54" w:rsidRPr="002657C3" w:rsidRDefault="00C22A54" w:rsidP="00681AB0">
            <w:pPr>
              <w:spacing w:line="360" w:lineRule="auto"/>
              <w:ind w:right="-1"/>
              <w:jc w:val="center"/>
              <w:rPr>
                <w:b/>
                <w:bCs/>
                <w:spacing w:val="-1"/>
              </w:rPr>
            </w:pPr>
            <w:r>
              <w:rPr>
                <w:b/>
                <w:bCs/>
                <w:spacing w:val="-1"/>
              </w:rPr>
              <w:t>1</w:t>
            </w:r>
          </w:p>
        </w:tc>
      </w:tr>
    </w:tbl>
    <w:p w14:paraId="194987E2" w14:textId="77777777" w:rsidR="00C22A54" w:rsidRDefault="00C22A54" w:rsidP="00FD795A">
      <w:pPr>
        <w:spacing w:line="360" w:lineRule="auto"/>
        <w:ind w:right="-1"/>
        <w:jc w:val="both"/>
        <w:rPr>
          <w:b/>
          <w:bCs/>
          <w:spacing w:val="-1"/>
        </w:rPr>
      </w:pPr>
    </w:p>
    <w:p w14:paraId="4920BC46" w14:textId="77777777" w:rsidR="00B802F3" w:rsidRDefault="00B802F3" w:rsidP="00FD795A">
      <w:pPr>
        <w:spacing w:line="360" w:lineRule="auto"/>
        <w:ind w:right="-1"/>
        <w:jc w:val="both"/>
        <w:rPr>
          <w:b/>
          <w:bCs/>
          <w:spacing w:val="-1"/>
        </w:rPr>
      </w:pPr>
    </w:p>
    <w:p w14:paraId="0056C776" w14:textId="3A1EC2B7" w:rsidR="00FD795A" w:rsidRPr="008D115C" w:rsidRDefault="00C22A54" w:rsidP="00FD795A">
      <w:pPr>
        <w:spacing w:line="360" w:lineRule="auto"/>
        <w:ind w:right="-1"/>
        <w:jc w:val="both"/>
        <w:rPr>
          <w:b/>
          <w:bCs/>
          <w:spacing w:val="-1"/>
        </w:rPr>
      </w:pPr>
      <w:r>
        <w:rPr>
          <w:b/>
          <w:bCs/>
          <w:spacing w:val="-1"/>
        </w:rPr>
        <w:t>OPERATORE ECONOMICO n°9</w:t>
      </w:r>
      <w:r w:rsidR="008D115C">
        <w:rPr>
          <w:b/>
          <w:bCs/>
          <w:spacing w:val="-1"/>
        </w:rPr>
        <w:t xml:space="preserve"> - </w:t>
      </w:r>
      <w:r w:rsidR="00FD795A" w:rsidRPr="00FD795A">
        <w:rPr>
          <w:b/>
          <w:bCs/>
          <w:spacing w:val="-1"/>
          <w:u w:val="single"/>
        </w:rPr>
        <w:t>SAEP S.p.A.</w:t>
      </w:r>
    </w:p>
    <w:p w14:paraId="1C2EA10F" w14:textId="251CEA52" w:rsidR="00FD795A" w:rsidRPr="002657C3" w:rsidRDefault="00FD795A" w:rsidP="00FD795A">
      <w:pPr>
        <w:spacing w:line="360" w:lineRule="auto"/>
        <w:ind w:right="-1"/>
        <w:jc w:val="both"/>
        <w:rPr>
          <w:b/>
          <w:bCs/>
          <w:spacing w:val="-1"/>
          <w:u w:val="single"/>
        </w:rPr>
      </w:pPr>
      <w:r w:rsidRPr="002657C3">
        <w:rPr>
          <w:b/>
          <w:bCs/>
          <w:spacing w:val="-1"/>
        </w:rPr>
        <w:t>LOTT</w:t>
      </w:r>
      <w:r>
        <w:rPr>
          <w:b/>
          <w:bCs/>
          <w:spacing w:val="-1"/>
        </w:rPr>
        <w:t>O</w:t>
      </w:r>
      <w:r w:rsidRPr="002657C3">
        <w:rPr>
          <w:b/>
          <w:bCs/>
          <w:spacing w:val="-1"/>
        </w:rPr>
        <w:t xml:space="preserve"> (</w:t>
      </w:r>
      <w:r>
        <w:rPr>
          <w:b/>
          <w:bCs/>
          <w:spacing w:val="-1"/>
        </w:rPr>
        <w:t>1-23</w:t>
      </w:r>
      <w:r w:rsidRPr="002657C3">
        <w:rPr>
          <w:b/>
          <w:bCs/>
          <w:spacing w:val="-1"/>
        </w:rPr>
        <w:t>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851"/>
        <w:gridCol w:w="4739"/>
        <w:gridCol w:w="1038"/>
      </w:tblGrid>
      <w:tr w:rsidR="00FD795A" w:rsidRPr="002657C3" w14:paraId="5400D749" w14:textId="77777777" w:rsidTr="00E6642D">
        <w:trPr>
          <w:trHeight w:val="537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43E56FDA" w14:textId="77777777" w:rsidR="00FD795A" w:rsidRPr="002657C3" w:rsidRDefault="00FD795A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 w:rsidRPr="002657C3">
              <w:rPr>
                <w:b/>
                <w:bCs/>
                <w:spacing w:val="-1"/>
              </w:rPr>
              <w:t xml:space="preserve">Documentazione </w:t>
            </w:r>
            <w:r>
              <w:rPr>
                <w:b/>
                <w:bCs/>
                <w:spacing w:val="-1"/>
              </w:rPr>
              <w:t>Tecnica</w:t>
            </w:r>
            <w:r w:rsidRPr="002657C3">
              <w:rPr>
                <w:b/>
                <w:bCs/>
                <w:spacing w:val="-1"/>
              </w:rPr>
              <w:t xml:space="preserve"> </w:t>
            </w:r>
            <w:r>
              <w:rPr>
                <w:b/>
                <w:bCs/>
                <w:spacing w:val="-1"/>
              </w:rPr>
              <w:t>presente al sistema</w:t>
            </w:r>
          </w:p>
        </w:tc>
      </w:tr>
      <w:tr w:rsidR="00FD795A" w:rsidRPr="002657C3" w14:paraId="2747E382" w14:textId="77777777" w:rsidTr="00E6642D">
        <w:trPr>
          <w:trHeight w:val="484"/>
        </w:trPr>
        <w:tc>
          <w:tcPr>
            <w:tcW w:w="2000" w:type="pct"/>
            <w:shd w:val="clear" w:color="auto" w:fill="D9D9D9" w:themeFill="background1" w:themeFillShade="D9"/>
            <w:vAlign w:val="center"/>
          </w:tcPr>
          <w:p w14:paraId="3F4FE43C" w14:textId="68D9870C" w:rsidR="00FD795A" w:rsidRPr="002657C3" w:rsidRDefault="009C1FFC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>
              <w:rPr>
                <w:b/>
                <w:bCs/>
                <w:spacing w:val="-1"/>
              </w:rPr>
              <w:t>Formato del</w:t>
            </w:r>
            <w:r w:rsidR="00FD795A" w:rsidRPr="002657C3">
              <w:rPr>
                <w:b/>
                <w:bCs/>
                <w:spacing w:val="-1"/>
              </w:rPr>
              <w:t xml:space="preserve"> documento</w:t>
            </w:r>
          </w:p>
        </w:tc>
        <w:tc>
          <w:tcPr>
            <w:tcW w:w="2461" w:type="pct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76F3AE08" w14:textId="77777777" w:rsidR="00FD795A" w:rsidRPr="002657C3" w:rsidRDefault="00FD795A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 w:rsidRPr="002657C3">
              <w:rPr>
                <w:b/>
                <w:bCs/>
                <w:spacing w:val="-1"/>
              </w:rPr>
              <w:t>Documenti caricati</w:t>
            </w:r>
          </w:p>
        </w:tc>
        <w:tc>
          <w:tcPr>
            <w:tcW w:w="538" w:type="pct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7D6859BF" w14:textId="77777777" w:rsidR="00FD795A" w:rsidRPr="002657C3" w:rsidRDefault="00FD795A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 w:rsidRPr="002657C3">
              <w:rPr>
                <w:b/>
                <w:bCs/>
                <w:spacing w:val="-1"/>
              </w:rPr>
              <w:t>N.doc. caricati</w:t>
            </w:r>
          </w:p>
        </w:tc>
      </w:tr>
      <w:tr w:rsidR="00FD795A" w:rsidRPr="002657C3" w14:paraId="47E83F0C" w14:textId="77777777" w:rsidTr="00E6642D">
        <w:trPr>
          <w:trHeight w:val="268"/>
        </w:trPr>
        <w:tc>
          <w:tcPr>
            <w:tcW w:w="2000" w:type="pct"/>
            <w:vMerge w:val="restart"/>
            <w:vAlign w:val="center"/>
          </w:tcPr>
          <w:p w14:paraId="0BEFB418" w14:textId="73369A78" w:rsidR="00FD795A" w:rsidRPr="00F078BF" w:rsidRDefault="00087169" w:rsidP="00FD795A">
            <w:pPr>
              <w:spacing w:line="360" w:lineRule="auto"/>
              <w:ind w:right="-1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>p7m</w:t>
            </w:r>
          </w:p>
        </w:tc>
        <w:tc>
          <w:tcPr>
            <w:tcW w:w="2461" w:type="pct"/>
            <w:vAlign w:val="center"/>
          </w:tcPr>
          <w:p w14:paraId="05DCA33C" w14:textId="3A17D81E" w:rsidR="00FD795A" w:rsidRPr="00F078BF" w:rsidRDefault="00755065" w:rsidP="00FD795A">
            <w:pPr>
              <w:spacing w:line="360" w:lineRule="auto"/>
              <w:ind w:right="-1"/>
              <w:rPr>
                <w:bCs/>
                <w:spacing w:val="-1"/>
              </w:rPr>
            </w:pPr>
            <w:r w:rsidRPr="00755065">
              <w:rPr>
                <w:bCs/>
                <w:spacing w:val="-1"/>
              </w:rPr>
              <w:t>Modello 3 Dichiarazion</w:t>
            </w:r>
            <w:r>
              <w:rPr>
                <w:bCs/>
                <w:spacing w:val="-1"/>
              </w:rPr>
              <w:t>i Offerta tecnica Lotto 1_23</w:t>
            </w:r>
          </w:p>
        </w:tc>
        <w:tc>
          <w:tcPr>
            <w:tcW w:w="538" w:type="pct"/>
            <w:vMerge w:val="restart"/>
            <w:vAlign w:val="center"/>
          </w:tcPr>
          <w:p w14:paraId="7C6EF635" w14:textId="77777777" w:rsidR="00FD795A" w:rsidRPr="002657C3" w:rsidRDefault="00FD795A" w:rsidP="00755065">
            <w:pPr>
              <w:spacing w:line="360" w:lineRule="auto"/>
              <w:ind w:right="-1"/>
              <w:jc w:val="center"/>
              <w:rPr>
                <w:b/>
                <w:bCs/>
                <w:spacing w:val="-1"/>
              </w:rPr>
            </w:pPr>
            <w:r>
              <w:rPr>
                <w:b/>
                <w:bCs/>
                <w:spacing w:val="-1"/>
              </w:rPr>
              <w:t>2</w:t>
            </w:r>
          </w:p>
        </w:tc>
      </w:tr>
      <w:tr w:rsidR="00FD795A" w:rsidRPr="002657C3" w14:paraId="427D0268" w14:textId="77777777" w:rsidTr="00E6642D">
        <w:trPr>
          <w:trHeight w:val="268"/>
        </w:trPr>
        <w:tc>
          <w:tcPr>
            <w:tcW w:w="2000" w:type="pct"/>
            <w:vMerge/>
            <w:vAlign w:val="center"/>
          </w:tcPr>
          <w:p w14:paraId="33C78980" w14:textId="77777777" w:rsidR="00FD795A" w:rsidRPr="002657C3" w:rsidRDefault="00FD795A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</w:p>
        </w:tc>
        <w:tc>
          <w:tcPr>
            <w:tcW w:w="2461" w:type="pct"/>
            <w:vAlign w:val="center"/>
          </w:tcPr>
          <w:p w14:paraId="08F2BAB0" w14:textId="7A13C45A" w:rsidR="00FD795A" w:rsidRPr="00F078BF" w:rsidRDefault="00755065" w:rsidP="00FD795A">
            <w:pPr>
              <w:spacing w:line="360" w:lineRule="auto"/>
              <w:ind w:right="-1"/>
              <w:rPr>
                <w:bCs/>
                <w:spacing w:val="-1"/>
              </w:rPr>
            </w:pPr>
            <w:r w:rsidRPr="00755065">
              <w:rPr>
                <w:bCs/>
                <w:spacing w:val="-1"/>
              </w:rPr>
              <w:t>Relazione progetto tecnico s</w:t>
            </w:r>
            <w:r>
              <w:rPr>
                <w:bCs/>
                <w:spacing w:val="-1"/>
              </w:rPr>
              <w:t>opravvitto completo Lotto 23</w:t>
            </w:r>
          </w:p>
        </w:tc>
        <w:tc>
          <w:tcPr>
            <w:tcW w:w="538" w:type="pct"/>
            <w:vMerge/>
          </w:tcPr>
          <w:p w14:paraId="62F0947A" w14:textId="77777777" w:rsidR="00FD795A" w:rsidRPr="002657C3" w:rsidRDefault="00FD795A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</w:p>
        </w:tc>
      </w:tr>
    </w:tbl>
    <w:p w14:paraId="50D233CF" w14:textId="77777777" w:rsidR="00FD795A" w:rsidRDefault="00FD795A" w:rsidP="00FD795A">
      <w:pPr>
        <w:spacing w:line="360" w:lineRule="auto"/>
        <w:ind w:right="-1"/>
        <w:jc w:val="both"/>
        <w:rPr>
          <w:b/>
          <w:bCs/>
          <w:spacing w:val="-1"/>
        </w:rPr>
      </w:pPr>
    </w:p>
    <w:p w14:paraId="2B1A78D9" w14:textId="77777777" w:rsidR="00FD795A" w:rsidRPr="002657C3" w:rsidRDefault="00FD795A" w:rsidP="00FD795A">
      <w:pPr>
        <w:spacing w:line="360" w:lineRule="auto"/>
        <w:ind w:right="-1"/>
        <w:jc w:val="both"/>
        <w:rPr>
          <w:b/>
          <w:bCs/>
          <w:spacing w:val="-1"/>
          <w:u w:val="single"/>
        </w:rPr>
      </w:pPr>
      <w:r w:rsidRPr="002657C3">
        <w:rPr>
          <w:b/>
          <w:bCs/>
          <w:spacing w:val="-1"/>
        </w:rPr>
        <w:t>LOTT</w:t>
      </w:r>
      <w:r>
        <w:rPr>
          <w:b/>
          <w:bCs/>
          <w:spacing w:val="-1"/>
        </w:rPr>
        <w:t>O</w:t>
      </w:r>
      <w:r w:rsidRPr="002657C3">
        <w:rPr>
          <w:b/>
          <w:bCs/>
          <w:spacing w:val="-1"/>
        </w:rPr>
        <w:t xml:space="preserve"> (</w:t>
      </w:r>
      <w:r>
        <w:rPr>
          <w:b/>
          <w:bCs/>
          <w:spacing w:val="-1"/>
        </w:rPr>
        <w:t>3-25</w:t>
      </w:r>
      <w:r w:rsidRPr="002657C3">
        <w:rPr>
          <w:b/>
          <w:bCs/>
          <w:spacing w:val="-1"/>
        </w:rPr>
        <w:t>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851"/>
        <w:gridCol w:w="4739"/>
        <w:gridCol w:w="1038"/>
      </w:tblGrid>
      <w:tr w:rsidR="00FD795A" w:rsidRPr="002657C3" w14:paraId="1D63DF49" w14:textId="77777777" w:rsidTr="00E6642D">
        <w:trPr>
          <w:trHeight w:val="537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319ADED8" w14:textId="77777777" w:rsidR="00FD795A" w:rsidRPr="002657C3" w:rsidRDefault="00FD795A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 w:rsidRPr="002657C3">
              <w:rPr>
                <w:b/>
                <w:bCs/>
                <w:spacing w:val="-1"/>
              </w:rPr>
              <w:t xml:space="preserve">Documentazione </w:t>
            </w:r>
            <w:r>
              <w:rPr>
                <w:b/>
                <w:bCs/>
                <w:spacing w:val="-1"/>
              </w:rPr>
              <w:t>Tecnica</w:t>
            </w:r>
            <w:r w:rsidRPr="002657C3">
              <w:rPr>
                <w:b/>
                <w:bCs/>
                <w:spacing w:val="-1"/>
              </w:rPr>
              <w:t xml:space="preserve"> </w:t>
            </w:r>
            <w:r>
              <w:rPr>
                <w:b/>
                <w:bCs/>
                <w:spacing w:val="-1"/>
              </w:rPr>
              <w:t>presente al sistema</w:t>
            </w:r>
          </w:p>
        </w:tc>
      </w:tr>
      <w:tr w:rsidR="00FD795A" w:rsidRPr="002657C3" w14:paraId="7CD985FD" w14:textId="77777777" w:rsidTr="00681AB0">
        <w:trPr>
          <w:trHeight w:val="484"/>
        </w:trPr>
        <w:tc>
          <w:tcPr>
            <w:tcW w:w="2000" w:type="pct"/>
            <w:shd w:val="clear" w:color="auto" w:fill="D9D9D9" w:themeFill="background1" w:themeFillShade="D9"/>
            <w:vAlign w:val="center"/>
          </w:tcPr>
          <w:p w14:paraId="1B79ACB1" w14:textId="4886694B" w:rsidR="00FD795A" w:rsidRPr="002657C3" w:rsidRDefault="009C1FFC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>
              <w:rPr>
                <w:b/>
                <w:bCs/>
                <w:spacing w:val="-1"/>
              </w:rPr>
              <w:t>Formato del</w:t>
            </w:r>
            <w:r w:rsidR="00FD795A" w:rsidRPr="002657C3">
              <w:rPr>
                <w:b/>
                <w:bCs/>
                <w:spacing w:val="-1"/>
              </w:rPr>
              <w:t xml:space="preserve"> documento</w:t>
            </w:r>
          </w:p>
        </w:tc>
        <w:tc>
          <w:tcPr>
            <w:tcW w:w="2461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E2CC7B" w14:textId="77777777" w:rsidR="00FD795A" w:rsidRPr="002657C3" w:rsidRDefault="00FD795A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 w:rsidRPr="002657C3">
              <w:rPr>
                <w:b/>
                <w:bCs/>
                <w:spacing w:val="-1"/>
              </w:rPr>
              <w:t>Documenti caricati</w:t>
            </w:r>
          </w:p>
        </w:tc>
        <w:tc>
          <w:tcPr>
            <w:tcW w:w="539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CB5DC8" w14:textId="77777777" w:rsidR="00FD795A" w:rsidRPr="002657C3" w:rsidRDefault="00FD795A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 w:rsidRPr="002657C3">
              <w:rPr>
                <w:b/>
                <w:bCs/>
                <w:spacing w:val="-1"/>
              </w:rPr>
              <w:t>N.doc. caricati</w:t>
            </w:r>
          </w:p>
        </w:tc>
      </w:tr>
      <w:tr w:rsidR="00681AB0" w:rsidRPr="002657C3" w14:paraId="32E1515F" w14:textId="77777777" w:rsidTr="008E697F">
        <w:trPr>
          <w:trHeight w:val="268"/>
        </w:trPr>
        <w:tc>
          <w:tcPr>
            <w:tcW w:w="2000" w:type="pct"/>
            <w:vMerge w:val="restart"/>
            <w:vAlign w:val="center"/>
          </w:tcPr>
          <w:p w14:paraId="3FF62DED" w14:textId="41C2D8C1" w:rsidR="00681AB0" w:rsidRPr="00F078BF" w:rsidRDefault="00681AB0" w:rsidP="00FD795A">
            <w:pPr>
              <w:spacing w:line="360" w:lineRule="auto"/>
              <w:ind w:right="-1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>p7m</w:t>
            </w:r>
          </w:p>
        </w:tc>
        <w:tc>
          <w:tcPr>
            <w:tcW w:w="2461" w:type="pct"/>
            <w:vAlign w:val="center"/>
          </w:tcPr>
          <w:p w14:paraId="624CB00B" w14:textId="58EAB299" w:rsidR="00681AB0" w:rsidRPr="00F078BF" w:rsidRDefault="00681AB0" w:rsidP="00FD795A">
            <w:pPr>
              <w:spacing w:line="360" w:lineRule="auto"/>
              <w:ind w:right="-1"/>
              <w:rPr>
                <w:bCs/>
                <w:spacing w:val="-1"/>
              </w:rPr>
            </w:pPr>
            <w:r w:rsidRPr="00755065">
              <w:rPr>
                <w:bCs/>
                <w:spacing w:val="-1"/>
              </w:rPr>
              <w:t xml:space="preserve">Modello 3 Dichiarazioni Offerta tecnica Lotto </w:t>
            </w:r>
            <w:r>
              <w:rPr>
                <w:bCs/>
                <w:spacing w:val="-1"/>
              </w:rPr>
              <w:t>3_25</w:t>
            </w:r>
          </w:p>
        </w:tc>
        <w:tc>
          <w:tcPr>
            <w:tcW w:w="539" w:type="pct"/>
            <w:vMerge w:val="restart"/>
            <w:vAlign w:val="center"/>
          </w:tcPr>
          <w:p w14:paraId="330A72C2" w14:textId="77777777" w:rsidR="00681AB0" w:rsidRPr="002657C3" w:rsidRDefault="00681AB0" w:rsidP="00755065">
            <w:pPr>
              <w:spacing w:line="360" w:lineRule="auto"/>
              <w:ind w:right="-1"/>
              <w:jc w:val="center"/>
              <w:rPr>
                <w:b/>
                <w:bCs/>
                <w:spacing w:val="-1"/>
              </w:rPr>
            </w:pPr>
            <w:r>
              <w:rPr>
                <w:b/>
                <w:bCs/>
                <w:spacing w:val="-1"/>
              </w:rPr>
              <w:t>2</w:t>
            </w:r>
          </w:p>
        </w:tc>
      </w:tr>
      <w:tr w:rsidR="00681AB0" w:rsidRPr="002657C3" w14:paraId="292ED77A" w14:textId="77777777" w:rsidTr="008E697F">
        <w:trPr>
          <w:trHeight w:val="268"/>
        </w:trPr>
        <w:tc>
          <w:tcPr>
            <w:tcW w:w="2000" w:type="pct"/>
            <w:vMerge/>
            <w:vAlign w:val="center"/>
          </w:tcPr>
          <w:p w14:paraId="08FB7BA3" w14:textId="77777777" w:rsidR="00681AB0" w:rsidRPr="002657C3" w:rsidRDefault="00681AB0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</w:p>
        </w:tc>
        <w:tc>
          <w:tcPr>
            <w:tcW w:w="2461" w:type="pct"/>
            <w:vAlign w:val="center"/>
          </w:tcPr>
          <w:p w14:paraId="32C2D2B0" w14:textId="3F991083" w:rsidR="00681AB0" w:rsidRPr="00F078BF" w:rsidRDefault="00681AB0" w:rsidP="00FD795A">
            <w:pPr>
              <w:spacing w:line="360" w:lineRule="auto"/>
              <w:ind w:right="-1"/>
              <w:rPr>
                <w:bCs/>
                <w:spacing w:val="-1"/>
              </w:rPr>
            </w:pPr>
            <w:r w:rsidRPr="00755065">
              <w:rPr>
                <w:bCs/>
                <w:spacing w:val="-1"/>
              </w:rPr>
              <w:t>Relazione progetto tecnico s</w:t>
            </w:r>
            <w:r>
              <w:rPr>
                <w:bCs/>
                <w:spacing w:val="-1"/>
              </w:rPr>
              <w:t>opravvitto completo Lotto 25</w:t>
            </w:r>
          </w:p>
        </w:tc>
        <w:tc>
          <w:tcPr>
            <w:tcW w:w="539" w:type="pct"/>
            <w:vMerge/>
          </w:tcPr>
          <w:p w14:paraId="771985CC" w14:textId="77777777" w:rsidR="00681AB0" w:rsidRPr="002657C3" w:rsidRDefault="00681AB0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</w:p>
        </w:tc>
      </w:tr>
    </w:tbl>
    <w:p w14:paraId="4962A239" w14:textId="4642B476" w:rsidR="00F22D34" w:rsidRDefault="00F22D34" w:rsidP="00FD795A">
      <w:pPr>
        <w:spacing w:line="360" w:lineRule="auto"/>
        <w:ind w:right="-1"/>
        <w:jc w:val="both"/>
        <w:rPr>
          <w:b/>
          <w:bCs/>
          <w:spacing w:val="-1"/>
        </w:rPr>
      </w:pPr>
    </w:p>
    <w:p w14:paraId="62B49BD5" w14:textId="4F1C047B" w:rsidR="00FD795A" w:rsidRPr="002657C3" w:rsidRDefault="00FD795A" w:rsidP="00FD795A">
      <w:pPr>
        <w:spacing w:line="360" w:lineRule="auto"/>
        <w:ind w:right="-1"/>
        <w:jc w:val="both"/>
        <w:rPr>
          <w:b/>
          <w:bCs/>
          <w:spacing w:val="-1"/>
          <w:u w:val="single"/>
        </w:rPr>
      </w:pPr>
      <w:r w:rsidRPr="002657C3">
        <w:rPr>
          <w:b/>
          <w:bCs/>
          <w:spacing w:val="-1"/>
        </w:rPr>
        <w:t>LOTT</w:t>
      </w:r>
      <w:r>
        <w:rPr>
          <w:b/>
          <w:bCs/>
          <w:spacing w:val="-1"/>
        </w:rPr>
        <w:t>O</w:t>
      </w:r>
      <w:r w:rsidRPr="002657C3">
        <w:rPr>
          <w:b/>
          <w:bCs/>
          <w:spacing w:val="-1"/>
        </w:rPr>
        <w:t xml:space="preserve"> (</w:t>
      </w:r>
      <w:r w:rsidR="00755065">
        <w:rPr>
          <w:b/>
          <w:bCs/>
          <w:spacing w:val="-1"/>
        </w:rPr>
        <w:t>4</w:t>
      </w:r>
      <w:r>
        <w:rPr>
          <w:b/>
          <w:bCs/>
          <w:spacing w:val="-1"/>
        </w:rPr>
        <w:t>-26</w:t>
      </w:r>
      <w:r w:rsidRPr="002657C3">
        <w:rPr>
          <w:b/>
          <w:bCs/>
          <w:spacing w:val="-1"/>
        </w:rPr>
        <w:t>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851"/>
        <w:gridCol w:w="4739"/>
        <w:gridCol w:w="1038"/>
      </w:tblGrid>
      <w:tr w:rsidR="00FD795A" w:rsidRPr="002657C3" w14:paraId="1B1876EA" w14:textId="77777777" w:rsidTr="00E6642D">
        <w:trPr>
          <w:trHeight w:val="537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45CB1604" w14:textId="77777777" w:rsidR="00FD795A" w:rsidRPr="002657C3" w:rsidRDefault="00FD795A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 w:rsidRPr="002657C3">
              <w:rPr>
                <w:b/>
                <w:bCs/>
                <w:spacing w:val="-1"/>
              </w:rPr>
              <w:t xml:space="preserve">Documentazione </w:t>
            </w:r>
            <w:r>
              <w:rPr>
                <w:b/>
                <w:bCs/>
                <w:spacing w:val="-1"/>
              </w:rPr>
              <w:t>Tecnica</w:t>
            </w:r>
            <w:r w:rsidRPr="002657C3">
              <w:rPr>
                <w:b/>
                <w:bCs/>
                <w:spacing w:val="-1"/>
              </w:rPr>
              <w:t xml:space="preserve"> </w:t>
            </w:r>
            <w:r>
              <w:rPr>
                <w:b/>
                <w:bCs/>
                <w:spacing w:val="-1"/>
              </w:rPr>
              <w:t>presente al sistema</w:t>
            </w:r>
          </w:p>
        </w:tc>
      </w:tr>
      <w:tr w:rsidR="00FD795A" w:rsidRPr="002657C3" w14:paraId="5CDD12AD" w14:textId="77777777" w:rsidTr="00444CCA">
        <w:trPr>
          <w:trHeight w:val="484"/>
        </w:trPr>
        <w:tc>
          <w:tcPr>
            <w:tcW w:w="2000" w:type="pct"/>
            <w:shd w:val="clear" w:color="auto" w:fill="D9D9D9" w:themeFill="background1" w:themeFillShade="D9"/>
            <w:vAlign w:val="center"/>
          </w:tcPr>
          <w:p w14:paraId="1496B239" w14:textId="5B94AE80" w:rsidR="00FD795A" w:rsidRPr="002657C3" w:rsidRDefault="009C1FFC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>
              <w:rPr>
                <w:b/>
                <w:bCs/>
                <w:spacing w:val="-1"/>
              </w:rPr>
              <w:t>Formato del</w:t>
            </w:r>
            <w:r w:rsidRPr="002657C3">
              <w:rPr>
                <w:b/>
                <w:bCs/>
                <w:spacing w:val="-1"/>
              </w:rPr>
              <w:t xml:space="preserve"> </w:t>
            </w:r>
            <w:r w:rsidR="00FD795A" w:rsidRPr="002657C3">
              <w:rPr>
                <w:b/>
                <w:bCs/>
                <w:spacing w:val="-1"/>
              </w:rPr>
              <w:t>documento</w:t>
            </w:r>
          </w:p>
        </w:tc>
        <w:tc>
          <w:tcPr>
            <w:tcW w:w="2461" w:type="pct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743FE58F" w14:textId="77777777" w:rsidR="00FD795A" w:rsidRPr="002657C3" w:rsidRDefault="00FD795A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 w:rsidRPr="002657C3">
              <w:rPr>
                <w:b/>
                <w:bCs/>
                <w:spacing w:val="-1"/>
              </w:rPr>
              <w:t>Documenti caricati</w:t>
            </w:r>
          </w:p>
        </w:tc>
        <w:tc>
          <w:tcPr>
            <w:tcW w:w="539" w:type="pct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52568946" w14:textId="77777777" w:rsidR="00FD795A" w:rsidRPr="002657C3" w:rsidRDefault="00FD795A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 w:rsidRPr="002657C3">
              <w:rPr>
                <w:b/>
                <w:bCs/>
                <w:spacing w:val="-1"/>
              </w:rPr>
              <w:t>N.doc. caricati</w:t>
            </w:r>
          </w:p>
        </w:tc>
      </w:tr>
      <w:tr w:rsidR="008E697F" w:rsidRPr="002657C3" w14:paraId="39EC76CD" w14:textId="77777777" w:rsidTr="00444CCA">
        <w:trPr>
          <w:trHeight w:val="268"/>
        </w:trPr>
        <w:tc>
          <w:tcPr>
            <w:tcW w:w="2000" w:type="pct"/>
            <w:vMerge w:val="restart"/>
            <w:vAlign w:val="center"/>
          </w:tcPr>
          <w:p w14:paraId="2822654B" w14:textId="668BF7ED" w:rsidR="008E697F" w:rsidRPr="00F078BF" w:rsidRDefault="008E697F" w:rsidP="00FD795A">
            <w:pPr>
              <w:spacing w:line="360" w:lineRule="auto"/>
              <w:ind w:right="-1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>p7m</w:t>
            </w:r>
          </w:p>
        </w:tc>
        <w:tc>
          <w:tcPr>
            <w:tcW w:w="2461" w:type="pct"/>
            <w:vAlign w:val="center"/>
          </w:tcPr>
          <w:p w14:paraId="4A94BE0B" w14:textId="7246A0D2" w:rsidR="008E697F" w:rsidRPr="00F078BF" w:rsidRDefault="008E697F" w:rsidP="00FD795A">
            <w:pPr>
              <w:spacing w:line="360" w:lineRule="auto"/>
              <w:ind w:right="-1"/>
              <w:rPr>
                <w:bCs/>
                <w:spacing w:val="-1"/>
              </w:rPr>
            </w:pPr>
            <w:r w:rsidRPr="00755065">
              <w:rPr>
                <w:bCs/>
                <w:spacing w:val="-1"/>
              </w:rPr>
              <w:t>Modello 3 Dichiarazion</w:t>
            </w:r>
            <w:r>
              <w:rPr>
                <w:bCs/>
                <w:spacing w:val="-1"/>
              </w:rPr>
              <w:t>i Offerta tecnica Lotto 4_26</w:t>
            </w:r>
          </w:p>
        </w:tc>
        <w:tc>
          <w:tcPr>
            <w:tcW w:w="539" w:type="pct"/>
            <w:vMerge w:val="restart"/>
            <w:vAlign w:val="center"/>
          </w:tcPr>
          <w:p w14:paraId="474B96FE" w14:textId="77777777" w:rsidR="008E697F" w:rsidRPr="002657C3" w:rsidRDefault="008E697F" w:rsidP="00755065">
            <w:pPr>
              <w:spacing w:line="360" w:lineRule="auto"/>
              <w:ind w:right="-1"/>
              <w:jc w:val="center"/>
              <w:rPr>
                <w:b/>
                <w:bCs/>
                <w:spacing w:val="-1"/>
              </w:rPr>
            </w:pPr>
            <w:r>
              <w:rPr>
                <w:b/>
                <w:bCs/>
                <w:spacing w:val="-1"/>
              </w:rPr>
              <w:t>2</w:t>
            </w:r>
          </w:p>
        </w:tc>
      </w:tr>
      <w:tr w:rsidR="008E697F" w:rsidRPr="002657C3" w14:paraId="657DDDB2" w14:textId="77777777" w:rsidTr="00444CCA">
        <w:trPr>
          <w:trHeight w:val="268"/>
        </w:trPr>
        <w:tc>
          <w:tcPr>
            <w:tcW w:w="2000" w:type="pct"/>
            <w:vMerge/>
            <w:vAlign w:val="center"/>
          </w:tcPr>
          <w:p w14:paraId="3F9658DC" w14:textId="77777777" w:rsidR="008E697F" w:rsidRPr="002657C3" w:rsidRDefault="008E697F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</w:p>
        </w:tc>
        <w:tc>
          <w:tcPr>
            <w:tcW w:w="2461" w:type="pct"/>
            <w:vAlign w:val="center"/>
          </w:tcPr>
          <w:p w14:paraId="05DBC738" w14:textId="615302C1" w:rsidR="008E697F" w:rsidRPr="00F078BF" w:rsidRDefault="008E697F" w:rsidP="00FD795A">
            <w:pPr>
              <w:spacing w:line="360" w:lineRule="auto"/>
              <w:ind w:right="-1"/>
              <w:rPr>
                <w:bCs/>
                <w:spacing w:val="-1"/>
              </w:rPr>
            </w:pPr>
            <w:r w:rsidRPr="00755065">
              <w:rPr>
                <w:bCs/>
                <w:spacing w:val="-1"/>
              </w:rPr>
              <w:t>Relazione progetto tecnico s</w:t>
            </w:r>
            <w:r>
              <w:rPr>
                <w:bCs/>
                <w:spacing w:val="-1"/>
              </w:rPr>
              <w:t>opravvitto completo Lotto 26</w:t>
            </w:r>
          </w:p>
        </w:tc>
        <w:tc>
          <w:tcPr>
            <w:tcW w:w="539" w:type="pct"/>
            <w:vMerge/>
          </w:tcPr>
          <w:p w14:paraId="5B7653E8" w14:textId="77777777" w:rsidR="008E697F" w:rsidRPr="002657C3" w:rsidRDefault="008E697F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</w:p>
        </w:tc>
      </w:tr>
    </w:tbl>
    <w:p w14:paraId="28AEDD84" w14:textId="3DF63338" w:rsidR="00FD795A" w:rsidRDefault="00FD795A" w:rsidP="00FD795A">
      <w:pPr>
        <w:spacing w:line="360" w:lineRule="auto"/>
        <w:ind w:right="-1"/>
        <w:jc w:val="both"/>
        <w:rPr>
          <w:b/>
          <w:bCs/>
        </w:rPr>
      </w:pPr>
    </w:p>
    <w:p w14:paraId="2917CE2D" w14:textId="0EE5A0F4" w:rsidR="00B802F3" w:rsidRDefault="00B802F3" w:rsidP="00FD795A">
      <w:pPr>
        <w:spacing w:line="360" w:lineRule="auto"/>
        <w:ind w:right="-1"/>
        <w:jc w:val="both"/>
        <w:rPr>
          <w:b/>
          <w:bCs/>
        </w:rPr>
      </w:pPr>
    </w:p>
    <w:p w14:paraId="1A5C5C54" w14:textId="73D0FC31" w:rsidR="00B802F3" w:rsidRDefault="00B802F3" w:rsidP="00FD795A">
      <w:pPr>
        <w:spacing w:line="360" w:lineRule="auto"/>
        <w:ind w:right="-1"/>
        <w:jc w:val="both"/>
        <w:rPr>
          <w:b/>
          <w:bCs/>
        </w:rPr>
      </w:pPr>
    </w:p>
    <w:p w14:paraId="3367D458" w14:textId="60B20CB9" w:rsidR="00B802F3" w:rsidRDefault="00B802F3" w:rsidP="00FD795A">
      <w:pPr>
        <w:spacing w:line="360" w:lineRule="auto"/>
        <w:ind w:right="-1"/>
        <w:jc w:val="both"/>
        <w:rPr>
          <w:b/>
          <w:bCs/>
        </w:rPr>
      </w:pPr>
    </w:p>
    <w:p w14:paraId="299EF33E" w14:textId="64F1DECB" w:rsidR="00B802F3" w:rsidRDefault="00B802F3" w:rsidP="00FD795A">
      <w:pPr>
        <w:spacing w:line="360" w:lineRule="auto"/>
        <w:ind w:right="-1"/>
        <w:jc w:val="both"/>
        <w:rPr>
          <w:b/>
          <w:bCs/>
        </w:rPr>
      </w:pPr>
    </w:p>
    <w:p w14:paraId="2DFD0B35" w14:textId="53CAF143" w:rsidR="00B802F3" w:rsidRDefault="00B802F3" w:rsidP="00FD795A">
      <w:pPr>
        <w:spacing w:line="360" w:lineRule="auto"/>
        <w:ind w:right="-1"/>
        <w:jc w:val="both"/>
        <w:rPr>
          <w:b/>
          <w:bCs/>
        </w:rPr>
      </w:pPr>
    </w:p>
    <w:p w14:paraId="2B968C74" w14:textId="77777777" w:rsidR="00B802F3" w:rsidRDefault="00B802F3" w:rsidP="00FD795A">
      <w:pPr>
        <w:spacing w:line="360" w:lineRule="auto"/>
        <w:ind w:right="-1"/>
        <w:jc w:val="both"/>
        <w:rPr>
          <w:b/>
          <w:bCs/>
        </w:rPr>
      </w:pPr>
    </w:p>
    <w:p w14:paraId="31AB476B" w14:textId="041C2C54" w:rsidR="00FD795A" w:rsidRPr="008D115C" w:rsidRDefault="00FD795A" w:rsidP="00FD795A">
      <w:pPr>
        <w:spacing w:line="360" w:lineRule="auto"/>
        <w:ind w:right="-1"/>
        <w:jc w:val="both"/>
        <w:rPr>
          <w:b/>
          <w:bCs/>
          <w:spacing w:val="-1"/>
        </w:rPr>
      </w:pPr>
      <w:r>
        <w:rPr>
          <w:b/>
          <w:bCs/>
          <w:spacing w:val="-1"/>
        </w:rPr>
        <w:t>OPERATORE ECONOMICO n°</w:t>
      </w:r>
      <w:r w:rsidR="00C22A54">
        <w:rPr>
          <w:b/>
          <w:bCs/>
          <w:spacing w:val="-1"/>
        </w:rPr>
        <w:t>10</w:t>
      </w:r>
      <w:r w:rsidR="008D115C">
        <w:rPr>
          <w:b/>
          <w:bCs/>
          <w:spacing w:val="-1"/>
        </w:rPr>
        <w:t xml:space="preserve"> - </w:t>
      </w:r>
      <w:r w:rsidRPr="00FD795A">
        <w:rPr>
          <w:b/>
          <w:bCs/>
          <w:spacing w:val="-1"/>
          <w:u w:val="single"/>
        </w:rPr>
        <w:t>SIRIO S.r.l.</w:t>
      </w:r>
    </w:p>
    <w:p w14:paraId="12DFAF49" w14:textId="77777777" w:rsidR="00FD795A" w:rsidRPr="002657C3" w:rsidRDefault="00FD795A" w:rsidP="00FD795A">
      <w:pPr>
        <w:spacing w:line="360" w:lineRule="auto"/>
        <w:ind w:right="-1"/>
        <w:jc w:val="both"/>
        <w:rPr>
          <w:b/>
          <w:bCs/>
          <w:spacing w:val="-1"/>
          <w:u w:val="single"/>
        </w:rPr>
      </w:pPr>
      <w:r w:rsidRPr="002657C3">
        <w:rPr>
          <w:b/>
          <w:bCs/>
          <w:spacing w:val="-1"/>
        </w:rPr>
        <w:t>LOTT</w:t>
      </w:r>
      <w:r>
        <w:rPr>
          <w:b/>
          <w:bCs/>
          <w:spacing w:val="-1"/>
        </w:rPr>
        <w:t>O</w:t>
      </w:r>
      <w:r w:rsidRPr="002657C3">
        <w:rPr>
          <w:b/>
          <w:bCs/>
          <w:spacing w:val="-1"/>
        </w:rPr>
        <w:t xml:space="preserve"> (</w:t>
      </w:r>
      <w:r>
        <w:rPr>
          <w:b/>
          <w:bCs/>
          <w:spacing w:val="-1"/>
        </w:rPr>
        <w:t>2-24</w:t>
      </w:r>
      <w:r w:rsidRPr="002657C3">
        <w:rPr>
          <w:b/>
          <w:bCs/>
          <w:spacing w:val="-1"/>
        </w:rPr>
        <w:t>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851"/>
        <w:gridCol w:w="4739"/>
        <w:gridCol w:w="1038"/>
      </w:tblGrid>
      <w:tr w:rsidR="00FD795A" w:rsidRPr="002657C3" w14:paraId="7F43FE79" w14:textId="77777777" w:rsidTr="00E6642D">
        <w:trPr>
          <w:trHeight w:val="537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2A544E13" w14:textId="77777777" w:rsidR="00FD795A" w:rsidRPr="002657C3" w:rsidRDefault="00FD795A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 w:rsidRPr="002657C3">
              <w:rPr>
                <w:b/>
                <w:bCs/>
                <w:spacing w:val="-1"/>
              </w:rPr>
              <w:t xml:space="preserve">Documentazione </w:t>
            </w:r>
            <w:r>
              <w:rPr>
                <w:b/>
                <w:bCs/>
                <w:spacing w:val="-1"/>
              </w:rPr>
              <w:t>Tecnica</w:t>
            </w:r>
            <w:r w:rsidRPr="002657C3">
              <w:rPr>
                <w:b/>
                <w:bCs/>
                <w:spacing w:val="-1"/>
              </w:rPr>
              <w:t xml:space="preserve"> </w:t>
            </w:r>
            <w:r>
              <w:rPr>
                <w:b/>
                <w:bCs/>
                <w:spacing w:val="-1"/>
              </w:rPr>
              <w:t>presente al sistema</w:t>
            </w:r>
          </w:p>
        </w:tc>
      </w:tr>
      <w:tr w:rsidR="00FD795A" w:rsidRPr="002657C3" w14:paraId="0F59EC07" w14:textId="77777777" w:rsidTr="00E6642D">
        <w:trPr>
          <w:trHeight w:val="484"/>
        </w:trPr>
        <w:tc>
          <w:tcPr>
            <w:tcW w:w="2000" w:type="pct"/>
            <w:shd w:val="clear" w:color="auto" w:fill="D9D9D9" w:themeFill="background1" w:themeFillShade="D9"/>
            <w:vAlign w:val="center"/>
          </w:tcPr>
          <w:p w14:paraId="6E866469" w14:textId="3C91CC18" w:rsidR="00FD795A" w:rsidRPr="002657C3" w:rsidRDefault="009C1FFC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>
              <w:rPr>
                <w:b/>
                <w:bCs/>
                <w:spacing w:val="-1"/>
              </w:rPr>
              <w:t>Formato del</w:t>
            </w:r>
            <w:r w:rsidR="00FD795A" w:rsidRPr="002657C3">
              <w:rPr>
                <w:b/>
                <w:bCs/>
                <w:spacing w:val="-1"/>
              </w:rPr>
              <w:t xml:space="preserve"> documento</w:t>
            </w:r>
          </w:p>
        </w:tc>
        <w:tc>
          <w:tcPr>
            <w:tcW w:w="2461" w:type="pct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34C7051C" w14:textId="77777777" w:rsidR="00FD795A" w:rsidRPr="002657C3" w:rsidRDefault="00FD795A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 w:rsidRPr="002657C3">
              <w:rPr>
                <w:b/>
                <w:bCs/>
                <w:spacing w:val="-1"/>
              </w:rPr>
              <w:t>Documenti caricati</w:t>
            </w:r>
          </w:p>
        </w:tc>
        <w:tc>
          <w:tcPr>
            <w:tcW w:w="538" w:type="pct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521BCB7A" w14:textId="77777777" w:rsidR="00FD795A" w:rsidRPr="002657C3" w:rsidRDefault="00FD795A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 w:rsidRPr="002657C3">
              <w:rPr>
                <w:b/>
                <w:bCs/>
                <w:spacing w:val="-1"/>
              </w:rPr>
              <w:t>N.doc. caricati</w:t>
            </w:r>
          </w:p>
        </w:tc>
      </w:tr>
      <w:tr w:rsidR="00FD795A" w:rsidRPr="002657C3" w14:paraId="25069CC0" w14:textId="77777777" w:rsidTr="00E6642D">
        <w:trPr>
          <w:trHeight w:val="268"/>
        </w:trPr>
        <w:tc>
          <w:tcPr>
            <w:tcW w:w="2000" w:type="pct"/>
            <w:vMerge w:val="restart"/>
            <w:vAlign w:val="center"/>
          </w:tcPr>
          <w:p w14:paraId="07C080D1" w14:textId="1ABE4484" w:rsidR="00FD795A" w:rsidRPr="00F078BF" w:rsidRDefault="00087169" w:rsidP="00FD795A">
            <w:pPr>
              <w:spacing w:line="360" w:lineRule="auto"/>
              <w:ind w:right="-1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>p7m</w:t>
            </w:r>
          </w:p>
        </w:tc>
        <w:tc>
          <w:tcPr>
            <w:tcW w:w="2461" w:type="pct"/>
            <w:vAlign w:val="center"/>
          </w:tcPr>
          <w:p w14:paraId="7F1A9535" w14:textId="34B02E88" w:rsidR="00FD795A" w:rsidRPr="00F078BF" w:rsidRDefault="00755065" w:rsidP="00FD795A">
            <w:pPr>
              <w:spacing w:line="360" w:lineRule="auto"/>
              <w:ind w:right="-1"/>
              <w:rPr>
                <w:bCs/>
                <w:spacing w:val="-1"/>
              </w:rPr>
            </w:pPr>
            <w:r w:rsidRPr="00755065">
              <w:rPr>
                <w:bCs/>
                <w:spacing w:val="-1"/>
              </w:rPr>
              <w:t>DICHIARAZIONE esclusione acce</w:t>
            </w:r>
            <w:r>
              <w:rPr>
                <w:bCs/>
                <w:spacing w:val="-1"/>
              </w:rPr>
              <w:t>sso atti art.53 D.L. 50_2016</w:t>
            </w:r>
          </w:p>
        </w:tc>
        <w:tc>
          <w:tcPr>
            <w:tcW w:w="538" w:type="pct"/>
            <w:vMerge w:val="restart"/>
            <w:vAlign w:val="center"/>
          </w:tcPr>
          <w:p w14:paraId="39DB16CE" w14:textId="68623BD6" w:rsidR="00FD795A" w:rsidRPr="002657C3" w:rsidRDefault="00755065" w:rsidP="00755065">
            <w:pPr>
              <w:spacing w:line="360" w:lineRule="auto"/>
              <w:ind w:right="-1"/>
              <w:jc w:val="center"/>
              <w:rPr>
                <w:b/>
                <w:bCs/>
                <w:spacing w:val="-1"/>
              </w:rPr>
            </w:pPr>
            <w:r>
              <w:rPr>
                <w:b/>
                <w:bCs/>
                <w:spacing w:val="-1"/>
              </w:rPr>
              <w:t>3</w:t>
            </w:r>
          </w:p>
        </w:tc>
      </w:tr>
      <w:tr w:rsidR="00755065" w:rsidRPr="002657C3" w14:paraId="3AAFFB06" w14:textId="77777777" w:rsidTr="00E6642D">
        <w:trPr>
          <w:trHeight w:val="268"/>
        </w:trPr>
        <w:tc>
          <w:tcPr>
            <w:tcW w:w="2000" w:type="pct"/>
            <w:vMerge/>
            <w:vAlign w:val="center"/>
          </w:tcPr>
          <w:p w14:paraId="61A5CB3E" w14:textId="77777777" w:rsidR="00755065" w:rsidRDefault="00755065" w:rsidP="00FD795A">
            <w:pPr>
              <w:spacing w:line="360" w:lineRule="auto"/>
              <w:ind w:right="-1"/>
              <w:rPr>
                <w:bCs/>
                <w:spacing w:val="-1"/>
              </w:rPr>
            </w:pPr>
          </w:p>
        </w:tc>
        <w:tc>
          <w:tcPr>
            <w:tcW w:w="2461" w:type="pct"/>
            <w:vAlign w:val="center"/>
          </w:tcPr>
          <w:p w14:paraId="3072ED8E" w14:textId="1EBBDE5D" w:rsidR="00755065" w:rsidRPr="00755065" w:rsidRDefault="00755065" w:rsidP="00FD795A">
            <w:pPr>
              <w:spacing w:line="360" w:lineRule="auto"/>
              <w:ind w:right="-1"/>
              <w:rPr>
                <w:bCs/>
                <w:spacing w:val="-1"/>
              </w:rPr>
            </w:pPr>
            <w:r w:rsidRPr="00755065">
              <w:rPr>
                <w:bCs/>
                <w:spacing w:val="-1"/>
              </w:rPr>
              <w:t>Modello 3_Dichiarazion</w:t>
            </w:r>
            <w:r>
              <w:rPr>
                <w:bCs/>
                <w:spacing w:val="-1"/>
              </w:rPr>
              <w:t xml:space="preserve">i Offerta </w:t>
            </w:r>
            <w:proofErr w:type="spellStart"/>
            <w:r>
              <w:rPr>
                <w:bCs/>
                <w:spacing w:val="-1"/>
              </w:rPr>
              <w:t>tecnica_Lotto</w:t>
            </w:r>
            <w:proofErr w:type="spellEnd"/>
            <w:r>
              <w:rPr>
                <w:bCs/>
                <w:spacing w:val="-1"/>
              </w:rPr>
              <w:t xml:space="preserve"> 2_24</w:t>
            </w:r>
          </w:p>
        </w:tc>
        <w:tc>
          <w:tcPr>
            <w:tcW w:w="538" w:type="pct"/>
            <w:vMerge/>
            <w:vAlign w:val="center"/>
          </w:tcPr>
          <w:p w14:paraId="441026DE" w14:textId="77777777" w:rsidR="00755065" w:rsidRDefault="00755065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</w:p>
        </w:tc>
      </w:tr>
      <w:tr w:rsidR="00FD795A" w:rsidRPr="002657C3" w14:paraId="7D0BF769" w14:textId="77777777" w:rsidTr="00E6642D">
        <w:trPr>
          <w:trHeight w:val="268"/>
        </w:trPr>
        <w:tc>
          <w:tcPr>
            <w:tcW w:w="2000" w:type="pct"/>
            <w:vMerge/>
            <w:vAlign w:val="center"/>
          </w:tcPr>
          <w:p w14:paraId="09B84945" w14:textId="77777777" w:rsidR="00FD795A" w:rsidRPr="002657C3" w:rsidRDefault="00FD795A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</w:p>
        </w:tc>
        <w:tc>
          <w:tcPr>
            <w:tcW w:w="2461" w:type="pct"/>
            <w:vAlign w:val="center"/>
          </w:tcPr>
          <w:p w14:paraId="7DDF9588" w14:textId="49A453C6" w:rsidR="00FD795A" w:rsidRPr="00F078BF" w:rsidRDefault="00755065" w:rsidP="00FD795A">
            <w:pPr>
              <w:spacing w:line="360" w:lineRule="auto"/>
              <w:ind w:right="-1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Relazione </w:t>
            </w:r>
            <w:proofErr w:type="spellStart"/>
            <w:r>
              <w:rPr>
                <w:bCs/>
                <w:spacing w:val="-1"/>
              </w:rPr>
              <w:t>Tecnica_Lotto</w:t>
            </w:r>
            <w:proofErr w:type="spellEnd"/>
            <w:r>
              <w:rPr>
                <w:bCs/>
                <w:spacing w:val="-1"/>
              </w:rPr>
              <w:t xml:space="preserve"> 2</w:t>
            </w:r>
          </w:p>
        </w:tc>
        <w:tc>
          <w:tcPr>
            <w:tcW w:w="538" w:type="pct"/>
            <w:vMerge/>
          </w:tcPr>
          <w:p w14:paraId="05788ED3" w14:textId="77777777" w:rsidR="00FD795A" w:rsidRPr="002657C3" w:rsidRDefault="00FD795A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</w:p>
        </w:tc>
      </w:tr>
    </w:tbl>
    <w:p w14:paraId="4F1F7147" w14:textId="77777777" w:rsidR="00FD795A" w:rsidRDefault="00FD795A" w:rsidP="00FD795A">
      <w:pPr>
        <w:spacing w:line="360" w:lineRule="auto"/>
        <w:ind w:right="-1"/>
        <w:jc w:val="both"/>
        <w:rPr>
          <w:b/>
          <w:bCs/>
          <w:spacing w:val="-1"/>
        </w:rPr>
      </w:pPr>
    </w:p>
    <w:p w14:paraId="04498DA2" w14:textId="21FB0523" w:rsidR="00FD795A" w:rsidRPr="002657C3" w:rsidRDefault="00FD795A" w:rsidP="00FD795A">
      <w:pPr>
        <w:spacing w:line="360" w:lineRule="auto"/>
        <w:ind w:right="-1"/>
        <w:jc w:val="both"/>
        <w:rPr>
          <w:b/>
          <w:bCs/>
          <w:spacing w:val="-1"/>
          <w:u w:val="single"/>
        </w:rPr>
      </w:pPr>
      <w:r w:rsidRPr="002657C3">
        <w:rPr>
          <w:b/>
          <w:bCs/>
          <w:spacing w:val="-1"/>
        </w:rPr>
        <w:t>LOTT</w:t>
      </w:r>
      <w:r>
        <w:rPr>
          <w:b/>
          <w:bCs/>
          <w:spacing w:val="-1"/>
        </w:rPr>
        <w:t>O</w:t>
      </w:r>
      <w:r w:rsidRPr="002657C3">
        <w:rPr>
          <w:b/>
          <w:bCs/>
          <w:spacing w:val="-1"/>
        </w:rPr>
        <w:t xml:space="preserve"> (</w:t>
      </w:r>
      <w:r>
        <w:rPr>
          <w:b/>
          <w:bCs/>
          <w:spacing w:val="-1"/>
        </w:rPr>
        <w:t>5-27</w:t>
      </w:r>
      <w:r w:rsidRPr="002657C3">
        <w:rPr>
          <w:b/>
          <w:bCs/>
          <w:spacing w:val="-1"/>
        </w:rPr>
        <w:t>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851"/>
        <w:gridCol w:w="4739"/>
        <w:gridCol w:w="1038"/>
      </w:tblGrid>
      <w:tr w:rsidR="00FD795A" w:rsidRPr="002657C3" w14:paraId="52CA8BB2" w14:textId="77777777" w:rsidTr="00E6642D">
        <w:trPr>
          <w:trHeight w:val="537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14CB355A" w14:textId="77777777" w:rsidR="00FD795A" w:rsidRPr="002657C3" w:rsidRDefault="00FD795A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 w:rsidRPr="002657C3">
              <w:rPr>
                <w:b/>
                <w:bCs/>
                <w:spacing w:val="-1"/>
              </w:rPr>
              <w:t xml:space="preserve">Documentazione </w:t>
            </w:r>
            <w:r>
              <w:rPr>
                <w:b/>
                <w:bCs/>
                <w:spacing w:val="-1"/>
              </w:rPr>
              <w:t>Tecnica</w:t>
            </w:r>
            <w:r w:rsidRPr="002657C3">
              <w:rPr>
                <w:b/>
                <w:bCs/>
                <w:spacing w:val="-1"/>
              </w:rPr>
              <w:t xml:space="preserve"> </w:t>
            </w:r>
            <w:r>
              <w:rPr>
                <w:b/>
                <w:bCs/>
                <w:spacing w:val="-1"/>
              </w:rPr>
              <w:t>presente al sistema</w:t>
            </w:r>
          </w:p>
        </w:tc>
      </w:tr>
      <w:tr w:rsidR="00FD795A" w:rsidRPr="002657C3" w14:paraId="310D383F" w14:textId="77777777" w:rsidTr="008E697F">
        <w:trPr>
          <w:trHeight w:val="484"/>
        </w:trPr>
        <w:tc>
          <w:tcPr>
            <w:tcW w:w="2000" w:type="pct"/>
            <w:shd w:val="clear" w:color="auto" w:fill="D9D9D9" w:themeFill="background1" w:themeFillShade="D9"/>
            <w:vAlign w:val="center"/>
          </w:tcPr>
          <w:p w14:paraId="3F5E08E0" w14:textId="32B3C290" w:rsidR="00FD795A" w:rsidRPr="002657C3" w:rsidRDefault="009C1FFC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>
              <w:rPr>
                <w:b/>
                <w:bCs/>
                <w:spacing w:val="-1"/>
              </w:rPr>
              <w:t>Formato del</w:t>
            </w:r>
            <w:r w:rsidR="00FD795A" w:rsidRPr="002657C3">
              <w:rPr>
                <w:b/>
                <w:bCs/>
                <w:spacing w:val="-1"/>
              </w:rPr>
              <w:t xml:space="preserve"> documento</w:t>
            </w:r>
          </w:p>
        </w:tc>
        <w:tc>
          <w:tcPr>
            <w:tcW w:w="2461" w:type="pct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158751B8" w14:textId="77777777" w:rsidR="00FD795A" w:rsidRPr="002657C3" w:rsidRDefault="00FD795A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 w:rsidRPr="002657C3">
              <w:rPr>
                <w:b/>
                <w:bCs/>
                <w:spacing w:val="-1"/>
              </w:rPr>
              <w:t>Documenti caricati</w:t>
            </w:r>
          </w:p>
        </w:tc>
        <w:tc>
          <w:tcPr>
            <w:tcW w:w="539" w:type="pct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0356B93E" w14:textId="77777777" w:rsidR="00FD795A" w:rsidRPr="002657C3" w:rsidRDefault="00FD795A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 w:rsidRPr="002657C3">
              <w:rPr>
                <w:b/>
                <w:bCs/>
                <w:spacing w:val="-1"/>
              </w:rPr>
              <w:t>N.doc. caricati</w:t>
            </w:r>
          </w:p>
        </w:tc>
      </w:tr>
      <w:tr w:rsidR="00F22D34" w:rsidRPr="002657C3" w14:paraId="2B9AD587" w14:textId="77777777" w:rsidTr="008E697F">
        <w:trPr>
          <w:trHeight w:val="268"/>
        </w:trPr>
        <w:tc>
          <w:tcPr>
            <w:tcW w:w="2000" w:type="pct"/>
            <w:vMerge w:val="restart"/>
            <w:vAlign w:val="center"/>
          </w:tcPr>
          <w:p w14:paraId="63338F9E" w14:textId="0F7863F6" w:rsidR="00F22D34" w:rsidRPr="00F078BF" w:rsidRDefault="00F22D34" w:rsidP="00FD795A">
            <w:pPr>
              <w:spacing w:line="360" w:lineRule="auto"/>
              <w:ind w:right="-1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>p7m</w:t>
            </w:r>
          </w:p>
        </w:tc>
        <w:tc>
          <w:tcPr>
            <w:tcW w:w="2461" w:type="pct"/>
            <w:vAlign w:val="center"/>
          </w:tcPr>
          <w:p w14:paraId="4C198C38" w14:textId="038885C0" w:rsidR="00F22D34" w:rsidRPr="00F078BF" w:rsidRDefault="00F22D34" w:rsidP="00FD795A">
            <w:pPr>
              <w:spacing w:line="360" w:lineRule="auto"/>
              <w:ind w:right="-1"/>
              <w:rPr>
                <w:bCs/>
                <w:spacing w:val="-1"/>
              </w:rPr>
            </w:pPr>
            <w:r w:rsidRPr="00755065">
              <w:rPr>
                <w:bCs/>
                <w:spacing w:val="-1"/>
              </w:rPr>
              <w:t>DICHIARAZIONE esclusione acce</w:t>
            </w:r>
            <w:r>
              <w:rPr>
                <w:bCs/>
                <w:spacing w:val="-1"/>
              </w:rPr>
              <w:t>sso atti art.53 D.L. 50_2016</w:t>
            </w:r>
          </w:p>
        </w:tc>
        <w:tc>
          <w:tcPr>
            <w:tcW w:w="539" w:type="pct"/>
            <w:vMerge w:val="restart"/>
            <w:vAlign w:val="center"/>
          </w:tcPr>
          <w:p w14:paraId="0B2528CC" w14:textId="554FD598" w:rsidR="00F22D34" w:rsidRPr="002657C3" w:rsidRDefault="00F22D34" w:rsidP="00755065">
            <w:pPr>
              <w:spacing w:line="360" w:lineRule="auto"/>
              <w:ind w:right="-1"/>
              <w:jc w:val="center"/>
              <w:rPr>
                <w:b/>
                <w:bCs/>
                <w:spacing w:val="-1"/>
              </w:rPr>
            </w:pPr>
            <w:r>
              <w:rPr>
                <w:b/>
                <w:bCs/>
                <w:spacing w:val="-1"/>
              </w:rPr>
              <w:t>3</w:t>
            </w:r>
          </w:p>
        </w:tc>
      </w:tr>
      <w:tr w:rsidR="00F22D34" w:rsidRPr="002657C3" w14:paraId="1795ABA1" w14:textId="77777777" w:rsidTr="008E697F">
        <w:trPr>
          <w:trHeight w:val="268"/>
        </w:trPr>
        <w:tc>
          <w:tcPr>
            <w:tcW w:w="2000" w:type="pct"/>
            <w:vMerge/>
            <w:vAlign w:val="center"/>
          </w:tcPr>
          <w:p w14:paraId="51A1F482" w14:textId="77777777" w:rsidR="00F22D34" w:rsidRDefault="00F22D34" w:rsidP="00FD795A">
            <w:pPr>
              <w:spacing w:line="360" w:lineRule="auto"/>
              <w:ind w:right="-1"/>
              <w:rPr>
                <w:bCs/>
                <w:spacing w:val="-1"/>
              </w:rPr>
            </w:pPr>
          </w:p>
        </w:tc>
        <w:tc>
          <w:tcPr>
            <w:tcW w:w="2461" w:type="pct"/>
            <w:vAlign w:val="center"/>
          </w:tcPr>
          <w:p w14:paraId="4D2E1384" w14:textId="01D9B3A9" w:rsidR="00F22D34" w:rsidRPr="00755065" w:rsidRDefault="00F22D34" w:rsidP="00FD795A">
            <w:pPr>
              <w:spacing w:line="360" w:lineRule="auto"/>
              <w:ind w:right="-1"/>
              <w:rPr>
                <w:bCs/>
                <w:spacing w:val="-1"/>
              </w:rPr>
            </w:pPr>
            <w:r w:rsidRPr="00755065">
              <w:rPr>
                <w:bCs/>
                <w:spacing w:val="-1"/>
              </w:rPr>
              <w:t>Modello 3_Dichiarazion</w:t>
            </w:r>
            <w:r>
              <w:rPr>
                <w:bCs/>
                <w:spacing w:val="-1"/>
              </w:rPr>
              <w:t xml:space="preserve">i Offerta </w:t>
            </w:r>
            <w:proofErr w:type="spellStart"/>
            <w:r>
              <w:rPr>
                <w:bCs/>
                <w:spacing w:val="-1"/>
              </w:rPr>
              <w:t>tecnica_Lotto</w:t>
            </w:r>
            <w:proofErr w:type="spellEnd"/>
            <w:r>
              <w:rPr>
                <w:bCs/>
                <w:spacing w:val="-1"/>
              </w:rPr>
              <w:t xml:space="preserve"> 5_27</w:t>
            </w:r>
          </w:p>
        </w:tc>
        <w:tc>
          <w:tcPr>
            <w:tcW w:w="539" w:type="pct"/>
            <w:vMerge/>
            <w:vAlign w:val="center"/>
          </w:tcPr>
          <w:p w14:paraId="7BAF8531" w14:textId="77777777" w:rsidR="00F22D34" w:rsidRDefault="00F22D34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</w:p>
        </w:tc>
      </w:tr>
      <w:tr w:rsidR="00F22D34" w:rsidRPr="002657C3" w14:paraId="4EC98D24" w14:textId="77777777" w:rsidTr="008E697F">
        <w:trPr>
          <w:trHeight w:val="268"/>
        </w:trPr>
        <w:tc>
          <w:tcPr>
            <w:tcW w:w="2000" w:type="pct"/>
            <w:vMerge/>
            <w:vAlign w:val="center"/>
          </w:tcPr>
          <w:p w14:paraId="6DFE7774" w14:textId="77777777" w:rsidR="00F22D34" w:rsidRPr="002657C3" w:rsidRDefault="00F22D34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</w:p>
        </w:tc>
        <w:tc>
          <w:tcPr>
            <w:tcW w:w="2461" w:type="pct"/>
            <w:vAlign w:val="center"/>
          </w:tcPr>
          <w:p w14:paraId="56398E0E" w14:textId="3BE45A96" w:rsidR="00F22D34" w:rsidRPr="00F078BF" w:rsidRDefault="00F22D34" w:rsidP="00FD795A">
            <w:pPr>
              <w:spacing w:line="360" w:lineRule="auto"/>
              <w:ind w:right="-1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Relazione </w:t>
            </w:r>
            <w:proofErr w:type="spellStart"/>
            <w:r>
              <w:rPr>
                <w:bCs/>
                <w:spacing w:val="-1"/>
              </w:rPr>
              <w:t>Tecnica_Lotto</w:t>
            </w:r>
            <w:proofErr w:type="spellEnd"/>
            <w:r>
              <w:rPr>
                <w:bCs/>
                <w:spacing w:val="-1"/>
              </w:rPr>
              <w:t xml:space="preserve"> 5</w:t>
            </w:r>
          </w:p>
        </w:tc>
        <w:tc>
          <w:tcPr>
            <w:tcW w:w="539" w:type="pct"/>
            <w:vMerge/>
          </w:tcPr>
          <w:p w14:paraId="790BA518" w14:textId="77777777" w:rsidR="00F22D34" w:rsidRPr="002657C3" w:rsidRDefault="00F22D34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</w:p>
        </w:tc>
      </w:tr>
    </w:tbl>
    <w:p w14:paraId="25388EFF" w14:textId="0B5C5B96" w:rsidR="00FD795A" w:rsidRDefault="00FD795A" w:rsidP="00FD795A">
      <w:pPr>
        <w:spacing w:line="360" w:lineRule="auto"/>
        <w:ind w:right="-1"/>
        <w:jc w:val="both"/>
        <w:rPr>
          <w:b/>
          <w:bCs/>
        </w:rPr>
      </w:pPr>
    </w:p>
    <w:p w14:paraId="05D29C37" w14:textId="43DFF5C3" w:rsidR="00FD795A" w:rsidRPr="002657C3" w:rsidRDefault="00FD795A" w:rsidP="00FD795A">
      <w:pPr>
        <w:spacing w:line="360" w:lineRule="auto"/>
        <w:ind w:right="-1"/>
        <w:jc w:val="both"/>
        <w:rPr>
          <w:b/>
          <w:bCs/>
          <w:spacing w:val="-1"/>
          <w:u w:val="single"/>
        </w:rPr>
      </w:pPr>
      <w:r w:rsidRPr="002657C3">
        <w:rPr>
          <w:b/>
          <w:bCs/>
          <w:spacing w:val="-1"/>
        </w:rPr>
        <w:t>LOTT</w:t>
      </w:r>
      <w:r>
        <w:rPr>
          <w:b/>
          <w:bCs/>
          <w:spacing w:val="-1"/>
        </w:rPr>
        <w:t>O</w:t>
      </w:r>
      <w:r w:rsidRPr="002657C3">
        <w:rPr>
          <w:b/>
          <w:bCs/>
          <w:spacing w:val="-1"/>
        </w:rPr>
        <w:t xml:space="preserve"> (</w:t>
      </w:r>
      <w:r>
        <w:rPr>
          <w:b/>
          <w:bCs/>
          <w:spacing w:val="-1"/>
        </w:rPr>
        <w:t>6-28</w:t>
      </w:r>
      <w:r w:rsidRPr="002657C3">
        <w:rPr>
          <w:b/>
          <w:bCs/>
          <w:spacing w:val="-1"/>
        </w:rPr>
        <w:t>)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851"/>
        <w:gridCol w:w="4739"/>
        <w:gridCol w:w="1038"/>
      </w:tblGrid>
      <w:tr w:rsidR="00FD795A" w:rsidRPr="002657C3" w14:paraId="0078A9A5" w14:textId="77777777" w:rsidTr="00E6642D">
        <w:trPr>
          <w:trHeight w:val="537"/>
        </w:trPr>
        <w:tc>
          <w:tcPr>
            <w:tcW w:w="5000" w:type="pct"/>
            <w:gridSpan w:val="3"/>
            <w:shd w:val="clear" w:color="auto" w:fill="D9D9D9"/>
            <w:vAlign w:val="center"/>
          </w:tcPr>
          <w:p w14:paraId="7BBF99B5" w14:textId="77777777" w:rsidR="00FD795A" w:rsidRPr="002657C3" w:rsidRDefault="00FD795A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 w:rsidRPr="002657C3">
              <w:rPr>
                <w:b/>
                <w:bCs/>
                <w:spacing w:val="-1"/>
              </w:rPr>
              <w:t xml:space="preserve">Documentazione </w:t>
            </w:r>
            <w:r>
              <w:rPr>
                <w:b/>
                <w:bCs/>
                <w:spacing w:val="-1"/>
              </w:rPr>
              <w:t>Tecnica</w:t>
            </w:r>
            <w:r w:rsidRPr="002657C3">
              <w:rPr>
                <w:b/>
                <w:bCs/>
                <w:spacing w:val="-1"/>
              </w:rPr>
              <w:t xml:space="preserve"> </w:t>
            </w:r>
            <w:r>
              <w:rPr>
                <w:b/>
                <w:bCs/>
                <w:spacing w:val="-1"/>
              </w:rPr>
              <w:t>presente al sistema</w:t>
            </w:r>
          </w:p>
        </w:tc>
      </w:tr>
      <w:tr w:rsidR="00FD795A" w:rsidRPr="002657C3" w14:paraId="3DA8D126" w14:textId="77777777" w:rsidTr="00444CCA">
        <w:trPr>
          <w:trHeight w:val="484"/>
        </w:trPr>
        <w:tc>
          <w:tcPr>
            <w:tcW w:w="2000" w:type="pct"/>
            <w:shd w:val="clear" w:color="auto" w:fill="D9D9D9" w:themeFill="background1" w:themeFillShade="D9"/>
            <w:vAlign w:val="center"/>
          </w:tcPr>
          <w:p w14:paraId="3010E035" w14:textId="3E290429" w:rsidR="00FD795A" w:rsidRPr="002657C3" w:rsidRDefault="009C1FFC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>
              <w:rPr>
                <w:b/>
                <w:bCs/>
                <w:spacing w:val="-1"/>
              </w:rPr>
              <w:t>Formato del</w:t>
            </w:r>
            <w:r w:rsidR="00FD795A" w:rsidRPr="002657C3">
              <w:rPr>
                <w:b/>
                <w:bCs/>
                <w:spacing w:val="-1"/>
              </w:rPr>
              <w:t xml:space="preserve"> documento</w:t>
            </w:r>
          </w:p>
        </w:tc>
        <w:tc>
          <w:tcPr>
            <w:tcW w:w="2461" w:type="pct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12760CC0" w14:textId="77777777" w:rsidR="00FD795A" w:rsidRPr="002657C3" w:rsidRDefault="00FD795A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 w:rsidRPr="002657C3">
              <w:rPr>
                <w:b/>
                <w:bCs/>
                <w:spacing w:val="-1"/>
              </w:rPr>
              <w:t>Documenti caricati</w:t>
            </w:r>
          </w:p>
        </w:tc>
        <w:tc>
          <w:tcPr>
            <w:tcW w:w="539" w:type="pct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55D3E945" w14:textId="77777777" w:rsidR="00FD795A" w:rsidRPr="002657C3" w:rsidRDefault="00FD795A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  <w:r w:rsidRPr="002657C3">
              <w:rPr>
                <w:b/>
                <w:bCs/>
                <w:spacing w:val="-1"/>
              </w:rPr>
              <w:t>N.doc. caricati</w:t>
            </w:r>
          </w:p>
        </w:tc>
      </w:tr>
      <w:tr w:rsidR="008E697F" w:rsidRPr="002657C3" w14:paraId="6FAFB512" w14:textId="77777777" w:rsidTr="00444CCA">
        <w:trPr>
          <w:trHeight w:val="268"/>
        </w:trPr>
        <w:tc>
          <w:tcPr>
            <w:tcW w:w="2000" w:type="pct"/>
            <w:vMerge w:val="restart"/>
            <w:vAlign w:val="center"/>
          </w:tcPr>
          <w:p w14:paraId="106C6F22" w14:textId="434607C2" w:rsidR="008E697F" w:rsidRPr="00F078BF" w:rsidRDefault="008E697F" w:rsidP="00087169">
            <w:pPr>
              <w:spacing w:line="360" w:lineRule="auto"/>
              <w:ind w:right="-1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>p7m</w:t>
            </w:r>
          </w:p>
        </w:tc>
        <w:tc>
          <w:tcPr>
            <w:tcW w:w="2461" w:type="pct"/>
            <w:vAlign w:val="center"/>
          </w:tcPr>
          <w:p w14:paraId="2AF0140A" w14:textId="6BCD8BD3" w:rsidR="008E697F" w:rsidRPr="00F078BF" w:rsidRDefault="008E697F" w:rsidP="00FD795A">
            <w:pPr>
              <w:spacing w:line="360" w:lineRule="auto"/>
              <w:ind w:right="-1"/>
              <w:rPr>
                <w:bCs/>
                <w:spacing w:val="-1"/>
              </w:rPr>
            </w:pPr>
            <w:r w:rsidRPr="00755065">
              <w:rPr>
                <w:bCs/>
                <w:spacing w:val="-1"/>
              </w:rPr>
              <w:t>DICHIARAZIONE esclusione accesso atti art.</w:t>
            </w:r>
            <w:r>
              <w:rPr>
                <w:bCs/>
                <w:spacing w:val="-1"/>
              </w:rPr>
              <w:t>53 D.L. 50_2016</w:t>
            </w:r>
          </w:p>
        </w:tc>
        <w:tc>
          <w:tcPr>
            <w:tcW w:w="539" w:type="pct"/>
            <w:vMerge w:val="restart"/>
            <w:vAlign w:val="center"/>
          </w:tcPr>
          <w:p w14:paraId="573D8F4F" w14:textId="5C6AAEDF" w:rsidR="008E697F" w:rsidRPr="002657C3" w:rsidRDefault="008E697F" w:rsidP="00755065">
            <w:pPr>
              <w:spacing w:line="360" w:lineRule="auto"/>
              <w:ind w:right="-1"/>
              <w:jc w:val="center"/>
              <w:rPr>
                <w:b/>
                <w:bCs/>
                <w:spacing w:val="-1"/>
              </w:rPr>
            </w:pPr>
            <w:r>
              <w:rPr>
                <w:b/>
                <w:bCs/>
                <w:spacing w:val="-1"/>
              </w:rPr>
              <w:t>3</w:t>
            </w:r>
          </w:p>
        </w:tc>
      </w:tr>
      <w:tr w:rsidR="008E697F" w:rsidRPr="002657C3" w14:paraId="503C96B7" w14:textId="77777777" w:rsidTr="00681AB0">
        <w:trPr>
          <w:trHeight w:val="268"/>
        </w:trPr>
        <w:tc>
          <w:tcPr>
            <w:tcW w:w="2000" w:type="pct"/>
            <w:vMerge/>
            <w:vAlign w:val="center"/>
          </w:tcPr>
          <w:p w14:paraId="4BDB3D5A" w14:textId="77777777" w:rsidR="008E697F" w:rsidRDefault="008E697F" w:rsidP="00087169">
            <w:pPr>
              <w:spacing w:line="360" w:lineRule="auto"/>
              <w:ind w:right="-1"/>
              <w:rPr>
                <w:bCs/>
                <w:spacing w:val="-1"/>
              </w:rPr>
            </w:pPr>
          </w:p>
        </w:tc>
        <w:tc>
          <w:tcPr>
            <w:tcW w:w="2461" w:type="pct"/>
            <w:vAlign w:val="center"/>
          </w:tcPr>
          <w:p w14:paraId="34CD8FCB" w14:textId="32593969" w:rsidR="008E697F" w:rsidRPr="00F078BF" w:rsidRDefault="008E697F" w:rsidP="00FD795A">
            <w:pPr>
              <w:spacing w:line="360" w:lineRule="auto"/>
              <w:ind w:right="-1"/>
              <w:rPr>
                <w:bCs/>
                <w:spacing w:val="-1"/>
              </w:rPr>
            </w:pPr>
            <w:r w:rsidRPr="00755065">
              <w:rPr>
                <w:bCs/>
                <w:spacing w:val="-1"/>
              </w:rPr>
              <w:t>Modello 3_Dichiarazion</w:t>
            </w:r>
            <w:r>
              <w:rPr>
                <w:bCs/>
                <w:spacing w:val="-1"/>
              </w:rPr>
              <w:t xml:space="preserve">i Offerta </w:t>
            </w:r>
            <w:proofErr w:type="spellStart"/>
            <w:r>
              <w:rPr>
                <w:bCs/>
                <w:spacing w:val="-1"/>
              </w:rPr>
              <w:t>tecnica_Lotto</w:t>
            </w:r>
            <w:proofErr w:type="spellEnd"/>
            <w:r>
              <w:rPr>
                <w:bCs/>
                <w:spacing w:val="-1"/>
              </w:rPr>
              <w:t xml:space="preserve"> 6_28</w:t>
            </w:r>
          </w:p>
        </w:tc>
        <w:tc>
          <w:tcPr>
            <w:tcW w:w="539" w:type="pct"/>
            <w:vMerge/>
            <w:vAlign w:val="center"/>
          </w:tcPr>
          <w:p w14:paraId="4D124061" w14:textId="77777777" w:rsidR="008E697F" w:rsidRDefault="008E697F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</w:p>
        </w:tc>
      </w:tr>
    </w:tbl>
    <w:p w14:paraId="66B7448F" w14:textId="2321D5A9" w:rsidR="00B802F3" w:rsidRDefault="00B802F3"/>
    <w:p w14:paraId="640E8158" w14:textId="77777777" w:rsidR="00B802F3" w:rsidRDefault="00B802F3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851"/>
        <w:gridCol w:w="4739"/>
        <w:gridCol w:w="1038"/>
      </w:tblGrid>
      <w:tr w:rsidR="008E697F" w:rsidRPr="002657C3" w14:paraId="2ECA34B5" w14:textId="77777777" w:rsidTr="00444CCA">
        <w:trPr>
          <w:trHeight w:val="268"/>
        </w:trPr>
        <w:tc>
          <w:tcPr>
            <w:tcW w:w="2000" w:type="pct"/>
            <w:vAlign w:val="center"/>
          </w:tcPr>
          <w:p w14:paraId="42C2588B" w14:textId="77777777" w:rsidR="008E697F" w:rsidRPr="002657C3" w:rsidRDefault="008E697F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</w:p>
        </w:tc>
        <w:tc>
          <w:tcPr>
            <w:tcW w:w="2461" w:type="pct"/>
            <w:vAlign w:val="center"/>
          </w:tcPr>
          <w:p w14:paraId="34CBA0A4" w14:textId="251BE708" w:rsidR="008E697F" w:rsidRPr="00F078BF" w:rsidRDefault="008E697F" w:rsidP="00FD795A">
            <w:pPr>
              <w:spacing w:line="360" w:lineRule="auto"/>
              <w:ind w:right="-1"/>
              <w:rPr>
                <w:bCs/>
                <w:spacing w:val="-1"/>
              </w:rPr>
            </w:pPr>
            <w:r>
              <w:rPr>
                <w:bCs/>
                <w:spacing w:val="-1"/>
              </w:rPr>
              <w:t xml:space="preserve">Relazione </w:t>
            </w:r>
            <w:proofErr w:type="spellStart"/>
            <w:r>
              <w:rPr>
                <w:bCs/>
                <w:spacing w:val="-1"/>
              </w:rPr>
              <w:t>Tecnica_Lotto</w:t>
            </w:r>
            <w:proofErr w:type="spellEnd"/>
            <w:r>
              <w:rPr>
                <w:bCs/>
                <w:spacing w:val="-1"/>
              </w:rPr>
              <w:t xml:space="preserve"> 6</w:t>
            </w:r>
          </w:p>
        </w:tc>
        <w:tc>
          <w:tcPr>
            <w:tcW w:w="539" w:type="pct"/>
            <w:tcBorders>
              <w:bottom w:val="single" w:sz="4" w:space="0" w:color="auto"/>
            </w:tcBorders>
          </w:tcPr>
          <w:p w14:paraId="02DE8CBF" w14:textId="77777777" w:rsidR="008E697F" w:rsidRPr="002657C3" w:rsidRDefault="008E697F" w:rsidP="00FD795A">
            <w:pPr>
              <w:spacing w:line="360" w:lineRule="auto"/>
              <w:ind w:right="-1"/>
              <w:jc w:val="both"/>
              <w:rPr>
                <w:b/>
                <w:bCs/>
                <w:spacing w:val="-1"/>
              </w:rPr>
            </w:pPr>
          </w:p>
        </w:tc>
      </w:tr>
    </w:tbl>
    <w:p w14:paraId="42930851" w14:textId="77777777" w:rsidR="00DC3858" w:rsidRDefault="00DC3858" w:rsidP="00755065">
      <w:pPr>
        <w:spacing w:line="360" w:lineRule="auto"/>
        <w:ind w:right="-1"/>
        <w:jc w:val="center"/>
        <w:rPr>
          <w:b/>
          <w:bCs/>
        </w:rPr>
      </w:pPr>
    </w:p>
    <w:p w14:paraId="62DEFB17" w14:textId="25A4E933" w:rsidR="006A54D8" w:rsidRDefault="00755065" w:rsidP="00755065">
      <w:pPr>
        <w:spacing w:line="360" w:lineRule="auto"/>
        <w:ind w:right="-1"/>
        <w:jc w:val="center"/>
        <w:rPr>
          <w:b/>
          <w:bCs/>
        </w:rPr>
      </w:pPr>
      <w:r>
        <w:rPr>
          <w:b/>
          <w:bCs/>
        </w:rPr>
        <w:t>LA COMMISSIONE GIUDICATRICE</w:t>
      </w:r>
    </w:p>
    <w:p w14:paraId="00D9AAEA" w14:textId="3FA87EBE" w:rsidR="006A54D8" w:rsidRDefault="006A54D8" w:rsidP="00AC7EED">
      <w:pPr>
        <w:widowControl w:val="0"/>
        <w:kinsoku w:val="0"/>
        <w:overflowPunct w:val="0"/>
        <w:autoSpaceDE w:val="0"/>
        <w:autoSpaceDN w:val="0"/>
        <w:adjustRightInd w:val="0"/>
        <w:spacing w:line="360" w:lineRule="auto"/>
        <w:ind w:right="-1"/>
        <w:jc w:val="both"/>
        <w:outlineLvl w:val="3"/>
        <w:rPr>
          <w:spacing w:val="-1"/>
          <w:sz w:val="24"/>
          <w:lang w:eastAsia="it-IT"/>
        </w:rPr>
      </w:pPr>
      <w:r w:rsidRPr="00B2583E">
        <w:rPr>
          <w:spacing w:val="-1"/>
          <w:sz w:val="24"/>
          <w:lang w:eastAsia="it-IT"/>
        </w:rPr>
        <w:t>terminata</w:t>
      </w:r>
      <w:r w:rsidRPr="00B2583E">
        <w:rPr>
          <w:spacing w:val="39"/>
          <w:sz w:val="24"/>
          <w:lang w:eastAsia="it-IT"/>
        </w:rPr>
        <w:t xml:space="preserve"> </w:t>
      </w:r>
      <w:r w:rsidRPr="00B2583E">
        <w:rPr>
          <w:sz w:val="24"/>
          <w:lang w:eastAsia="it-IT"/>
        </w:rPr>
        <w:t>la</w:t>
      </w:r>
      <w:r w:rsidRPr="00B2583E">
        <w:rPr>
          <w:spacing w:val="39"/>
          <w:sz w:val="24"/>
          <w:lang w:eastAsia="it-IT"/>
        </w:rPr>
        <w:t xml:space="preserve"> </w:t>
      </w:r>
      <w:r w:rsidRPr="00B2583E">
        <w:rPr>
          <w:spacing w:val="-1"/>
          <w:sz w:val="24"/>
          <w:lang w:eastAsia="it-IT"/>
        </w:rPr>
        <w:t>verifica</w:t>
      </w:r>
      <w:r w:rsidRPr="00B2583E">
        <w:rPr>
          <w:spacing w:val="41"/>
          <w:sz w:val="24"/>
          <w:lang w:eastAsia="it-IT"/>
        </w:rPr>
        <w:t xml:space="preserve"> </w:t>
      </w:r>
      <w:r w:rsidRPr="00B2583E">
        <w:rPr>
          <w:spacing w:val="-1"/>
          <w:sz w:val="24"/>
          <w:lang w:eastAsia="it-IT"/>
        </w:rPr>
        <w:t>della</w:t>
      </w:r>
      <w:r w:rsidRPr="00B2583E">
        <w:rPr>
          <w:spacing w:val="39"/>
          <w:sz w:val="24"/>
          <w:lang w:eastAsia="it-IT"/>
        </w:rPr>
        <w:t xml:space="preserve"> </w:t>
      </w:r>
      <w:r w:rsidRPr="00B2583E">
        <w:rPr>
          <w:spacing w:val="-1"/>
          <w:sz w:val="24"/>
          <w:lang w:eastAsia="it-IT"/>
        </w:rPr>
        <w:t>presenza,</w:t>
      </w:r>
      <w:r w:rsidRPr="00B2583E">
        <w:rPr>
          <w:spacing w:val="40"/>
          <w:sz w:val="24"/>
          <w:lang w:eastAsia="it-IT"/>
        </w:rPr>
        <w:t xml:space="preserve"> </w:t>
      </w:r>
      <w:r w:rsidRPr="00B2583E">
        <w:rPr>
          <w:sz w:val="24"/>
          <w:lang w:eastAsia="it-IT"/>
        </w:rPr>
        <w:t>nella</w:t>
      </w:r>
      <w:r w:rsidRPr="00B2583E">
        <w:rPr>
          <w:spacing w:val="39"/>
          <w:sz w:val="24"/>
          <w:lang w:eastAsia="it-IT"/>
        </w:rPr>
        <w:t xml:space="preserve"> </w:t>
      </w:r>
      <w:r w:rsidRPr="00B2583E">
        <w:rPr>
          <w:sz w:val="24"/>
          <w:lang w:eastAsia="it-IT"/>
        </w:rPr>
        <w:t>sezione</w:t>
      </w:r>
      <w:r w:rsidRPr="00B2583E">
        <w:rPr>
          <w:spacing w:val="39"/>
          <w:sz w:val="24"/>
          <w:lang w:eastAsia="it-IT"/>
        </w:rPr>
        <w:t xml:space="preserve"> </w:t>
      </w:r>
      <w:r w:rsidRPr="00B2583E">
        <w:rPr>
          <w:spacing w:val="-1"/>
          <w:sz w:val="24"/>
          <w:lang w:eastAsia="it-IT"/>
        </w:rPr>
        <w:t>“Documentazione</w:t>
      </w:r>
      <w:r w:rsidRPr="00B2583E">
        <w:rPr>
          <w:spacing w:val="101"/>
          <w:w w:val="99"/>
          <w:sz w:val="24"/>
          <w:lang w:eastAsia="it-IT"/>
        </w:rPr>
        <w:t xml:space="preserve"> </w:t>
      </w:r>
      <w:r w:rsidR="00FD1A42">
        <w:rPr>
          <w:spacing w:val="-1"/>
          <w:sz w:val="24"/>
          <w:lang w:eastAsia="it-IT"/>
        </w:rPr>
        <w:t>tecnica</w:t>
      </w:r>
      <w:r w:rsidRPr="00B2583E">
        <w:rPr>
          <w:spacing w:val="-1"/>
          <w:sz w:val="24"/>
          <w:lang w:eastAsia="it-IT"/>
        </w:rPr>
        <w:t>”,</w:t>
      </w:r>
      <w:r w:rsidRPr="00B2583E">
        <w:rPr>
          <w:spacing w:val="9"/>
          <w:sz w:val="24"/>
          <w:lang w:eastAsia="it-IT"/>
        </w:rPr>
        <w:t xml:space="preserve"> </w:t>
      </w:r>
      <w:r w:rsidRPr="00B2583E">
        <w:rPr>
          <w:spacing w:val="-1"/>
          <w:sz w:val="24"/>
          <w:lang w:eastAsia="it-IT"/>
        </w:rPr>
        <w:t>dei</w:t>
      </w:r>
      <w:r w:rsidRPr="00B2583E">
        <w:rPr>
          <w:spacing w:val="9"/>
          <w:sz w:val="24"/>
          <w:lang w:eastAsia="it-IT"/>
        </w:rPr>
        <w:t xml:space="preserve"> </w:t>
      </w:r>
      <w:r w:rsidRPr="00B2583E">
        <w:rPr>
          <w:spacing w:val="-1"/>
          <w:sz w:val="24"/>
          <w:lang w:eastAsia="it-IT"/>
        </w:rPr>
        <w:t>file</w:t>
      </w:r>
      <w:r w:rsidRPr="00B2583E">
        <w:rPr>
          <w:spacing w:val="9"/>
          <w:sz w:val="24"/>
          <w:lang w:eastAsia="it-IT"/>
        </w:rPr>
        <w:t xml:space="preserve"> </w:t>
      </w:r>
      <w:r w:rsidRPr="00B2583E">
        <w:rPr>
          <w:spacing w:val="-1"/>
          <w:sz w:val="24"/>
          <w:lang w:eastAsia="it-IT"/>
        </w:rPr>
        <w:t>relativi</w:t>
      </w:r>
      <w:r w:rsidRPr="00B2583E">
        <w:rPr>
          <w:spacing w:val="9"/>
          <w:sz w:val="24"/>
          <w:lang w:eastAsia="it-IT"/>
        </w:rPr>
        <w:t xml:space="preserve"> </w:t>
      </w:r>
      <w:r w:rsidRPr="00B2583E">
        <w:rPr>
          <w:spacing w:val="-1"/>
          <w:sz w:val="24"/>
          <w:lang w:eastAsia="it-IT"/>
        </w:rPr>
        <w:t>ai</w:t>
      </w:r>
      <w:r w:rsidRPr="00B2583E">
        <w:rPr>
          <w:spacing w:val="9"/>
          <w:sz w:val="24"/>
          <w:lang w:eastAsia="it-IT"/>
        </w:rPr>
        <w:t xml:space="preserve"> </w:t>
      </w:r>
      <w:r w:rsidRPr="00B2583E">
        <w:rPr>
          <w:spacing w:val="-1"/>
          <w:sz w:val="24"/>
          <w:lang w:eastAsia="it-IT"/>
        </w:rPr>
        <w:t>documenti</w:t>
      </w:r>
      <w:r w:rsidRPr="00B2583E">
        <w:rPr>
          <w:spacing w:val="9"/>
          <w:sz w:val="24"/>
          <w:lang w:eastAsia="it-IT"/>
        </w:rPr>
        <w:t xml:space="preserve"> </w:t>
      </w:r>
      <w:r w:rsidRPr="00B2583E">
        <w:rPr>
          <w:spacing w:val="-1"/>
          <w:sz w:val="24"/>
          <w:lang w:eastAsia="it-IT"/>
        </w:rPr>
        <w:t>richiesti</w:t>
      </w:r>
      <w:r w:rsidRPr="00B2583E">
        <w:rPr>
          <w:spacing w:val="10"/>
          <w:sz w:val="24"/>
          <w:lang w:eastAsia="it-IT"/>
        </w:rPr>
        <w:t xml:space="preserve"> </w:t>
      </w:r>
      <w:r w:rsidR="00FD1A42">
        <w:rPr>
          <w:spacing w:val="-1"/>
          <w:sz w:val="24"/>
          <w:lang w:eastAsia="it-IT"/>
        </w:rPr>
        <w:t>dal</w:t>
      </w:r>
      <w:r w:rsidRPr="00B2583E">
        <w:rPr>
          <w:spacing w:val="10"/>
          <w:sz w:val="24"/>
          <w:lang w:eastAsia="it-IT"/>
        </w:rPr>
        <w:t xml:space="preserve"> </w:t>
      </w:r>
      <w:r w:rsidR="00FD1A42">
        <w:rPr>
          <w:spacing w:val="-1"/>
          <w:sz w:val="24"/>
          <w:lang w:eastAsia="it-IT"/>
        </w:rPr>
        <w:t>D</w:t>
      </w:r>
      <w:r w:rsidRPr="00B2583E">
        <w:rPr>
          <w:spacing w:val="-1"/>
          <w:sz w:val="24"/>
          <w:lang w:eastAsia="it-IT"/>
        </w:rPr>
        <w:t>isciplinare</w:t>
      </w:r>
      <w:r w:rsidRPr="00B2583E">
        <w:rPr>
          <w:spacing w:val="8"/>
          <w:sz w:val="24"/>
          <w:lang w:eastAsia="it-IT"/>
        </w:rPr>
        <w:t xml:space="preserve"> </w:t>
      </w:r>
      <w:r w:rsidRPr="00B2583E">
        <w:rPr>
          <w:spacing w:val="1"/>
          <w:sz w:val="24"/>
          <w:lang w:eastAsia="it-IT"/>
        </w:rPr>
        <w:t>di</w:t>
      </w:r>
      <w:r w:rsidR="00DC3858">
        <w:rPr>
          <w:spacing w:val="1"/>
          <w:sz w:val="24"/>
          <w:lang w:eastAsia="it-IT"/>
        </w:rPr>
        <w:t xml:space="preserve"> </w:t>
      </w:r>
      <w:r w:rsidRPr="00B2583E">
        <w:rPr>
          <w:spacing w:val="-1"/>
          <w:sz w:val="24"/>
          <w:lang w:eastAsia="it-IT"/>
        </w:rPr>
        <w:t>gara,</w:t>
      </w:r>
      <w:r w:rsidRPr="00B2583E">
        <w:rPr>
          <w:spacing w:val="20"/>
          <w:sz w:val="24"/>
          <w:lang w:eastAsia="it-IT"/>
        </w:rPr>
        <w:t xml:space="preserve"> </w:t>
      </w:r>
      <w:r w:rsidRPr="00B2583E">
        <w:rPr>
          <w:spacing w:val="-1"/>
          <w:sz w:val="24"/>
          <w:lang w:eastAsia="it-IT"/>
        </w:rPr>
        <w:t>alle</w:t>
      </w:r>
      <w:r w:rsidRPr="00B2583E">
        <w:rPr>
          <w:spacing w:val="20"/>
          <w:sz w:val="24"/>
          <w:lang w:eastAsia="it-IT"/>
        </w:rPr>
        <w:t xml:space="preserve"> </w:t>
      </w:r>
      <w:r w:rsidRPr="00B2583E">
        <w:rPr>
          <w:spacing w:val="-1"/>
          <w:sz w:val="24"/>
          <w:lang w:eastAsia="it-IT"/>
        </w:rPr>
        <w:t>ore</w:t>
      </w:r>
      <w:r w:rsidRPr="00B2583E">
        <w:rPr>
          <w:spacing w:val="19"/>
          <w:sz w:val="24"/>
          <w:lang w:eastAsia="it-IT"/>
        </w:rPr>
        <w:t xml:space="preserve"> </w:t>
      </w:r>
      <w:r w:rsidR="00444CCA" w:rsidRPr="00564FBC">
        <w:rPr>
          <w:b/>
          <w:sz w:val="24"/>
          <w:lang w:eastAsia="it-IT"/>
        </w:rPr>
        <w:t>15</w:t>
      </w:r>
      <w:r w:rsidR="00D5187C" w:rsidRPr="00564FBC">
        <w:rPr>
          <w:b/>
          <w:sz w:val="24"/>
          <w:lang w:eastAsia="it-IT"/>
        </w:rPr>
        <w:t>:</w:t>
      </w:r>
      <w:r w:rsidR="00444CCA" w:rsidRPr="00564FBC">
        <w:rPr>
          <w:b/>
          <w:sz w:val="24"/>
          <w:lang w:eastAsia="it-IT"/>
        </w:rPr>
        <w:t>53</w:t>
      </w:r>
      <w:r w:rsidRPr="00B2583E">
        <w:rPr>
          <w:spacing w:val="18"/>
          <w:sz w:val="24"/>
          <w:lang w:eastAsia="it-IT"/>
        </w:rPr>
        <w:t xml:space="preserve"> </w:t>
      </w:r>
      <w:r w:rsidRPr="00B2583E">
        <w:rPr>
          <w:spacing w:val="-1"/>
          <w:sz w:val="24"/>
          <w:lang w:eastAsia="it-IT"/>
        </w:rPr>
        <w:t>dichiara</w:t>
      </w:r>
      <w:r w:rsidRPr="00B2583E">
        <w:rPr>
          <w:spacing w:val="18"/>
          <w:sz w:val="24"/>
          <w:lang w:eastAsia="it-IT"/>
        </w:rPr>
        <w:t xml:space="preserve"> </w:t>
      </w:r>
      <w:r w:rsidR="009E1AFB">
        <w:rPr>
          <w:sz w:val="24"/>
          <w:lang w:eastAsia="it-IT"/>
        </w:rPr>
        <w:t>chiusa</w:t>
      </w:r>
      <w:r w:rsidRPr="00B2583E">
        <w:rPr>
          <w:spacing w:val="17"/>
          <w:sz w:val="24"/>
          <w:lang w:eastAsia="it-IT"/>
        </w:rPr>
        <w:t xml:space="preserve"> </w:t>
      </w:r>
      <w:r w:rsidRPr="00B2583E">
        <w:rPr>
          <w:sz w:val="24"/>
          <w:lang w:eastAsia="it-IT"/>
        </w:rPr>
        <w:t>la</w:t>
      </w:r>
      <w:r w:rsidRPr="00B2583E">
        <w:rPr>
          <w:spacing w:val="20"/>
          <w:sz w:val="24"/>
          <w:lang w:eastAsia="it-IT"/>
        </w:rPr>
        <w:t xml:space="preserve"> </w:t>
      </w:r>
      <w:r w:rsidRPr="00B2583E">
        <w:rPr>
          <w:spacing w:val="-1"/>
          <w:sz w:val="24"/>
          <w:lang w:eastAsia="it-IT"/>
        </w:rPr>
        <w:t>seduta</w:t>
      </w:r>
      <w:r w:rsidRPr="00B2583E">
        <w:rPr>
          <w:spacing w:val="19"/>
          <w:sz w:val="24"/>
          <w:lang w:eastAsia="it-IT"/>
        </w:rPr>
        <w:t xml:space="preserve"> </w:t>
      </w:r>
      <w:r w:rsidRPr="00B2583E">
        <w:rPr>
          <w:sz w:val="24"/>
          <w:lang w:eastAsia="it-IT"/>
        </w:rPr>
        <w:t>e</w:t>
      </w:r>
      <w:r w:rsidRPr="00B2583E">
        <w:rPr>
          <w:spacing w:val="20"/>
          <w:sz w:val="24"/>
          <w:lang w:eastAsia="it-IT"/>
        </w:rPr>
        <w:t xml:space="preserve"> </w:t>
      </w:r>
      <w:r w:rsidRPr="00B2583E">
        <w:rPr>
          <w:spacing w:val="-1"/>
          <w:sz w:val="24"/>
          <w:lang w:eastAsia="it-IT"/>
        </w:rPr>
        <w:t>rinvia</w:t>
      </w:r>
      <w:r w:rsidRPr="00B2583E">
        <w:rPr>
          <w:spacing w:val="18"/>
          <w:sz w:val="24"/>
          <w:lang w:eastAsia="it-IT"/>
        </w:rPr>
        <w:t xml:space="preserve"> </w:t>
      </w:r>
      <w:r w:rsidRPr="00B2583E">
        <w:rPr>
          <w:spacing w:val="-1"/>
          <w:sz w:val="24"/>
          <w:lang w:eastAsia="it-IT"/>
        </w:rPr>
        <w:t>l’analisi</w:t>
      </w:r>
      <w:r w:rsidRPr="00B2583E">
        <w:rPr>
          <w:spacing w:val="18"/>
          <w:sz w:val="24"/>
          <w:lang w:eastAsia="it-IT"/>
        </w:rPr>
        <w:t xml:space="preserve"> </w:t>
      </w:r>
      <w:r w:rsidRPr="00B2583E">
        <w:rPr>
          <w:spacing w:val="-1"/>
          <w:sz w:val="24"/>
          <w:lang w:eastAsia="it-IT"/>
        </w:rPr>
        <w:t>della</w:t>
      </w:r>
      <w:r w:rsidRPr="00B2583E">
        <w:rPr>
          <w:spacing w:val="20"/>
          <w:sz w:val="24"/>
          <w:lang w:eastAsia="it-IT"/>
        </w:rPr>
        <w:t xml:space="preserve"> </w:t>
      </w:r>
      <w:r w:rsidRPr="00B2583E">
        <w:rPr>
          <w:spacing w:val="-1"/>
          <w:sz w:val="24"/>
          <w:lang w:eastAsia="it-IT"/>
        </w:rPr>
        <w:t>citata</w:t>
      </w:r>
      <w:r w:rsidRPr="00B2583E">
        <w:rPr>
          <w:spacing w:val="18"/>
          <w:sz w:val="24"/>
          <w:lang w:eastAsia="it-IT"/>
        </w:rPr>
        <w:t xml:space="preserve"> </w:t>
      </w:r>
      <w:r w:rsidRPr="00B2583E">
        <w:rPr>
          <w:sz w:val="24"/>
          <w:lang w:eastAsia="it-IT"/>
        </w:rPr>
        <w:t>documentazione</w:t>
      </w:r>
      <w:r w:rsidRPr="00B2583E">
        <w:rPr>
          <w:spacing w:val="17"/>
          <w:sz w:val="24"/>
          <w:lang w:eastAsia="it-IT"/>
        </w:rPr>
        <w:t xml:space="preserve"> </w:t>
      </w:r>
      <w:r w:rsidRPr="00B2583E">
        <w:rPr>
          <w:spacing w:val="-1"/>
          <w:sz w:val="24"/>
          <w:lang w:eastAsia="it-IT"/>
        </w:rPr>
        <w:t>alla</w:t>
      </w:r>
      <w:r w:rsidRPr="00B2583E">
        <w:rPr>
          <w:spacing w:val="87"/>
          <w:w w:val="99"/>
          <w:sz w:val="24"/>
          <w:lang w:eastAsia="it-IT"/>
        </w:rPr>
        <w:t xml:space="preserve"> </w:t>
      </w:r>
      <w:r w:rsidRPr="00B2583E">
        <w:rPr>
          <w:b/>
          <w:bCs/>
          <w:spacing w:val="-1"/>
          <w:sz w:val="24"/>
          <w:lang w:eastAsia="it-IT"/>
        </w:rPr>
        <w:t>seduta</w:t>
      </w:r>
      <w:r w:rsidRPr="00B2583E">
        <w:rPr>
          <w:b/>
          <w:bCs/>
          <w:spacing w:val="-18"/>
          <w:sz w:val="24"/>
          <w:lang w:eastAsia="it-IT"/>
        </w:rPr>
        <w:t xml:space="preserve"> </w:t>
      </w:r>
      <w:r w:rsidRPr="00B2583E">
        <w:rPr>
          <w:b/>
          <w:bCs/>
          <w:spacing w:val="-1"/>
          <w:sz w:val="24"/>
          <w:lang w:eastAsia="it-IT"/>
        </w:rPr>
        <w:t>riservata</w:t>
      </w:r>
      <w:r w:rsidR="00564FBC">
        <w:rPr>
          <w:b/>
          <w:bCs/>
          <w:spacing w:val="-1"/>
          <w:sz w:val="24"/>
          <w:lang w:eastAsia="it-IT"/>
        </w:rPr>
        <w:t xml:space="preserve"> </w:t>
      </w:r>
      <w:r w:rsidR="00DC3858">
        <w:rPr>
          <w:b/>
          <w:bCs/>
          <w:spacing w:val="-1"/>
          <w:sz w:val="24"/>
          <w:lang w:eastAsia="it-IT"/>
        </w:rPr>
        <w:t xml:space="preserve">che si svolgerà, da remoto, </w:t>
      </w:r>
      <w:r w:rsidR="00564FBC">
        <w:rPr>
          <w:b/>
          <w:bCs/>
          <w:spacing w:val="-1"/>
          <w:sz w:val="24"/>
          <w:lang w:eastAsia="it-IT"/>
        </w:rPr>
        <w:t>in data 25 luglio 2022</w:t>
      </w:r>
      <w:r w:rsidRPr="00B2583E">
        <w:rPr>
          <w:spacing w:val="-1"/>
          <w:sz w:val="24"/>
          <w:lang w:eastAsia="it-IT"/>
        </w:rPr>
        <w:t>.</w:t>
      </w:r>
    </w:p>
    <w:p w14:paraId="46810AF2" w14:textId="1551CE7F" w:rsidR="00681AB0" w:rsidRPr="00681AB0" w:rsidRDefault="00681AB0" w:rsidP="00681AB0">
      <w:pPr>
        <w:spacing w:line="360" w:lineRule="auto"/>
        <w:jc w:val="both"/>
        <w:rPr>
          <w:spacing w:val="-1"/>
          <w:sz w:val="24"/>
          <w:lang w:eastAsia="it-IT"/>
        </w:rPr>
      </w:pPr>
      <w:r w:rsidRPr="00681AB0">
        <w:rPr>
          <w:spacing w:val="-1"/>
          <w:sz w:val="24"/>
          <w:lang w:eastAsia="it-IT"/>
        </w:rPr>
        <w:t xml:space="preserve">Letto, confermato e sottoscritto 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7"/>
        <w:gridCol w:w="2271"/>
        <w:gridCol w:w="2543"/>
        <w:gridCol w:w="2407"/>
      </w:tblGrid>
      <w:tr w:rsidR="00882D22" w14:paraId="17C30283" w14:textId="77777777" w:rsidTr="00882D22">
        <w:tc>
          <w:tcPr>
            <w:tcW w:w="2407" w:type="dxa"/>
          </w:tcPr>
          <w:p w14:paraId="3EA88B4B" w14:textId="77777777" w:rsidR="00882D22" w:rsidRDefault="00882D22" w:rsidP="00882D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-1"/>
              <w:jc w:val="right"/>
              <w:rPr>
                <w:spacing w:val="-3"/>
                <w:sz w:val="24"/>
                <w:lang w:eastAsia="it-IT"/>
              </w:rPr>
            </w:pPr>
          </w:p>
        </w:tc>
        <w:tc>
          <w:tcPr>
            <w:tcW w:w="2271" w:type="dxa"/>
          </w:tcPr>
          <w:p w14:paraId="62F48D64" w14:textId="77777777" w:rsidR="00882D22" w:rsidRDefault="00882D22" w:rsidP="00882D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-1"/>
              <w:jc w:val="right"/>
              <w:rPr>
                <w:spacing w:val="-3"/>
                <w:sz w:val="24"/>
                <w:lang w:eastAsia="it-IT"/>
              </w:rPr>
            </w:pPr>
          </w:p>
        </w:tc>
        <w:tc>
          <w:tcPr>
            <w:tcW w:w="4950" w:type="dxa"/>
            <w:gridSpan w:val="2"/>
            <w:tcBorders>
              <w:bottom w:val="single" w:sz="4" w:space="0" w:color="auto"/>
            </w:tcBorders>
          </w:tcPr>
          <w:p w14:paraId="1FC47523" w14:textId="2E193BAE" w:rsidR="00882D22" w:rsidRDefault="00882D22" w:rsidP="00C0149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hanging="488"/>
              <w:jc w:val="right"/>
              <w:rPr>
                <w:spacing w:val="-1"/>
                <w:sz w:val="24"/>
                <w:lang w:eastAsia="it-IT"/>
              </w:rPr>
            </w:pPr>
            <w:r w:rsidRPr="00B2583E">
              <w:rPr>
                <w:spacing w:val="-3"/>
                <w:sz w:val="24"/>
                <w:lang w:eastAsia="it-IT"/>
              </w:rPr>
              <w:t>Il</w:t>
            </w:r>
            <w:r w:rsidRPr="00B2583E">
              <w:rPr>
                <w:spacing w:val="-6"/>
                <w:sz w:val="24"/>
                <w:lang w:eastAsia="it-IT"/>
              </w:rPr>
              <w:t xml:space="preserve"> </w:t>
            </w:r>
            <w:r>
              <w:rPr>
                <w:spacing w:val="-1"/>
                <w:sz w:val="24"/>
                <w:lang w:eastAsia="it-IT"/>
              </w:rPr>
              <w:t>Presidente di Commissione</w:t>
            </w:r>
          </w:p>
          <w:p w14:paraId="4ECE94AF" w14:textId="0F0EDF30" w:rsidR="00882D22" w:rsidRDefault="00681AB0" w:rsidP="00882D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-1" w:hanging="490"/>
              <w:jc w:val="right"/>
              <w:rPr>
                <w:spacing w:val="-1"/>
                <w:sz w:val="24"/>
                <w:lang w:eastAsia="it-IT"/>
              </w:rPr>
            </w:pPr>
            <w:r>
              <w:rPr>
                <w:spacing w:val="-1"/>
                <w:sz w:val="24"/>
                <w:lang w:eastAsia="it-IT"/>
              </w:rPr>
              <w:t xml:space="preserve">Metella </w:t>
            </w:r>
            <w:r w:rsidR="00882D22">
              <w:rPr>
                <w:spacing w:val="-1"/>
                <w:sz w:val="24"/>
                <w:lang w:eastAsia="it-IT"/>
              </w:rPr>
              <w:t>Romana PASQUINI PERUZZI</w:t>
            </w:r>
          </w:p>
          <w:p w14:paraId="4F8C03D5" w14:textId="77777777" w:rsidR="00882D22" w:rsidRDefault="00882D22" w:rsidP="00882D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-1" w:hanging="490"/>
              <w:jc w:val="right"/>
              <w:rPr>
                <w:spacing w:val="-1"/>
                <w:sz w:val="24"/>
                <w:lang w:eastAsia="it-IT"/>
              </w:rPr>
            </w:pPr>
          </w:p>
          <w:p w14:paraId="0B2EA6D5" w14:textId="77777777" w:rsidR="00882D22" w:rsidRDefault="00882D22" w:rsidP="00882D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-1"/>
              <w:jc w:val="right"/>
              <w:rPr>
                <w:spacing w:val="-3"/>
                <w:sz w:val="24"/>
                <w:lang w:eastAsia="it-IT"/>
              </w:rPr>
            </w:pPr>
          </w:p>
        </w:tc>
      </w:tr>
      <w:tr w:rsidR="00882D22" w14:paraId="560D97B6" w14:textId="77777777" w:rsidTr="00882D22">
        <w:tc>
          <w:tcPr>
            <w:tcW w:w="2407" w:type="dxa"/>
          </w:tcPr>
          <w:p w14:paraId="2F4419DB" w14:textId="77777777" w:rsidR="00882D22" w:rsidRDefault="00882D22" w:rsidP="00D149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-1"/>
              <w:rPr>
                <w:spacing w:val="-3"/>
                <w:sz w:val="24"/>
                <w:lang w:eastAsia="it-IT"/>
              </w:rPr>
            </w:pPr>
          </w:p>
        </w:tc>
        <w:tc>
          <w:tcPr>
            <w:tcW w:w="2271" w:type="dxa"/>
          </w:tcPr>
          <w:p w14:paraId="62A0BE39" w14:textId="77777777" w:rsidR="00882D22" w:rsidRDefault="00882D22" w:rsidP="00882D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-1"/>
              <w:jc w:val="right"/>
              <w:rPr>
                <w:spacing w:val="-3"/>
                <w:sz w:val="24"/>
                <w:lang w:eastAsia="it-IT"/>
              </w:rPr>
            </w:pPr>
          </w:p>
        </w:tc>
        <w:tc>
          <w:tcPr>
            <w:tcW w:w="2543" w:type="dxa"/>
            <w:tcBorders>
              <w:top w:val="single" w:sz="4" w:space="0" w:color="auto"/>
            </w:tcBorders>
          </w:tcPr>
          <w:p w14:paraId="4BAE7E7A" w14:textId="77777777" w:rsidR="00882D22" w:rsidRDefault="00882D22" w:rsidP="00882D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-1"/>
              <w:jc w:val="right"/>
              <w:rPr>
                <w:spacing w:val="-3"/>
                <w:sz w:val="24"/>
                <w:lang w:eastAsia="it-IT"/>
              </w:rPr>
            </w:pPr>
          </w:p>
        </w:tc>
        <w:tc>
          <w:tcPr>
            <w:tcW w:w="2407" w:type="dxa"/>
            <w:tcBorders>
              <w:top w:val="single" w:sz="4" w:space="0" w:color="auto"/>
            </w:tcBorders>
          </w:tcPr>
          <w:p w14:paraId="0036EC22" w14:textId="77777777" w:rsidR="00882D22" w:rsidRDefault="00882D22" w:rsidP="00882D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-1"/>
              <w:jc w:val="right"/>
              <w:rPr>
                <w:spacing w:val="-3"/>
                <w:sz w:val="24"/>
                <w:lang w:eastAsia="it-IT"/>
              </w:rPr>
            </w:pPr>
          </w:p>
        </w:tc>
      </w:tr>
      <w:tr w:rsidR="00882D22" w14:paraId="7801FFD3" w14:textId="77777777" w:rsidTr="00D14929">
        <w:trPr>
          <w:trHeight w:val="449"/>
        </w:trPr>
        <w:tc>
          <w:tcPr>
            <w:tcW w:w="2407" w:type="dxa"/>
          </w:tcPr>
          <w:p w14:paraId="55505149" w14:textId="77777777" w:rsidR="00882D22" w:rsidRDefault="00882D22" w:rsidP="00D14929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jc w:val="both"/>
              <w:rPr>
                <w:spacing w:val="-1"/>
                <w:sz w:val="24"/>
                <w:lang w:eastAsia="it-IT"/>
              </w:rPr>
            </w:pPr>
            <w:r>
              <w:rPr>
                <w:spacing w:val="-1"/>
                <w:sz w:val="24"/>
                <w:lang w:eastAsia="it-IT"/>
              </w:rPr>
              <w:t>I Commissari</w:t>
            </w:r>
          </w:p>
          <w:p w14:paraId="3083D050" w14:textId="46995C90" w:rsidR="00882D22" w:rsidRDefault="00C01491" w:rsidP="00D14929">
            <w:pPr>
              <w:widowControl w:val="0"/>
              <w:tabs>
                <w:tab w:val="left" w:pos="345"/>
              </w:tabs>
              <w:kinsoku w:val="0"/>
              <w:overflowPunct w:val="0"/>
              <w:autoSpaceDE w:val="0"/>
              <w:autoSpaceDN w:val="0"/>
              <w:adjustRightInd w:val="0"/>
              <w:rPr>
                <w:spacing w:val="-3"/>
                <w:sz w:val="24"/>
                <w:lang w:eastAsia="it-IT"/>
              </w:rPr>
            </w:pPr>
            <w:r>
              <w:rPr>
                <w:spacing w:val="-3"/>
                <w:sz w:val="24"/>
                <w:lang w:eastAsia="it-IT"/>
              </w:rPr>
              <w:tab/>
            </w:r>
          </w:p>
        </w:tc>
        <w:tc>
          <w:tcPr>
            <w:tcW w:w="2271" w:type="dxa"/>
          </w:tcPr>
          <w:p w14:paraId="4BDB6494" w14:textId="77777777" w:rsidR="00882D22" w:rsidRDefault="00882D22" w:rsidP="00882D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-1"/>
              <w:jc w:val="right"/>
              <w:rPr>
                <w:spacing w:val="-3"/>
                <w:sz w:val="24"/>
                <w:lang w:eastAsia="it-IT"/>
              </w:rPr>
            </w:pPr>
          </w:p>
        </w:tc>
        <w:tc>
          <w:tcPr>
            <w:tcW w:w="2543" w:type="dxa"/>
          </w:tcPr>
          <w:p w14:paraId="3AAE6199" w14:textId="77777777" w:rsidR="00882D22" w:rsidRDefault="00882D22" w:rsidP="00882D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-1"/>
              <w:jc w:val="right"/>
              <w:rPr>
                <w:spacing w:val="-3"/>
                <w:sz w:val="24"/>
                <w:lang w:eastAsia="it-IT"/>
              </w:rPr>
            </w:pPr>
          </w:p>
        </w:tc>
        <w:tc>
          <w:tcPr>
            <w:tcW w:w="2407" w:type="dxa"/>
          </w:tcPr>
          <w:p w14:paraId="4EE310A2" w14:textId="77777777" w:rsidR="00882D22" w:rsidRDefault="00882D22" w:rsidP="00882D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-1"/>
              <w:jc w:val="right"/>
              <w:rPr>
                <w:spacing w:val="-3"/>
                <w:sz w:val="24"/>
                <w:lang w:eastAsia="it-IT"/>
              </w:rPr>
            </w:pPr>
          </w:p>
        </w:tc>
      </w:tr>
      <w:tr w:rsidR="00882D22" w14:paraId="0BA5F35F" w14:textId="77777777" w:rsidTr="00882D22">
        <w:tc>
          <w:tcPr>
            <w:tcW w:w="2407" w:type="dxa"/>
            <w:tcBorders>
              <w:bottom w:val="single" w:sz="4" w:space="0" w:color="auto"/>
            </w:tcBorders>
          </w:tcPr>
          <w:p w14:paraId="373F1296" w14:textId="5F2240CF" w:rsidR="00882D22" w:rsidRDefault="00882D22" w:rsidP="00882D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-1"/>
              <w:jc w:val="both"/>
              <w:rPr>
                <w:spacing w:val="-1"/>
                <w:sz w:val="24"/>
                <w:lang w:eastAsia="it-IT"/>
              </w:rPr>
            </w:pPr>
            <w:r>
              <w:rPr>
                <w:spacing w:val="-1"/>
                <w:sz w:val="24"/>
                <w:lang w:eastAsia="it-IT"/>
              </w:rPr>
              <w:t>Dott. Alessio BLASI</w:t>
            </w:r>
          </w:p>
          <w:p w14:paraId="401D2841" w14:textId="77777777" w:rsidR="00D14929" w:rsidRDefault="00D14929" w:rsidP="00882D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-1"/>
              <w:jc w:val="both"/>
              <w:rPr>
                <w:spacing w:val="-1"/>
                <w:sz w:val="24"/>
                <w:lang w:eastAsia="it-IT"/>
              </w:rPr>
            </w:pPr>
          </w:p>
          <w:p w14:paraId="62820645" w14:textId="10F4C4F5" w:rsidR="00882D22" w:rsidRDefault="00882D22" w:rsidP="00882D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-1"/>
              <w:jc w:val="right"/>
              <w:rPr>
                <w:spacing w:val="-3"/>
                <w:sz w:val="24"/>
                <w:lang w:eastAsia="it-IT"/>
              </w:rPr>
            </w:pPr>
          </w:p>
        </w:tc>
        <w:tc>
          <w:tcPr>
            <w:tcW w:w="2271" w:type="dxa"/>
          </w:tcPr>
          <w:p w14:paraId="31377589" w14:textId="77777777" w:rsidR="00882D22" w:rsidRDefault="00882D22" w:rsidP="00882D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-1"/>
              <w:jc w:val="right"/>
              <w:rPr>
                <w:spacing w:val="-3"/>
                <w:sz w:val="24"/>
                <w:lang w:eastAsia="it-IT"/>
              </w:rPr>
            </w:pPr>
          </w:p>
        </w:tc>
        <w:tc>
          <w:tcPr>
            <w:tcW w:w="2543" w:type="dxa"/>
          </w:tcPr>
          <w:p w14:paraId="37A4D4E6" w14:textId="77777777" w:rsidR="00882D22" w:rsidRDefault="00882D22" w:rsidP="00882D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-1"/>
              <w:jc w:val="right"/>
              <w:rPr>
                <w:spacing w:val="-3"/>
                <w:sz w:val="24"/>
                <w:lang w:eastAsia="it-IT"/>
              </w:rPr>
            </w:pPr>
          </w:p>
        </w:tc>
        <w:tc>
          <w:tcPr>
            <w:tcW w:w="2407" w:type="dxa"/>
          </w:tcPr>
          <w:p w14:paraId="49884403" w14:textId="77777777" w:rsidR="00882D22" w:rsidRDefault="00882D22" w:rsidP="00882D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-1"/>
              <w:jc w:val="right"/>
              <w:rPr>
                <w:spacing w:val="-3"/>
                <w:sz w:val="24"/>
                <w:lang w:eastAsia="it-IT"/>
              </w:rPr>
            </w:pPr>
          </w:p>
        </w:tc>
      </w:tr>
      <w:tr w:rsidR="00882D22" w14:paraId="199FDAB4" w14:textId="77777777" w:rsidTr="00882D22">
        <w:tc>
          <w:tcPr>
            <w:tcW w:w="2407" w:type="dxa"/>
            <w:tcBorders>
              <w:top w:val="single" w:sz="4" w:space="0" w:color="auto"/>
              <w:bottom w:val="single" w:sz="4" w:space="0" w:color="auto"/>
            </w:tcBorders>
          </w:tcPr>
          <w:p w14:paraId="29D4A053" w14:textId="77777777" w:rsidR="00882D22" w:rsidRDefault="00882D22" w:rsidP="00882D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-1"/>
              <w:jc w:val="both"/>
              <w:rPr>
                <w:spacing w:val="-1"/>
                <w:sz w:val="24"/>
                <w:lang w:eastAsia="it-IT"/>
              </w:rPr>
            </w:pPr>
          </w:p>
          <w:p w14:paraId="4CA3CAFD" w14:textId="77777777" w:rsidR="00882D22" w:rsidRDefault="00882D22" w:rsidP="00882D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-1"/>
              <w:jc w:val="both"/>
              <w:rPr>
                <w:spacing w:val="-1"/>
                <w:sz w:val="24"/>
                <w:lang w:eastAsia="it-IT"/>
              </w:rPr>
            </w:pPr>
          </w:p>
          <w:p w14:paraId="4B5E9537" w14:textId="2F723D3B" w:rsidR="00882D22" w:rsidRDefault="00882D22" w:rsidP="00882D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-1"/>
              <w:jc w:val="both"/>
              <w:rPr>
                <w:spacing w:val="-1"/>
                <w:sz w:val="24"/>
                <w:lang w:eastAsia="it-IT"/>
              </w:rPr>
            </w:pPr>
            <w:r>
              <w:rPr>
                <w:spacing w:val="-1"/>
                <w:sz w:val="24"/>
                <w:lang w:eastAsia="it-IT"/>
              </w:rPr>
              <w:t>Ing. Giulia LEONE</w:t>
            </w:r>
          </w:p>
          <w:p w14:paraId="4376FA26" w14:textId="59E4BD03" w:rsidR="00882D22" w:rsidRDefault="00882D22" w:rsidP="00882D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-1"/>
              <w:jc w:val="both"/>
              <w:rPr>
                <w:spacing w:val="-1"/>
                <w:sz w:val="24"/>
                <w:lang w:eastAsia="it-IT"/>
              </w:rPr>
            </w:pPr>
          </w:p>
        </w:tc>
        <w:tc>
          <w:tcPr>
            <w:tcW w:w="2271" w:type="dxa"/>
          </w:tcPr>
          <w:p w14:paraId="46676A88" w14:textId="77777777" w:rsidR="00882D22" w:rsidRDefault="00882D22" w:rsidP="00882D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-1"/>
              <w:jc w:val="right"/>
              <w:rPr>
                <w:spacing w:val="-3"/>
                <w:sz w:val="24"/>
                <w:lang w:eastAsia="it-IT"/>
              </w:rPr>
            </w:pPr>
          </w:p>
        </w:tc>
        <w:tc>
          <w:tcPr>
            <w:tcW w:w="2543" w:type="dxa"/>
          </w:tcPr>
          <w:p w14:paraId="086EBE5F" w14:textId="77777777" w:rsidR="00882D22" w:rsidRDefault="00882D22" w:rsidP="00882D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-1"/>
              <w:jc w:val="right"/>
              <w:rPr>
                <w:spacing w:val="-3"/>
                <w:sz w:val="24"/>
                <w:lang w:eastAsia="it-IT"/>
              </w:rPr>
            </w:pPr>
          </w:p>
        </w:tc>
        <w:tc>
          <w:tcPr>
            <w:tcW w:w="2407" w:type="dxa"/>
          </w:tcPr>
          <w:p w14:paraId="1B8A099F" w14:textId="77777777" w:rsidR="00882D22" w:rsidRDefault="00882D22" w:rsidP="00882D22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-1"/>
              <w:jc w:val="right"/>
              <w:rPr>
                <w:spacing w:val="-3"/>
                <w:sz w:val="24"/>
                <w:lang w:eastAsia="it-IT"/>
              </w:rPr>
            </w:pPr>
          </w:p>
        </w:tc>
      </w:tr>
    </w:tbl>
    <w:p w14:paraId="364FDC67" w14:textId="2E45C748" w:rsidR="009E1AFB" w:rsidRDefault="009E1AFB" w:rsidP="00D14929">
      <w:pPr>
        <w:ind w:right="-1"/>
        <w:jc w:val="both"/>
        <w:rPr>
          <w:spacing w:val="-3"/>
          <w:sz w:val="24"/>
          <w:lang w:eastAsia="it-IT"/>
        </w:rPr>
      </w:pPr>
    </w:p>
    <w:sectPr w:rsidR="009E1AFB" w:rsidSect="00755065">
      <w:headerReference w:type="default" r:id="rId11"/>
      <w:footerReference w:type="default" r:id="rId12"/>
      <w:pgSz w:w="11906" w:h="16838"/>
      <w:pgMar w:top="1417" w:right="1134" w:bottom="1134" w:left="1134" w:header="142" w:footer="76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D230C" w14:textId="77777777" w:rsidR="0057103D" w:rsidRDefault="0057103D">
      <w:r>
        <w:separator/>
      </w:r>
    </w:p>
  </w:endnote>
  <w:endnote w:type="continuationSeparator" w:id="0">
    <w:p w14:paraId="328EA2A3" w14:textId="77777777" w:rsidR="0057103D" w:rsidRDefault="00571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3776A" w14:textId="77777777" w:rsidR="0057103D" w:rsidRDefault="0057103D" w:rsidP="00681AB0">
    <w:pPr>
      <w:jc w:val="center"/>
      <w:rPr>
        <w:sz w:val="20"/>
        <w:szCs w:val="20"/>
      </w:rPr>
    </w:pPr>
  </w:p>
  <w:p w14:paraId="2708F4BA" w14:textId="77777777" w:rsidR="0057103D" w:rsidRPr="008457C1" w:rsidRDefault="0057103D" w:rsidP="00681AB0">
    <w:pPr>
      <w:jc w:val="center"/>
      <w:rPr>
        <w:sz w:val="20"/>
        <w:szCs w:val="20"/>
      </w:rPr>
    </w:pPr>
    <w:r w:rsidRPr="008457C1">
      <w:rPr>
        <w:sz w:val="20"/>
        <w:szCs w:val="20"/>
      </w:rPr>
      <w:t>Provveditorato Regionale dell’Amministrazione Penitenziaria per la Lombardia</w:t>
    </w:r>
  </w:p>
  <w:p w14:paraId="1DA14788" w14:textId="7721F74C" w:rsidR="0057103D" w:rsidRPr="008457C1" w:rsidRDefault="0057103D" w:rsidP="00681AB0">
    <w:pPr>
      <w:jc w:val="center"/>
      <w:rPr>
        <w:sz w:val="20"/>
        <w:szCs w:val="20"/>
      </w:rPr>
    </w:pPr>
    <w:r w:rsidRPr="008457C1">
      <w:rPr>
        <w:sz w:val="20"/>
        <w:szCs w:val="20"/>
      </w:rPr>
      <w:t xml:space="preserve">Via P. </w:t>
    </w:r>
    <w:proofErr w:type="spellStart"/>
    <w:r w:rsidRPr="008457C1">
      <w:rPr>
        <w:sz w:val="20"/>
        <w:szCs w:val="20"/>
      </w:rPr>
      <w:t>Azario</w:t>
    </w:r>
    <w:proofErr w:type="spellEnd"/>
    <w:r w:rsidRPr="008457C1">
      <w:rPr>
        <w:sz w:val="20"/>
        <w:szCs w:val="20"/>
      </w:rPr>
      <w:t xml:space="preserve">, 6 – 20123 Milano </w:t>
    </w:r>
    <w:proofErr w:type="gramStart"/>
    <w:r w:rsidRPr="008457C1">
      <w:rPr>
        <w:sz w:val="20"/>
        <w:szCs w:val="20"/>
      </w:rPr>
      <w:t xml:space="preserve">-  </w:t>
    </w:r>
    <w:proofErr w:type="spellStart"/>
    <w:r w:rsidRPr="008457C1">
      <w:rPr>
        <w:sz w:val="20"/>
        <w:szCs w:val="20"/>
      </w:rPr>
      <w:t>tel</w:t>
    </w:r>
    <w:proofErr w:type="spellEnd"/>
    <w:proofErr w:type="gramEnd"/>
    <w:r w:rsidRPr="008457C1">
      <w:rPr>
        <w:sz w:val="20"/>
        <w:szCs w:val="20"/>
      </w:rPr>
      <w:t xml:space="preserve">  02 / 438561 - fax 02 / 43856271-2 email : </w:t>
    </w:r>
    <w:r w:rsidRPr="00BE4F7F">
      <w:rPr>
        <w:color w:val="0070C0"/>
        <w:sz w:val="20"/>
        <w:szCs w:val="20"/>
      </w:rPr>
      <w:t>prot.</w:t>
    </w:r>
    <w:hyperlink r:id="rId1" w:history="1">
      <w:r w:rsidRPr="00BE4F7F">
        <w:rPr>
          <w:rStyle w:val="Collegamentoipertestuale"/>
          <w:color w:val="0070C0"/>
          <w:sz w:val="20"/>
          <w:szCs w:val="20"/>
        </w:rPr>
        <w:t>pr.milano@giustiziacert.it</w:t>
      </w:r>
    </w:hyperlink>
    <w:r>
      <w:rPr>
        <w:sz w:val="20"/>
        <w:szCs w:val="20"/>
      </w:rPr>
      <w:t xml:space="preserve"> -</w:t>
    </w:r>
    <w:r w:rsidRPr="008457C1">
      <w:rPr>
        <w:sz w:val="20"/>
        <w:szCs w:val="20"/>
      </w:rPr>
      <w:t xml:space="preserve"> </w:t>
    </w:r>
  </w:p>
  <w:p w14:paraId="4F41FC94" w14:textId="77777777" w:rsidR="0057103D" w:rsidRPr="008457C1" w:rsidRDefault="0057103D" w:rsidP="00681AB0">
    <w:pPr>
      <w:jc w:val="center"/>
      <w:rPr>
        <w:sz w:val="20"/>
        <w:szCs w:val="20"/>
      </w:rPr>
    </w:pPr>
    <w:r w:rsidRPr="008457C1">
      <w:rPr>
        <w:sz w:val="20"/>
        <w:szCs w:val="20"/>
      </w:rPr>
      <w:t xml:space="preserve">Codice fiscale 80118570151  </w:t>
    </w:r>
  </w:p>
  <w:p w14:paraId="3183A13E" w14:textId="6742C604" w:rsidR="0057103D" w:rsidRDefault="0057103D" w:rsidP="00681AB0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635BCB">
      <w:rPr>
        <w:noProof/>
      </w:rPr>
      <w:t>9</w:t>
    </w:r>
    <w:r>
      <w:fldChar w:fldCharType="end"/>
    </w:r>
  </w:p>
  <w:p w14:paraId="6813EEB5" w14:textId="77777777" w:rsidR="0057103D" w:rsidRDefault="0057103D" w:rsidP="00681AB0">
    <w:pPr>
      <w:pStyle w:val="Pidipagin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74B17" w14:textId="77777777" w:rsidR="0057103D" w:rsidRDefault="0057103D">
      <w:r>
        <w:separator/>
      </w:r>
    </w:p>
  </w:footnote>
  <w:footnote w:type="continuationSeparator" w:id="0">
    <w:p w14:paraId="51D0C8D5" w14:textId="77777777" w:rsidR="0057103D" w:rsidRDefault="005710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60D76" w14:textId="77777777" w:rsidR="0057103D" w:rsidRPr="008B7EFF" w:rsidRDefault="0057103D">
    <w:pPr>
      <w:rPr>
        <w:i/>
        <w:iCs/>
        <w:sz w:val="24"/>
        <w:lang w:eastAsia="it-IT"/>
      </w:rPr>
    </w:pPr>
  </w:p>
  <w:p w14:paraId="09D4E8AE" w14:textId="5BAB220C" w:rsidR="0057103D" w:rsidRDefault="0057103D">
    <w:pPr>
      <w:pStyle w:val="Titolo1"/>
      <w:rPr>
        <w:i/>
        <w:iCs/>
        <w:sz w:val="80"/>
        <w:lang w:eastAsia="it-IT"/>
      </w:rPr>
    </w:pPr>
    <w:r>
      <w:rPr>
        <w:i/>
        <w:iCs/>
        <w:sz w:val="80"/>
        <w:lang w:eastAsia="it-IT"/>
      </w:rPr>
      <w:object w:dxaOrig="1140" w:dyaOrig="1140" w14:anchorId="56024649">
        <v:shape id="_x0000_i1025" style="width:57pt;height:57pt" coordsize="" o:spt="100" adj="0,,0" path="" stroked="f">
          <v:stroke joinstyle="miter"/>
          <v:imagedata r:id="rId1" o:title=""/>
          <v:formulas/>
          <v:path o:connecttype="segments"/>
        </v:shape>
        <o:OLEObject Type="Embed" ProgID="Word.Picture.8" ShapeID="_x0000_i1025" DrawAspect="Content" ObjectID="_1727779305" r:id="rId2"/>
      </w:object>
    </w:r>
  </w:p>
  <w:p w14:paraId="3AB134FD" w14:textId="77777777" w:rsidR="0057103D" w:rsidRDefault="0057103D">
    <w:pPr>
      <w:jc w:val="center"/>
      <w:rPr>
        <w:i/>
        <w:sz w:val="80"/>
        <w:szCs w:val="80"/>
      </w:rPr>
    </w:pPr>
    <w:r>
      <w:rPr>
        <w:i/>
        <w:sz w:val="80"/>
        <w:szCs w:val="80"/>
      </w:rPr>
      <w:t>Ministero della Giustizia</w:t>
    </w:r>
  </w:p>
  <w:p w14:paraId="3B4A9551" w14:textId="77777777" w:rsidR="0057103D" w:rsidRDefault="0057103D">
    <w:pPr>
      <w:jc w:val="center"/>
      <w:rPr>
        <w:b/>
        <w:i/>
        <w:sz w:val="28"/>
        <w:szCs w:val="28"/>
      </w:rPr>
    </w:pPr>
    <w:r>
      <w:rPr>
        <w:b/>
        <w:i/>
        <w:sz w:val="28"/>
        <w:szCs w:val="28"/>
      </w:rPr>
      <w:t>Dipartimento dell’Amministrazione Penitenziaria</w:t>
    </w:r>
  </w:p>
  <w:p w14:paraId="5ADE922E" w14:textId="77777777" w:rsidR="0057103D" w:rsidRDefault="0057103D" w:rsidP="00681AB0">
    <w:pPr>
      <w:jc w:val="center"/>
      <w:rPr>
        <w:b/>
        <w:i/>
      </w:rPr>
    </w:pPr>
    <w:r>
      <w:rPr>
        <w:b/>
        <w:i/>
      </w:rPr>
      <w:t>Commissione Giudicatrice Gara Sopravvitto Detenuti ed Internati degli II.PP. della Lombardia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2"/>
    <w:multiLevelType w:val="multilevel"/>
    <w:tmpl w:val="00000885"/>
    <w:lvl w:ilvl="0">
      <w:start w:val="1"/>
      <w:numFmt w:val="lowerLetter"/>
      <w:lvlText w:val="%1)"/>
      <w:lvlJc w:val="left"/>
      <w:pPr>
        <w:ind w:left="1193" w:hanging="349"/>
      </w:pPr>
      <w:rPr>
        <w:rFonts w:ascii="Times New Roman" w:hAnsi="Times New Roman" w:cs="Times New Roman"/>
        <w:b w:val="0"/>
        <w:bCs w:val="0"/>
        <w:spacing w:val="-1"/>
        <w:w w:val="99"/>
        <w:sz w:val="24"/>
        <w:szCs w:val="24"/>
      </w:rPr>
    </w:lvl>
    <w:lvl w:ilvl="1">
      <w:numFmt w:val="bullet"/>
      <w:lvlText w:val="•"/>
      <w:lvlJc w:val="left"/>
      <w:pPr>
        <w:ind w:left="2131" w:hanging="349"/>
      </w:pPr>
    </w:lvl>
    <w:lvl w:ilvl="2">
      <w:numFmt w:val="bullet"/>
      <w:lvlText w:val="•"/>
      <w:lvlJc w:val="left"/>
      <w:pPr>
        <w:ind w:left="3070" w:hanging="349"/>
      </w:pPr>
    </w:lvl>
    <w:lvl w:ilvl="3">
      <w:numFmt w:val="bullet"/>
      <w:lvlText w:val="•"/>
      <w:lvlJc w:val="left"/>
      <w:pPr>
        <w:ind w:left="4009" w:hanging="349"/>
      </w:pPr>
    </w:lvl>
    <w:lvl w:ilvl="4">
      <w:numFmt w:val="bullet"/>
      <w:lvlText w:val="•"/>
      <w:lvlJc w:val="left"/>
      <w:pPr>
        <w:ind w:left="4947" w:hanging="349"/>
      </w:pPr>
    </w:lvl>
    <w:lvl w:ilvl="5">
      <w:numFmt w:val="bullet"/>
      <w:lvlText w:val="•"/>
      <w:lvlJc w:val="left"/>
      <w:pPr>
        <w:ind w:left="5886" w:hanging="349"/>
      </w:pPr>
    </w:lvl>
    <w:lvl w:ilvl="6">
      <w:numFmt w:val="bullet"/>
      <w:lvlText w:val="•"/>
      <w:lvlJc w:val="left"/>
      <w:pPr>
        <w:ind w:left="6825" w:hanging="349"/>
      </w:pPr>
    </w:lvl>
    <w:lvl w:ilvl="7">
      <w:numFmt w:val="bullet"/>
      <w:lvlText w:val="•"/>
      <w:lvlJc w:val="left"/>
      <w:pPr>
        <w:ind w:left="7763" w:hanging="349"/>
      </w:pPr>
    </w:lvl>
    <w:lvl w:ilvl="8">
      <w:numFmt w:val="bullet"/>
      <w:lvlText w:val="•"/>
      <w:lvlJc w:val="left"/>
      <w:pPr>
        <w:ind w:left="8702" w:hanging="349"/>
      </w:pPr>
    </w:lvl>
  </w:abstractNum>
  <w:abstractNum w:abstractNumId="1" w15:restartNumberingAfterBreak="0">
    <w:nsid w:val="00000405"/>
    <w:multiLevelType w:val="multilevel"/>
    <w:tmpl w:val="00000888"/>
    <w:lvl w:ilvl="0">
      <w:numFmt w:val="bullet"/>
      <w:lvlText w:val="-"/>
      <w:lvlJc w:val="left"/>
      <w:pPr>
        <w:ind w:left="378" w:hanging="142"/>
      </w:pPr>
      <w:rPr>
        <w:rFonts w:ascii="Garamond" w:hAnsi="Garamond" w:cs="Garamond"/>
        <w:b/>
        <w:bCs/>
        <w:sz w:val="18"/>
        <w:szCs w:val="18"/>
      </w:rPr>
    </w:lvl>
    <w:lvl w:ilvl="1">
      <w:numFmt w:val="bullet"/>
      <w:lvlText w:val="•"/>
      <w:lvlJc w:val="left"/>
      <w:pPr>
        <w:ind w:left="787" w:hanging="142"/>
      </w:pPr>
    </w:lvl>
    <w:lvl w:ilvl="2">
      <w:numFmt w:val="bullet"/>
      <w:lvlText w:val="•"/>
      <w:lvlJc w:val="left"/>
      <w:pPr>
        <w:ind w:left="1197" w:hanging="142"/>
      </w:pPr>
    </w:lvl>
    <w:lvl w:ilvl="3">
      <w:numFmt w:val="bullet"/>
      <w:lvlText w:val="•"/>
      <w:lvlJc w:val="left"/>
      <w:pPr>
        <w:ind w:left="1606" w:hanging="142"/>
      </w:pPr>
    </w:lvl>
    <w:lvl w:ilvl="4">
      <w:numFmt w:val="bullet"/>
      <w:lvlText w:val="•"/>
      <w:lvlJc w:val="left"/>
      <w:pPr>
        <w:ind w:left="2016" w:hanging="142"/>
      </w:pPr>
    </w:lvl>
    <w:lvl w:ilvl="5">
      <w:numFmt w:val="bullet"/>
      <w:lvlText w:val="•"/>
      <w:lvlJc w:val="left"/>
      <w:pPr>
        <w:ind w:left="2426" w:hanging="142"/>
      </w:pPr>
    </w:lvl>
    <w:lvl w:ilvl="6">
      <w:numFmt w:val="bullet"/>
      <w:lvlText w:val="•"/>
      <w:lvlJc w:val="left"/>
      <w:pPr>
        <w:ind w:left="2835" w:hanging="142"/>
      </w:pPr>
    </w:lvl>
    <w:lvl w:ilvl="7">
      <w:numFmt w:val="bullet"/>
      <w:lvlText w:val="•"/>
      <w:lvlJc w:val="left"/>
      <w:pPr>
        <w:ind w:left="3245" w:hanging="142"/>
      </w:pPr>
    </w:lvl>
    <w:lvl w:ilvl="8">
      <w:numFmt w:val="bullet"/>
      <w:lvlText w:val="•"/>
      <w:lvlJc w:val="left"/>
      <w:pPr>
        <w:ind w:left="3654" w:hanging="142"/>
      </w:pPr>
    </w:lvl>
  </w:abstractNum>
  <w:abstractNum w:abstractNumId="2" w15:restartNumberingAfterBreak="0">
    <w:nsid w:val="00000406"/>
    <w:multiLevelType w:val="multilevel"/>
    <w:tmpl w:val="00000889"/>
    <w:lvl w:ilvl="0">
      <w:numFmt w:val="bullet"/>
      <w:lvlText w:val="-"/>
      <w:lvlJc w:val="left"/>
      <w:pPr>
        <w:ind w:left="378" w:hanging="142"/>
      </w:pPr>
      <w:rPr>
        <w:rFonts w:ascii="Garamond" w:hAnsi="Garamond" w:cs="Garamond"/>
        <w:b/>
        <w:bCs/>
        <w:sz w:val="18"/>
        <w:szCs w:val="18"/>
      </w:rPr>
    </w:lvl>
    <w:lvl w:ilvl="1">
      <w:numFmt w:val="bullet"/>
      <w:lvlText w:val="•"/>
      <w:lvlJc w:val="left"/>
      <w:pPr>
        <w:ind w:left="787" w:hanging="142"/>
      </w:pPr>
    </w:lvl>
    <w:lvl w:ilvl="2">
      <w:numFmt w:val="bullet"/>
      <w:lvlText w:val="•"/>
      <w:lvlJc w:val="left"/>
      <w:pPr>
        <w:ind w:left="1197" w:hanging="142"/>
      </w:pPr>
    </w:lvl>
    <w:lvl w:ilvl="3">
      <w:numFmt w:val="bullet"/>
      <w:lvlText w:val="•"/>
      <w:lvlJc w:val="left"/>
      <w:pPr>
        <w:ind w:left="1606" w:hanging="142"/>
      </w:pPr>
    </w:lvl>
    <w:lvl w:ilvl="4">
      <w:numFmt w:val="bullet"/>
      <w:lvlText w:val="•"/>
      <w:lvlJc w:val="left"/>
      <w:pPr>
        <w:ind w:left="2016" w:hanging="142"/>
      </w:pPr>
    </w:lvl>
    <w:lvl w:ilvl="5">
      <w:numFmt w:val="bullet"/>
      <w:lvlText w:val="•"/>
      <w:lvlJc w:val="left"/>
      <w:pPr>
        <w:ind w:left="2426" w:hanging="142"/>
      </w:pPr>
    </w:lvl>
    <w:lvl w:ilvl="6">
      <w:numFmt w:val="bullet"/>
      <w:lvlText w:val="•"/>
      <w:lvlJc w:val="left"/>
      <w:pPr>
        <w:ind w:left="2835" w:hanging="142"/>
      </w:pPr>
    </w:lvl>
    <w:lvl w:ilvl="7">
      <w:numFmt w:val="bullet"/>
      <w:lvlText w:val="•"/>
      <w:lvlJc w:val="left"/>
      <w:pPr>
        <w:ind w:left="3245" w:hanging="142"/>
      </w:pPr>
    </w:lvl>
    <w:lvl w:ilvl="8">
      <w:numFmt w:val="bullet"/>
      <w:lvlText w:val="•"/>
      <w:lvlJc w:val="left"/>
      <w:pPr>
        <w:ind w:left="3654" w:hanging="142"/>
      </w:pPr>
    </w:lvl>
  </w:abstractNum>
  <w:abstractNum w:abstractNumId="3" w15:restartNumberingAfterBreak="0">
    <w:nsid w:val="00000407"/>
    <w:multiLevelType w:val="multilevel"/>
    <w:tmpl w:val="0000088A"/>
    <w:lvl w:ilvl="0">
      <w:numFmt w:val="bullet"/>
      <w:lvlText w:val="-"/>
      <w:lvlJc w:val="left"/>
      <w:pPr>
        <w:ind w:left="378" w:hanging="142"/>
      </w:pPr>
      <w:rPr>
        <w:rFonts w:ascii="Garamond" w:hAnsi="Garamond" w:cs="Garamond"/>
        <w:b/>
        <w:bCs/>
        <w:sz w:val="18"/>
        <w:szCs w:val="18"/>
      </w:rPr>
    </w:lvl>
    <w:lvl w:ilvl="1">
      <w:numFmt w:val="bullet"/>
      <w:lvlText w:val="•"/>
      <w:lvlJc w:val="left"/>
      <w:pPr>
        <w:ind w:left="787" w:hanging="142"/>
      </w:pPr>
    </w:lvl>
    <w:lvl w:ilvl="2">
      <w:numFmt w:val="bullet"/>
      <w:lvlText w:val="•"/>
      <w:lvlJc w:val="left"/>
      <w:pPr>
        <w:ind w:left="1197" w:hanging="142"/>
      </w:pPr>
    </w:lvl>
    <w:lvl w:ilvl="3">
      <w:numFmt w:val="bullet"/>
      <w:lvlText w:val="•"/>
      <w:lvlJc w:val="left"/>
      <w:pPr>
        <w:ind w:left="1606" w:hanging="142"/>
      </w:pPr>
    </w:lvl>
    <w:lvl w:ilvl="4">
      <w:numFmt w:val="bullet"/>
      <w:lvlText w:val="•"/>
      <w:lvlJc w:val="left"/>
      <w:pPr>
        <w:ind w:left="2016" w:hanging="142"/>
      </w:pPr>
    </w:lvl>
    <w:lvl w:ilvl="5">
      <w:numFmt w:val="bullet"/>
      <w:lvlText w:val="•"/>
      <w:lvlJc w:val="left"/>
      <w:pPr>
        <w:ind w:left="2426" w:hanging="142"/>
      </w:pPr>
    </w:lvl>
    <w:lvl w:ilvl="6">
      <w:numFmt w:val="bullet"/>
      <w:lvlText w:val="•"/>
      <w:lvlJc w:val="left"/>
      <w:pPr>
        <w:ind w:left="2835" w:hanging="142"/>
      </w:pPr>
    </w:lvl>
    <w:lvl w:ilvl="7">
      <w:numFmt w:val="bullet"/>
      <w:lvlText w:val="•"/>
      <w:lvlJc w:val="left"/>
      <w:pPr>
        <w:ind w:left="3245" w:hanging="142"/>
      </w:pPr>
    </w:lvl>
    <w:lvl w:ilvl="8">
      <w:numFmt w:val="bullet"/>
      <w:lvlText w:val="•"/>
      <w:lvlJc w:val="left"/>
      <w:pPr>
        <w:ind w:left="3654" w:hanging="142"/>
      </w:pPr>
    </w:lvl>
  </w:abstractNum>
  <w:abstractNum w:abstractNumId="4" w15:restartNumberingAfterBreak="0">
    <w:nsid w:val="00000408"/>
    <w:multiLevelType w:val="multilevel"/>
    <w:tmpl w:val="0000088B"/>
    <w:lvl w:ilvl="0">
      <w:numFmt w:val="bullet"/>
      <w:lvlText w:val="-"/>
      <w:lvlJc w:val="left"/>
      <w:pPr>
        <w:ind w:left="378" w:hanging="142"/>
      </w:pPr>
      <w:rPr>
        <w:rFonts w:ascii="Garamond" w:hAnsi="Garamond" w:cs="Garamond"/>
        <w:b/>
        <w:bCs/>
        <w:sz w:val="18"/>
        <w:szCs w:val="18"/>
      </w:rPr>
    </w:lvl>
    <w:lvl w:ilvl="1">
      <w:numFmt w:val="bullet"/>
      <w:lvlText w:val="•"/>
      <w:lvlJc w:val="left"/>
      <w:pPr>
        <w:ind w:left="787" w:hanging="142"/>
      </w:pPr>
    </w:lvl>
    <w:lvl w:ilvl="2">
      <w:numFmt w:val="bullet"/>
      <w:lvlText w:val="•"/>
      <w:lvlJc w:val="left"/>
      <w:pPr>
        <w:ind w:left="1197" w:hanging="142"/>
      </w:pPr>
    </w:lvl>
    <w:lvl w:ilvl="3">
      <w:numFmt w:val="bullet"/>
      <w:lvlText w:val="•"/>
      <w:lvlJc w:val="left"/>
      <w:pPr>
        <w:ind w:left="1606" w:hanging="142"/>
      </w:pPr>
    </w:lvl>
    <w:lvl w:ilvl="4">
      <w:numFmt w:val="bullet"/>
      <w:lvlText w:val="•"/>
      <w:lvlJc w:val="left"/>
      <w:pPr>
        <w:ind w:left="2016" w:hanging="142"/>
      </w:pPr>
    </w:lvl>
    <w:lvl w:ilvl="5">
      <w:numFmt w:val="bullet"/>
      <w:lvlText w:val="•"/>
      <w:lvlJc w:val="left"/>
      <w:pPr>
        <w:ind w:left="2426" w:hanging="142"/>
      </w:pPr>
    </w:lvl>
    <w:lvl w:ilvl="6">
      <w:numFmt w:val="bullet"/>
      <w:lvlText w:val="•"/>
      <w:lvlJc w:val="left"/>
      <w:pPr>
        <w:ind w:left="2835" w:hanging="142"/>
      </w:pPr>
    </w:lvl>
    <w:lvl w:ilvl="7">
      <w:numFmt w:val="bullet"/>
      <w:lvlText w:val="•"/>
      <w:lvlJc w:val="left"/>
      <w:pPr>
        <w:ind w:left="3245" w:hanging="142"/>
      </w:pPr>
    </w:lvl>
    <w:lvl w:ilvl="8">
      <w:numFmt w:val="bullet"/>
      <w:lvlText w:val="•"/>
      <w:lvlJc w:val="left"/>
      <w:pPr>
        <w:ind w:left="3654" w:hanging="142"/>
      </w:pPr>
    </w:lvl>
  </w:abstractNum>
  <w:abstractNum w:abstractNumId="5" w15:restartNumberingAfterBreak="0">
    <w:nsid w:val="00000409"/>
    <w:multiLevelType w:val="multilevel"/>
    <w:tmpl w:val="0000088C"/>
    <w:lvl w:ilvl="0">
      <w:numFmt w:val="bullet"/>
      <w:lvlText w:val=""/>
      <w:lvlJc w:val="left"/>
      <w:pPr>
        <w:ind w:left="253" w:hanging="149"/>
      </w:pPr>
      <w:rPr>
        <w:rFonts w:ascii="Symbol" w:hAnsi="Symbol" w:cs="Symbol"/>
        <w:b w:val="0"/>
        <w:bCs w:val="0"/>
        <w:w w:val="54"/>
        <w:sz w:val="12"/>
        <w:szCs w:val="12"/>
      </w:rPr>
    </w:lvl>
    <w:lvl w:ilvl="1">
      <w:numFmt w:val="bullet"/>
      <w:lvlText w:val="•"/>
      <w:lvlJc w:val="left"/>
      <w:pPr>
        <w:ind w:left="410" w:hanging="149"/>
      </w:pPr>
    </w:lvl>
    <w:lvl w:ilvl="2">
      <w:numFmt w:val="bullet"/>
      <w:lvlText w:val="•"/>
      <w:lvlJc w:val="left"/>
      <w:pPr>
        <w:ind w:left="567" w:hanging="149"/>
      </w:pPr>
    </w:lvl>
    <w:lvl w:ilvl="3">
      <w:numFmt w:val="bullet"/>
      <w:lvlText w:val="•"/>
      <w:lvlJc w:val="left"/>
      <w:pPr>
        <w:ind w:left="724" w:hanging="149"/>
      </w:pPr>
    </w:lvl>
    <w:lvl w:ilvl="4">
      <w:numFmt w:val="bullet"/>
      <w:lvlText w:val="•"/>
      <w:lvlJc w:val="left"/>
      <w:pPr>
        <w:ind w:left="882" w:hanging="149"/>
      </w:pPr>
    </w:lvl>
    <w:lvl w:ilvl="5">
      <w:numFmt w:val="bullet"/>
      <w:lvlText w:val="•"/>
      <w:lvlJc w:val="left"/>
      <w:pPr>
        <w:ind w:left="1039" w:hanging="149"/>
      </w:pPr>
    </w:lvl>
    <w:lvl w:ilvl="6">
      <w:numFmt w:val="bullet"/>
      <w:lvlText w:val="•"/>
      <w:lvlJc w:val="left"/>
      <w:pPr>
        <w:ind w:left="1196" w:hanging="149"/>
      </w:pPr>
    </w:lvl>
    <w:lvl w:ilvl="7">
      <w:numFmt w:val="bullet"/>
      <w:lvlText w:val="•"/>
      <w:lvlJc w:val="left"/>
      <w:pPr>
        <w:ind w:left="1353" w:hanging="149"/>
      </w:pPr>
    </w:lvl>
    <w:lvl w:ilvl="8">
      <w:numFmt w:val="bullet"/>
      <w:lvlText w:val="•"/>
      <w:lvlJc w:val="left"/>
      <w:pPr>
        <w:ind w:left="1510" w:hanging="149"/>
      </w:pPr>
    </w:lvl>
  </w:abstractNum>
  <w:abstractNum w:abstractNumId="6" w15:restartNumberingAfterBreak="0">
    <w:nsid w:val="0000040A"/>
    <w:multiLevelType w:val="multilevel"/>
    <w:tmpl w:val="0000088D"/>
    <w:lvl w:ilvl="0">
      <w:numFmt w:val="bullet"/>
      <w:lvlText w:val="-"/>
      <w:lvlJc w:val="left"/>
      <w:pPr>
        <w:ind w:left="332" w:hanging="142"/>
      </w:pPr>
      <w:rPr>
        <w:rFonts w:ascii="Garamond" w:hAnsi="Garamond" w:cs="Garamond"/>
        <w:b/>
        <w:bCs/>
        <w:sz w:val="18"/>
        <w:szCs w:val="18"/>
      </w:rPr>
    </w:lvl>
    <w:lvl w:ilvl="1">
      <w:numFmt w:val="bullet"/>
      <w:lvlText w:val="•"/>
      <w:lvlJc w:val="left"/>
      <w:pPr>
        <w:ind w:left="746" w:hanging="142"/>
      </w:pPr>
    </w:lvl>
    <w:lvl w:ilvl="2">
      <w:numFmt w:val="bullet"/>
      <w:lvlText w:val="•"/>
      <w:lvlJc w:val="left"/>
      <w:pPr>
        <w:ind w:left="1160" w:hanging="142"/>
      </w:pPr>
    </w:lvl>
    <w:lvl w:ilvl="3">
      <w:numFmt w:val="bullet"/>
      <w:lvlText w:val="•"/>
      <w:lvlJc w:val="left"/>
      <w:pPr>
        <w:ind w:left="1574" w:hanging="142"/>
      </w:pPr>
    </w:lvl>
    <w:lvl w:ilvl="4">
      <w:numFmt w:val="bullet"/>
      <w:lvlText w:val="•"/>
      <w:lvlJc w:val="left"/>
      <w:pPr>
        <w:ind w:left="1989" w:hanging="142"/>
      </w:pPr>
    </w:lvl>
    <w:lvl w:ilvl="5">
      <w:numFmt w:val="bullet"/>
      <w:lvlText w:val="•"/>
      <w:lvlJc w:val="left"/>
      <w:pPr>
        <w:ind w:left="2403" w:hanging="142"/>
      </w:pPr>
    </w:lvl>
    <w:lvl w:ilvl="6">
      <w:numFmt w:val="bullet"/>
      <w:lvlText w:val="•"/>
      <w:lvlJc w:val="left"/>
      <w:pPr>
        <w:ind w:left="2817" w:hanging="142"/>
      </w:pPr>
    </w:lvl>
    <w:lvl w:ilvl="7">
      <w:numFmt w:val="bullet"/>
      <w:lvlText w:val="•"/>
      <w:lvlJc w:val="left"/>
      <w:pPr>
        <w:ind w:left="3231" w:hanging="142"/>
      </w:pPr>
    </w:lvl>
    <w:lvl w:ilvl="8">
      <w:numFmt w:val="bullet"/>
      <w:lvlText w:val="•"/>
      <w:lvlJc w:val="left"/>
      <w:pPr>
        <w:ind w:left="3645" w:hanging="142"/>
      </w:pPr>
    </w:lvl>
  </w:abstractNum>
  <w:abstractNum w:abstractNumId="7" w15:restartNumberingAfterBreak="0">
    <w:nsid w:val="0000040B"/>
    <w:multiLevelType w:val="multilevel"/>
    <w:tmpl w:val="0000088E"/>
    <w:lvl w:ilvl="0">
      <w:numFmt w:val="bullet"/>
      <w:lvlText w:val=""/>
      <w:lvlJc w:val="left"/>
      <w:pPr>
        <w:ind w:left="253" w:hanging="149"/>
      </w:pPr>
      <w:rPr>
        <w:rFonts w:ascii="Symbol" w:hAnsi="Symbol" w:cs="Symbol"/>
        <w:b w:val="0"/>
        <w:bCs w:val="0"/>
        <w:w w:val="54"/>
        <w:sz w:val="12"/>
        <w:szCs w:val="12"/>
      </w:rPr>
    </w:lvl>
    <w:lvl w:ilvl="1">
      <w:numFmt w:val="bullet"/>
      <w:lvlText w:val="•"/>
      <w:lvlJc w:val="left"/>
      <w:pPr>
        <w:ind w:left="410" w:hanging="149"/>
      </w:pPr>
    </w:lvl>
    <w:lvl w:ilvl="2">
      <w:numFmt w:val="bullet"/>
      <w:lvlText w:val="•"/>
      <w:lvlJc w:val="left"/>
      <w:pPr>
        <w:ind w:left="567" w:hanging="149"/>
      </w:pPr>
    </w:lvl>
    <w:lvl w:ilvl="3">
      <w:numFmt w:val="bullet"/>
      <w:lvlText w:val="•"/>
      <w:lvlJc w:val="left"/>
      <w:pPr>
        <w:ind w:left="724" w:hanging="149"/>
      </w:pPr>
    </w:lvl>
    <w:lvl w:ilvl="4">
      <w:numFmt w:val="bullet"/>
      <w:lvlText w:val="•"/>
      <w:lvlJc w:val="left"/>
      <w:pPr>
        <w:ind w:left="882" w:hanging="149"/>
      </w:pPr>
    </w:lvl>
    <w:lvl w:ilvl="5">
      <w:numFmt w:val="bullet"/>
      <w:lvlText w:val="•"/>
      <w:lvlJc w:val="left"/>
      <w:pPr>
        <w:ind w:left="1039" w:hanging="149"/>
      </w:pPr>
    </w:lvl>
    <w:lvl w:ilvl="6">
      <w:numFmt w:val="bullet"/>
      <w:lvlText w:val="•"/>
      <w:lvlJc w:val="left"/>
      <w:pPr>
        <w:ind w:left="1196" w:hanging="149"/>
      </w:pPr>
    </w:lvl>
    <w:lvl w:ilvl="7">
      <w:numFmt w:val="bullet"/>
      <w:lvlText w:val="•"/>
      <w:lvlJc w:val="left"/>
      <w:pPr>
        <w:ind w:left="1353" w:hanging="149"/>
      </w:pPr>
    </w:lvl>
    <w:lvl w:ilvl="8">
      <w:numFmt w:val="bullet"/>
      <w:lvlText w:val="•"/>
      <w:lvlJc w:val="left"/>
      <w:pPr>
        <w:ind w:left="1510" w:hanging="149"/>
      </w:pPr>
    </w:lvl>
  </w:abstractNum>
  <w:abstractNum w:abstractNumId="8" w15:restartNumberingAfterBreak="0">
    <w:nsid w:val="0000040C"/>
    <w:multiLevelType w:val="multilevel"/>
    <w:tmpl w:val="0000088F"/>
    <w:lvl w:ilvl="0">
      <w:numFmt w:val="bullet"/>
      <w:lvlText w:val="-"/>
      <w:lvlJc w:val="left"/>
      <w:pPr>
        <w:ind w:left="332" w:hanging="142"/>
      </w:pPr>
      <w:rPr>
        <w:rFonts w:ascii="Garamond" w:hAnsi="Garamond" w:cs="Garamond"/>
        <w:b/>
        <w:bCs/>
        <w:sz w:val="18"/>
        <w:szCs w:val="18"/>
      </w:rPr>
    </w:lvl>
    <w:lvl w:ilvl="1">
      <w:numFmt w:val="bullet"/>
      <w:lvlText w:val="•"/>
      <w:lvlJc w:val="left"/>
      <w:pPr>
        <w:ind w:left="746" w:hanging="142"/>
      </w:pPr>
    </w:lvl>
    <w:lvl w:ilvl="2">
      <w:numFmt w:val="bullet"/>
      <w:lvlText w:val="•"/>
      <w:lvlJc w:val="left"/>
      <w:pPr>
        <w:ind w:left="1160" w:hanging="142"/>
      </w:pPr>
    </w:lvl>
    <w:lvl w:ilvl="3">
      <w:numFmt w:val="bullet"/>
      <w:lvlText w:val="•"/>
      <w:lvlJc w:val="left"/>
      <w:pPr>
        <w:ind w:left="1574" w:hanging="142"/>
      </w:pPr>
    </w:lvl>
    <w:lvl w:ilvl="4">
      <w:numFmt w:val="bullet"/>
      <w:lvlText w:val="•"/>
      <w:lvlJc w:val="left"/>
      <w:pPr>
        <w:ind w:left="1989" w:hanging="142"/>
      </w:pPr>
    </w:lvl>
    <w:lvl w:ilvl="5">
      <w:numFmt w:val="bullet"/>
      <w:lvlText w:val="•"/>
      <w:lvlJc w:val="left"/>
      <w:pPr>
        <w:ind w:left="2403" w:hanging="142"/>
      </w:pPr>
    </w:lvl>
    <w:lvl w:ilvl="6">
      <w:numFmt w:val="bullet"/>
      <w:lvlText w:val="•"/>
      <w:lvlJc w:val="left"/>
      <w:pPr>
        <w:ind w:left="2817" w:hanging="142"/>
      </w:pPr>
    </w:lvl>
    <w:lvl w:ilvl="7">
      <w:numFmt w:val="bullet"/>
      <w:lvlText w:val="•"/>
      <w:lvlJc w:val="left"/>
      <w:pPr>
        <w:ind w:left="3231" w:hanging="142"/>
      </w:pPr>
    </w:lvl>
    <w:lvl w:ilvl="8">
      <w:numFmt w:val="bullet"/>
      <w:lvlText w:val="•"/>
      <w:lvlJc w:val="left"/>
      <w:pPr>
        <w:ind w:left="3645" w:hanging="142"/>
      </w:pPr>
    </w:lvl>
  </w:abstractNum>
  <w:abstractNum w:abstractNumId="9" w15:restartNumberingAfterBreak="0">
    <w:nsid w:val="0000040D"/>
    <w:multiLevelType w:val="multilevel"/>
    <w:tmpl w:val="00000890"/>
    <w:lvl w:ilvl="0">
      <w:numFmt w:val="bullet"/>
      <w:lvlText w:val=""/>
      <w:lvlJc w:val="left"/>
      <w:pPr>
        <w:ind w:left="253" w:hanging="149"/>
      </w:pPr>
      <w:rPr>
        <w:rFonts w:ascii="Symbol" w:hAnsi="Symbol" w:cs="Symbol"/>
        <w:b w:val="0"/>
        <w:bCs w:val="0"/>
        <w:w w:val="54"/>
        <w:sz w:val="12"/>
        <w:szCs w:val="12"/>
      </w:rPr>
    </w:lvl>
    <w:lvl w:ilvl="1">
      <w:numFmt w:val="bullet"/>
      <w:lvlText w:val="•"/>
      <w:lvlJc w:val="left"/>
      <w:pPr>
        <w:ind w:left="410" w:hanging="149"/>
      </w:pPr>
    </w:lvl>
    <w:lvl w:ilvl="2">
      <w:numFmt w:val="bullet"/>
      <w:lvlText w:val="•"/>
      <w:lvlJc w:val="left"/>
      <w:pPr>
        <w:ind w:left="567" w:hanging="149"/>
      </w:pPr>
    </w:lvl>
    <w:lvl w:ilvl="3">
      <w:numFmt w:val="bullet"/>
      <w:lvlText w:val="•"/>
      <w:lvlJc w:val="left"/>
      <w:pPr>
        <w:ind w:left="724" w:hanging="149"/>
      </w:pPr>
    </w:lvl>
    <w:lvl w:ilvl="4">
      <w:numFmt w:val="bullet"/>
      <w:lvlText w:val="•"/>
      <w:lvlJc w:val="left"/>
      <w:pPr>
        <w:ind w:left="882" w:hanging="149"/>
      </w:pPr>
    </w:lvl>
    <w:lvl w:ilvl="5">
      <w:numFmt w:val="bullet"/>
      <w:lvlText w:val="•"/>
      <w:lvlJc w:val="left"/>
      <w:pPr>
        <w:ind w:left="1039" w:hanging="149"/>
      </w:pPr>
    </w:lvl>
    <w:lvl w:ilvl="6">
      <w:numFmt w:val="bullet"/>
      <w:lvlText w:val="•"/>
      <w:lvlJc w:val="left"/>
      <w:pPr>
        <w:ind w:left="1196" w:hanging="149"/>
      </w:pPr>
    </w:lvl>
    <w:lvl w:ilvl="7">
      <w:numFmt w:val="bullet"/>
      <w:lvlText w:val="•"/>
      <w:lvlJc w:val="left"/>
      <w:pPr>
        <w:ind w:left="1353" w:hanging="149"/>
      </w:pPr>
    </w:lvl>
    <w:lvl w:ilvl="8">
      <w:numFmt w:val="bullet"/>
      <w:lvlText w:val="•"/>
      <w:lvlJc w:val="left"/>
      <w:pPr>
        <w:ind w:left="1510" w:hanging="149"/>
      </w:pPr>
    </w:lvl>
  </w:abstractNum>
  <w:abstractNum w:abstractNumId="10" w15:restartNumberingAfterBreak="0">
    <w:nsid w:val="0000040E"/>
    <w:multiLevelType w:val="multilevel"/>
    <w:tmpl w:val="00000891"/>
    <w:lvl w:ilvl="0">
      <w:numFmt w:val="bullet"/>
      <w:lvlText w:val="-"/>
      <w:lvlJc w:val="left"/>
      <w:pPr>
        <w:ind w:left="332" w:hanging="142"/>
      </w:pPr>
      <w:rPr>
        <w:rFonts w:ascii="Garamond" w:hAnsi="Garamond" w:cs="Garamond"/>
        <w:b/>
        <w:bCs/>
        <w:sz w:val="18"/>
        <w:szCs w:val="18"/>
      </w:rPr>
    </w:lvl>
    <w:lvl w:ilvl="1">
      <w:numFmt w:val="bullet"/>
      <w:lvlText w:val="•"/>
      <w:lvlJc w:val="left"/>
      <w:pPr>
        <w:ind w:left="746" w:hanging="142"/>
      </w:pPr>
    </w:lvl>
    <w:lvl w:ilvl="2">
      <w:numFmt w:val="bullet"/>
      <w:lvlText w:val="•"/>
      <w:lvlJc w:val="left"/>
      <w:pPr>
        <w:ind w:left="1160" w:hanging="142"/>
      </w:pPr>
    </w:lvl>
    <w:lvl w:ilvl="3">
      <w:numFmt w:val="bullet"/>
      <w:lvlText w:val="•"/>
      <w:lvlJc w:val="left"/>
      <w:pPr>
        <w:ind w:left="1574" w:hanging="142"/>
      </w:pPr>
    </w:lvl>
    <w:lvl w:ilvl="4">
      <w:numFmt w:val="bullet"/>
      <w:lvlText w:val="•"/>
      <w:lvlJc w:val="left"/>
      <w:pPr>
        <w:ind w:left="1989" w:hanging="142"/>
      </w:pPr>
    </w:lvl>
    <w:lvl w:ilvl="5">
      <w:numFmt w:val="bullet"/>
      <w:lvlText w:val="•"/>
      <w:lvlJc w:val="left"/>
      <w:pPr>
        <w:ind w:left="2403" w:hanging="142"/>
      </w:pPr>
    </w:lvl>
    <w:lvl w:ilvl="6">
      <w:numFmt w:val="bullet"/>
      <w:lvlText w:val="•"/>
      <w:lvlJc w:val="left"/>
      <w:pPr>
        <w:ind w:left="2817" w:hanging="142"/>
      </w:pPr>
    </w:lvl>
    <w:lvl w:ilvl="7">
      <w:numFmt w:val="bullet"/>
      <w:lvlText w:val="•"/>
      <w:lvlJc w:val="left"/>
      <w:pPr>
        <w:ind w:left="3231" w:hanging="142"/>
      </w:pPr>
    </w:lvl>
    <w:lvl w:ilvl="8">
      <w:numFmt w:val="bullet"/>
      <w:lvlText w:val="•"/>
      <w:lvlJc w:val="left"/>
      <w:pPr>
        <w:ind w:left="3645" w:hanging="142"/>
      </w:pPr>
    </w:lvl>
  </w:abstractNum>
  <w:abstractNum w:abstractNumId="11" w15:restartNumberingAfterBreak="0">
    <w:nsid w:val="00000448"/>
    <w:multiLevelType w:val="multilevel"/>
    <w:tmpl w:val="000008CB"/>
    <w:lvl w:ilvl="0">
      <w:numFmt w:val="bullet"/>
      <w:lvlText w:val="-"/>
      <w:lvlJc w:val="left"/>
      <w:pPr>
        <w:ind w:left="332" w:hanging="142"/>
      </w:pPr>
      <w:rPr>
        <w:rFonts w:ascii="Garamond" w:hAnsi="Garamond" w:cs="Garamond"/>
        <w:b/>
        <w:bCs/>
        <w:sz w:val="18"/>
        <w:szCs w:val="18"/>
      </w:rPr>
    </w:lvl>
    <w:lvl w:ilvl="1">
      <w:numFmt w:val="bullet"/>
      <w:lvlText w:val="•"/>
      <w:lvlJc w:val="left"/>
      <w:pPr>
        <w:ind w:left="746" w:hanging="142"/>
      </w:pPr>
    </w:lvl>
    <w:lvl w:ilvl="2">
      <w:numFmt w:val="bullet"/>
      <w:lvlText w:val="•"/>
      <w:lvlJc w:val="left"/>
      <w:pPr>
        <w:ind w:left="1160" w:hanging="142"/>
      </w:pPr>
    </w:lvl>
    <w:lvl w:ilvl="3">
      <w:numFmt w:val="bullet"/>
      <w:lvlText w:val="•"/>
      <w:lvlJc w:val="left"/>
      <w:pPr>
        <w:ind w:left="1574" w:hanging="142"/>
      </w:pPr>
    </w:lvl>
    <w:lvl w:ilvl="4">
      <w:numFmt w:val="bullet"/>
      <w:lvlText w:val="•"/>
      <w:lvlJc w:val="left"/>
      <w:pPr>
        <w:ind w:left="1989" w:hanging="142"/>
      </w:pPr>
    </w:lvl>
    <w:lvl w:ilvl="5">
      <w:numFmt w:val="bullet"/>
      <w:lvlText w:val="•"/>
      <w:lvlJc w:val="left"/>
      <w:pPr>
        <w:ind w:left="2403" w:hanging="142"/>
      </w:pPr>
    </w:lvl>
    <w:lvl w:ilvl="6">
      <w:numFmt w:val="bullet"/>
      <w:lvlText w:val="•"/>
      <w:lvlJc w:val="left"/>
      <w:pPr>
        <w:ind w:left="2817" w:hanging="142"/>
      </w:pPr>
    </w:lvl>
    <w:lvl w:ilvl="7">
      <w:numFmt w:val="bullet"/>
      <w:lvlText w:val="•"/>
      <w:lvlJc w:val="left"/>
      <w:pPr>
        <w:ind w:left="3231" w:hanging="142"/>
      </w:pPr>
    </w:lvl>
    <w:lvl w:ilvl="8">
      <w:numFmt w:val="bullet"/>
      <w:lvlText w:val="•"/>
      <w:lvlJc w:val="left"/>
      <w:pPr>
        <w:ind w:left="3645" w:hanging="142"/>
      </w:pPr>
    </w:lvl>
  </w:abstractNum>
  <w:abstractNum w:abstractNumId="12" w15:restartNumberingAfterBreak="0">
    <w:nsid w:val="03CF4D11"/>
    <w:multiLevelType w:val="multilevel"/>
    <w:tmpl w:val="7C7E503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CF0753"/>
    <w:multiLevelType w:val="multilevel"/>
    <w:tmpl w:val="63BA3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4C31D59"/>
    <w:multiLevelType w:val="multilevel"/>
    <w:tmpl w:val="39AE3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424427A"/>
    <w:multiLevelType w:val="multilevel"/>
    <w:tmpl w:val="0FD22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4883B44"/>
    <w:multiLevelType w:val="multilevel"/>
    <w:tmpl w:val="CB342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2935CB"/>
    <w:multiLevelType w:val="multilevel"/>
    <w:tmpl w:val="EBE65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D5A7499"/>
    <w:multiLevelType w:val="multilevel"/>
    <w:tmpl w:val="A9A0D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E38353C"/>
    <w:multiLevelType w:val="multilevel"/>
    <w:tmpl w:val="EAF44984"/>
    <w:lvl w:ilvl="0">
      <w:start w:val="1"/>
      <w:numFmt w:val="none"/>
      <w:pStyle w:val="Titolo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9"/>
  </w:num>
  <w:num w:numId="2">
    <w:abstractNumId w:val="15"/>
  </w:num>
  <w:num w:numId="3">
    <w:abstractNumId w:val="14"/>
  </w:num>
  <w:num w:numId="4">
    <w:abstractNumId w:val="13"/>
  </w:num>
  <w:num w:numId="5">
    <w:abstractNumId w:val="16"/>
  </w:num>
  <w:num w:numId="6">
    <w:abstractNumId w:val="12"/>
  </w:num>
  <w:num w:numId="7">
    <w:abstractNumId w:val="18"/>
  </w:num>
  <w:num w:numId="8">
    <w:abstractNumId w:val="17"/>
  </w:num>
  <w:num w:numId="9">
    <w:abstractNumId w:val="0"/>
  </w:num>
  <w:num w:numId="10">
    <w:abstractNumId w:val="11"/>
  </w:num>
  <w:num w:numId="11">
    <w:abstractNumId w:val="1"/>
  </w:num>
  <w:num w:numId="12">
    <w:abstractNumId w:val="2"/>
  </w:num>
  <w:num w:numId="13">
    <w:abstractNumId w:val="9"/>
  </w:num>
  <w:num w:numId="14">
    <w:abstractNumId w:val="3"/>
  </w:num>
  <w:num w:numId="15">
    <w:abstractNumId w:val="7"/>
  </w:num>
  <w:num w:numId="16">
    <w:abstractNumId w:val="4"/>
  </w:num>
  <w:num w:numId="17">
    <w:abstractNumId w:val="6"/>
  </w:num>
  <w:num w:numId="18">
    <w:abstractNumId w:val="5"/>
  </w:num>
  <w:num w:numId="19">
    <w:abstractNumId w:val="8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283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7998"/>
    <w:rsid w:val="00002553"/>
    <w:rsid w:val="00013BA7"/>
    <w:rsid w:val="00015374"/>
    <w:rsid w:val="000258E8"/>
    <w:rsid w:val="00026CCC"/>
    <w:rsid w:val="00026DAD"/>
    <w:rsid w:val="00030FDB"/>
    <w:rsid w:val="00032398"/>
    <w:rsid w:val="00035978"/>
    <w:rsid w:val="00054B1C"/>
    <w:rsid w:val="00065E93"/>
    <w:rsid w:val="000666D2"/>
    <w:rsid w:val="00072E49"/>
    <w:rsid w:val="00080C1B"/>
    <w:rsid w:val="00084D9D"/>
    <w:rsid w:val="00087169"/>
    <w:rsid w:val="000A0CED"/>
    <w:rsid w:val="000A785F"/>
    <w:rsid w:val="000B0CE8"/>
    <w:rsid w:val="000B32C3"/>
    <w:rsid w:val="000B5325"/>
    <w:rsid w:val="000B5682"/>
    <w:rsid w:val="000D4213"/>
    <w:rsid w:val="000D537E"/>
    <w:rsid w:val="000D6D47"/>
    <w:rsid w:val="000D71DE"/>
    <w:rsid w:val="000E4D85"/>
    <w:rsid w:val="000E71DF"/>
    <w:rsid w:val="000E7ABD"/>
    <w:rsid w:val="00100BFD"/>
    <w:rsid w:val="001110A8"/>
    <w:rsid w:val="00112F17"/>
    <w:rsid w:val="00122902"/>
    <w:rsid w:val="0012628D"/>
    <w:rsid w:val="00134D7E"/>
    <w:rsid w:val="00137B04"/>
    <w:rsid w:val="00142708"/>
    <w:rsid w:val="00143869"/>
    <w:rsid w:val="001464E4"/>
    <w:rsid w:val="001536E5"/>
    <w:rsid w:val="001541E6"/>
    <w:rsid w:val="00155488"/>
    <w:rsid w:val="001641CC"/>
    <w:rsid w:val="001665F9"/>
    <w:rsid w:val="0016660D"/>
    <w:rsid w:val="00167991"/>
    <w:rsid w:val="0017760C"/>
    <w:rsid w:val="00185575"/>
    <w:rsid w:val="00190B00"/>
    <w:rsid w:val="00196BDC"/>
    <w:rsid w:val="001B407F"/>
    <w:rsid w:val="001C29C7"/>
    <w:rsid w:val="001E67F1"/>
    <w:rsid w:val="001F5A1A"/>
    <w:rsid w:val="002114BC"/>
    <w:rsid w:val="00243DFE"/>
    <w:rsid w:val="00252F19"/>
    <w:rsid w:val="00256FE8"/>
    <w:rsid w:val="00257DDD"/>
    <w:rsid w:val="002657C3"/>
    <w:rsid w:val="002657D1"/>
    <w:rsid w:val="002734AA"/>
    <w:rsid w:val="00273933"/>
    <w:rsid w:val="00283C68"/>
    <w:rsid w:val="002A750E"/>
    <w:rsid w:val="002B0385"/>
    <w:rsid w:val="002B34B2"/>
    <w:rsid w:val="002D29B7"/>
    <w:rsid w:val="002F4320"/>
    <w:rsid w:val="002F731E"/>
    <w:rsid w:val="003103A8"/>
    <w:rsid w:val="00322425"/>
    <w:rsid w:val="00336E03"/>
    <w:rsid w:val="0033755C"/>
    <w:rsid w:val="003406B6"/>
    <w:rsid w:val="0034531C"/>
    <w:rsid w:val="00347A31"/>
    <w:rsid w:val="00353F5F"/>
    <w:rsid w:val="00366025"/>
    <w:rsid w:val="00371D4B"/>
    <w:rsid w:val="003725FA"/>
    <w:rsid w:val="00376651"/>
    <w:rsid w:val="00382B6F"/>
    <w:rsid w:val="00386CD7"/>
    <w:rsid w:val="00392868"/>
    <w:rsid w:val="003A36AA"/>
    <w:rsid w:val="003C0FFD"/>
    <w:rsid w:val="003C248A"/>
    <w:rsid w:val="003C7631"/>
    <w:rsid w:val="003E0D82"/>
    <w:rsid w:val="003E7C75"/>
    <w:rsid w:val="00406169"/>
    <w:rsid w:val="00417641"/>
    <w:rsid w:val="00430190"/>
    <w:rsid w:val="004326FC"/>
    <w:rsid w:val="00433551"/>
    <w:rsid w:val="00444CCA"/>
    <w:rsid w:val="00454169"/>
    <w:rsid w:val="00456CCC"/>
    <w:rsid w:val="0048241D"/>
    <w:rsid w:val="00483FA0"/>
    <w:rsid w:val="00487966"/>
    <w:rsid w:val="00492069"/>
    <w:rsid w:val="00494E0F"/>
    <w:rsid w:val="00496974"/>
    <w:rsid w:val="004A5A13"/>
    <w:rsid w:val="004E4F57"/>
    <w:rsid w:val="004E6175"/>
    <w:rsid w:val="004F19AC"/>
    <w:rsid w:val="004F247E"/>
    <w:rsid w:val="004F57AD"/>
    <w:rsid w:val="004F5A14"/>
    <w:rsid w:val="00500184"/>
    <w:rsid w:val="005069A1"/>
    <w:rsid w:val="00526D97"/>
    <w:rsid w:val="00543B45"/>
    <w:rsid w:val="00553EB2"/>
    <w:rsid w:val="00560A28"/>
    <w:rsid w:val="00564FBC"/>
    <w:rsid w:val="00566681"/>
    <w:rsid w:val="0057103D"/>
    <w:rsid w:val="00581CF2"/>
    <w:rsid w:val="005A731A"/>
    <w:rsid w:val="006069AA"/>
    <w:rsid w:val="00612284"/>
    <w:rsid w:val="00620806"/>
    <w:rsid w:val="0062158D"/>
    <w:rsid w:val="00634D3B"/>
    <w:rsid w:val="00634E72"/>
    <w:rsid w:val="00635BCB"/>
    <w:rsid w:val="0063639F"/>
    <w:rsid w:val="00642992"/>
    <w:rsid w:val="00656992"/>
    <w:rsid w:val="00663EE2"/>
    <w:rsid w:val="00670772"/>
    <w:rsid w:val="0067768E"/>
    <w:rsid w:val="00677BEA"/>
    <w:rsid w:val="00681AB0"/>
    <w:rsid w:val="0069022D"/>
    <w:rsid w:val="00692CE6"/>
    <w:rsid w:val="00693423"/>
    <w:rsid w:val="00695521"/>
    <w:rsid w:val="0069664C"/>
    <w:rsid w:val="006A20A2"/>
    <w:rsid w:val="006A54D8"/>
    <w:rsid w:val="006A76DA"/>
    <w:rsid w:val="006C19A4"/>
    <w:rsid w:val="006D107C"/>
    <w:rsid w:val="006E6462"/>
    <w:rsid w:val="006F1679"/>
    <w:rsid w:val="00714D02"/>
    <w:rsid w:val="00715EF4"/>
    <w:rsid w:val="007227DE"/>
    <w:rsid w:val="00723AAC"/>
    <w:rsid w:val="007373E5"/>
    <w:rsid w:val="00741F4A"/>
    <w:rsid w:val="0074229D"/>
    <w:rsid w:val="007432B3"/>
    <w:rsid w:val="00750819"/>
    <w:rsid w:val="00752964"/>
    <w:rsid w:val="00755065"/>
    <w:rsid w:val="007628E0"/>
    <w:rsid w:val="00776A69"/>
    <w:rsid w:val="007808CF"/>
    <w:rsid w:val="00784147"/>
    <w:rsid w:val="00790849"/>
    <w:rsid w:val="00790FD5"/>
    <w:rsid w:val="00793A3D"/>
    <w:rsid w:val="00797B36"/>
    <w:rsid w:val="007C13E5"/>
    <w:rsid w:val="007F4B0E"/>
    <w:rsid w:val="00805BFD"/>
    <w:rsid w:val="00842E68"/>
    <w:rsid w:val="00845D4E"/>
    <w:rsid w:val="00847F88"/>
    <w:rsid w:val="00861AA5"/>
    <w:rsid w:val="00863E40"/>
    <w:rsid w:val="00865828"/>
    <w:rsid w:val="0087560B"/>
    <w:rsid w:val="008807FA"/>
    <w:rsid w:val="00882D22"/>
    <w:rsid w:val="008A1E3F"/>
    <w:rsid w:val="008B5BD8"/>
    <w:rsid w:val="008B7EFF"/>
    <w:rsid w:val="008C12D9"/>
    <w:rsid w:val="008C2153"/>
    <w:rsid w:val="008C5CBE"/>
    <w:rsid w:val="008D115C"/>
    <w:rsid w:val="008E697F"/>
    <w:rsid w:val="008F145A"/>
    <w:rsid w:val="008F398F"/>
    <w:rsid w:val="008F5CFF"/>
    <w:rsid w:val="0090640E"/>
    <w:rsid w:val="00917A98"/>
    <w:rsid w:val="009203CE"/>
    <w:rsid w:val="009325BF"/>
    <w:rsid w:val="0093694B"/>
    <w:rsid w:val="0094237F"/>
    <w:rsid w:val="00944DEA"/>
    <w:rsid w:val="00950816"/>
    <w:rsid w:val="00952735"/>
    <w:rsid w:val="00960024"/>
    <w:rsid w:val="00995B59"/>
    <w:rsid w:val="009978AB"/>
    <w:rsid w:val="009A0731"/>
    <w:rsid w:val="009A2E6C"/>
    <w:rsid w:val="009B0965"/>
    <w:rsid w:val="009C1A2F"/>
    <w:rsid w:val="009C1FFC"/>
    <w:rsid w:val="009D4190"/>
    <w:rsid w:val="009E1AFB"/>
    <w:rsid w:val="00A02CEA"/>
    <w:rsid w:val="00A05F3F"/>
    <w:rsid w:val="00A12676"/>
    <w:rsid w:val="00A1443C"/>
    <w:rsid w:val="00A30F92"/>
    <w:rsid w:val="00A34610"/>
    <w:rsid w:val="00A35444"/>
    <w:rsid w:val="00A442D0"/>
    <w:rsid w:val="00A45BAA"/>
    <w:rsid w:val="00A70FF2"/>
    <w:rsid w:val="00A72910"/>
    <w:rsid w:val="00A75238"/>
    <w:rsid w:val="00A9241B"/>
    <w:rsid w:val="00AC7EED"/>
    <w:rsid w:val="00AD7169"/>
    <w:rsid w:val="00AF0066"/>
    <w:rsid w:val="00AF0E92"/>
    <w:rsid w:val="00AF2A82"/>
    <w:rsid w:val="00B01A40"/>
    <w:rsid w:val="00B0324D"/>
    <w:rsid w:val="00B05129"/>
    <w:rsid w:val="00B1678D"/>
    <w:rsid w:val="00B206FE"/>
    <w:rsid w:val="00B4025B"/>
    <w:rsid w:val="00B70DE8"/>
    <w:rsid w:val="00B72373"/>
    <w:rsid w:val="00B802F3"/>
    <w:rsid w:val="00B80B09"/>
    <w:rsid w:val="00B90361"/>
    <w:rsid w:val="00B95547"/>
    <w:rsid w:val="00BA410F"/>
    <w:rsid w:val="00BA415A"/>
    <w:rsid w:val="00BB3CAB"/>
    <w:rsid w:val="00BC7ABA"/>
    <w:rsid w:val="00BE34A2"/>
    <w:rsid w:val="00BE4459"/>
    <w:rsid w:val="00BF7998"/>
    <w:rsid w:val="00C01491"/>
    <w:rsid w:val="00C03E1D"/>
    <w:rsid w:val="00C07806"/>
    <w:rsid w:val="00C13BE5"/>
    <w:rsid w:val="00C21035"/>
    <w:rsid w:val="00C217D5"/>
    <w:rsid w:val="00C22A54"/>
    <w:rsid w:val="00C23136"/>
    <w:rsid w:val="00C35561"/>
    <w:rsid w:val="00C4222F"/>
    <w:rsid w:val="00C52111"/>
    <w:rsid w:val="00C62279"/>
    <w:rsid w:val="00C720A6"/>
    <w:rsid w:val="00C77491"/>
    <w:rsid w:val="00CB48DB"/>
    <w:rsid w:val="00CC29B4"/>
    <w:rsid w:val="00CE14CE"/>
    <w:rsid w:val="00CE3BF6"/>
    <w:rsid w:val="00D1082B"/>
    <w:rsid w:val="00D1156A"/>
    <w:rsid w:val="00D14929"/>
    <w:rsid w:val="00D173DD"/>
    <w:rsid w:val="00D32FD4"/>
    <w:rsid w:val="00D37C52"/>
    <w:rsid w:val="00D37FE4"/>
    <w:rsid w:val="00D417A3"/>
    <w:rsid w:val="00D43FCF"/>
    <w:rsid w:val="00D47F74"/>
    <w:rsid w:val="00D5187C"/>
    <w:rsid w:val="00D71014"/>
    <w:rsid w:val="00D86264"/>
    <w:rsid w:val="00D91C77"/>
    <w:rsid w:val="00D9435A"/>
    <w:rsid w:val="00D945D0"/>
    <w:rsid w:val="00D97E8E"/>
    <w:rsid w:val="00DA4364"/>
    <w:rsid w:val="00DA6F58"/>
    <w:rsid w:val="00DB60EF"/>
    <w:rsid w:val="00DB6DCD"/>
    <w:rsid w:val="00DC3858"/>
    <w:rsid w:val="00DD4D55"/>
    <w:rsid w:val="00DE035F"/>
    <w:rsid w:val="00E3775E"/>
    <w:rsid w:val="00E4073B"/>
    <w:rsid w:val="00E448C2"/>
    <w:rsid w:val="00E505EE"/>
    <w:rsid w:val="00E50E82"/>
    <w:rsid w:val="00E53F21"/>
    <w:rsid w:val="00E56A76"/>
    <w:rsid w:val="00E61E99"/>
    <w:rsid w:val="00E6642D"/>
    <w:rsid w:val="00E84D0C"/>
    <w:rsid w:val="00E93AB6"/>
    <w:rsid w:val="00E9691C"/>
    <w:rsid w:val="00EA6FAF"/>
    <w:rsid w:val="00EB1B83"/>
    <w:rsid w:val="00ED1E2B"/>
    <w:rsid w:val="00EE25E4"/>
    <w:rsid w:val="00EE6203"/>
    <w:rsid w:val="00EF12E4"/>
    <w:rsid w:val="00EF5AA5"/>
    <w:rsid w:val="00EF7227"/>
    <w:rsid w:val="00F078BF"/>
    <w:rsid w:val="00F22D34"/>
    <w:rsid w:val="00F23FCD"/>
    <w:rsid w:val="00F3161F"/>
    <w:rsid w:val="00F340AB"/>
    <w:rsid w:val="00F667B6"/>
    <w:rsid w:val="00F86FE7"/>
    <w:rsid w:val="00F87E73"/>
    <w:rsid w:val="00F97C62"/>
    <w:rsid w:val="00FC2096"/>
    <w:rsid w:val="00FD1A42"/>
    <w:rsid w:val="00FD53AC"/>
    <w:rsid w:val="00FD543F"/>
    <w:rsid w:val="00FD795A"/>
    <w:rsid w:val="00FF3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  <w14:docId w14:val="6DF7C7A3"/>
  <w15:docId w15:val="{C7C36F9D-4E35-4DFB-A96E-C862C1890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Lucida Sans"/>
        <w:sz w:val="24"/>
        <w:szCs w:val="24"/>
        <w:lang w:val="it-IT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sz w:val="22"/>
      <w:lang w:bidi="ar-SA"/>
    </w:rPr>
  </w:style>
  <w:style w:type="paragraph" w:styleId="Titolo1">
    <w:name w:val="heading 1"/>
    <w:basedOn w:val="Normale"/>
    <w:next w:val="Normale"/>
    <w:uiPriority w:val="9"/>
    <w:qFormat/>
    <w:pPr>
      <w:keepNext/>
      <w:numPr>
        <w:numId w:val="1"/>
      </w:numPr>
      <w:jc w:val="center"/>
      <w:outlineLvl w:val="0"/>
    </w:pPr>
    <w:rPr>
      <w:sz w:val="96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6A54D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qFormat/>
    <w:rPr>
      <w:rFonts w:ascii="Times" w:eastAsia="Times New Roman" w:hAnsi="Times" w:cs="Times"/>
      <w:sz w:val="25"/>
    </w:rPr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 w:cs="Wingdings"/>
    </w:rPr>
  </w:style>
  <w:style w:type="character" w:customStyle="1" w:styleId="WW8Num1z3">
    <w:name w:val="WW8Num1z3"/>
    <w:qFormat/>
    <w:rPr>
      <w:rFonts w:ascii="Symbol" w:hAnsi="Symbol" w:cs="Symbol"/>
    </w:rPr>
  </w:style>
  <w:style w:type="character" w:customStyle="1" w:styleId="WW8Num2z0">
    <w:name w:val="WW8Num2z0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ascii="Times New Roman" w:hAnsi="Times New Roman" w:cs="Times New Roman"/>
    </w:rPr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Times New Roman" w:eastAsia="Times New Roman" w:hAnsi="Times New Roman" w:cs="Times New Roman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8z0">
    <w:name w:val="WW8Num8z0"/>
    <w:qFormat/>
    <w:rPr>
      <w:rFonts w:ascii="Symbol" w:hAnsi="Symbol" w:cs="Symbol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  <w:rPr>
      <w:rFonts w:ascii="Verdana" w:eastAsia="Times New Roman" w:hAnsi="Verdana" w:cs="Verdana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9z3">
    <w:name w:val="WW8Num9z3"/>
    <w:qFormat/>
    <w:rPr>
      <w:rFonts w:ascii="Symbol" w:hAnsi="Symbol" w:cs="Symbol"/>
    </w:rPr>
  </w:style>
  <w:style w:type="character" w:customStyle="1" w:styleId="WW8Num10z0">
    <w:name w:val="WW8Num10z0"/>
    <w:qFormat/>
    <w:rPr>
      <w:rFonts w:ascii="Symbol" w:hAnsi="Symbol" w:cs="Symbol"/>
    </w:rPr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1z0">
    <w:name w:val="WW8Num11z0"/>
    <w:qFormat/>
    <w:rPr>
      <w:rFonts w:ascii="Times New Roman" w:eastAsia="Times New Roman" w:hAnsi="Times New Roman" w:cs="Times New Roman"/>
    </w:rPr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1z2">
    <w:name w:val="WW8Num11z2"/>
    <w:qFormat/>
    <w:rPr>
      <w:rFonts w:ascii="Wingdings" w:hAnsi="Wingdings" w:cs="Wingdings"/>
    </w:rPr>
  </w:style>
  <w:style w:type="character" w:customStyle="1" w:styleId="WW8Num11z3">
    <w:name w:val="WW8Num11z3"/>
    <w:qFormat/>
    <w:rPr>
      <w:rFonts w:ascii="Symbol" w:hAnsi="Symbol" w:cs="Symbol"/>
    </w:rPr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rFonts w:ascii="Symbol" w:hAnsi="Symbol" w:cs="Symbol"/>
    </w:rPr>
  </w:style>
  <w:style w:type="character" w:customStyle="1" w:styleId="WW8Num14z0">
    <w:name w:val="WW8Num14z0"/>
    <w:qFormat/>
    <w:rPr>
      <w:rFonts w:ascii="Times New Roman" w:eastAsia="Times New Roman" w:hAnsi="Times New Roman" w:cs="Times New Roman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4z3">
    <w:name w:val="WW8Num14z3"/>
    <w:qFormat/>
    <w:rPr>
      <w:rFonts w:ascii="Symbol" w:hAnsi="Symbol" w:cs="Symbol"/>
    </w:rPr>
  </w:style>
  <w:style w:type="character" w:customStyle="1" w:styleId="CollegamentoInternet">
    <w:name w:val="Collegamento Internet"/>
    <w:rPr>
      <w:color w:val="0000FF"/>
      <w:u w:val="single"/>
    </w:rPr>
  </w:style>
  <w:style w:type="character" w:customStyle="1" w:styleId="st1">
    <w:name w:val="st1"/>
    <w:qFormat/>
  </w:style>
  <w:style w:type="character" w:styleId="Rimandocommento">
    <w:name w:val="annotation reference"/>
    <w:qFormat/>
    <w:rPr>
      <w:sz w:val="16"/>
      <w:szCs w:val="16"/>
    </w:rPr>
  </w:style>
  <w:style w:type="character" w:customStyle="1" w:styleId="TestocommentoCarattere">
    <w:name w:val="Testo commento Carattere"/>
    <w:qFormat/>
  </w:style>
  <w:style w:type="character" w:customStyle="1" w:styleId="SoggettocommentoCarattere">
    <w:name w:val="Soggetto commento Carattere"/>
    <w:qFormat/>
    <w:rPr>
      <w:b/>
      <w:bCs/>
    </w:rPr>
  </w:style>
  <w:style w:type="character" w:customStyle="1" w:styleId="Titolo3Carattere">
    <w:name w:val="Titolo 3 Carattere"/>
    <w:qFormat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6Carattere">
    <w:name w:val="Titolo 6 Carattere"/>
    <w:qFormat/>
    <w:rPr>
      <w:rFonts w:ascii="Calibri" w:eastAsia="Times New Roman" w:hAnsi="Calibri" w:cs="Times New Roman"/>
      <w:b/>
      <w:bCs/>
      <w:sz w:val="22"/>
      <w:szCs w:val="22"/>
    </w:rPr>
  </w:style>
  <w:style w:type="paragraph" w:styleId="Titolo">
    <w:name w:val="Title"/>
    <w:basedOn w:val="Normale"/>
    <w:next w:val="Corpodeltesto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Corpodeltesto">
    <w:name w:val="Corpo del testo"/>
    <w:basedOn w:val="Normale"/>
    <w:pPr>
      <w:jc w:val="both"/>
    </w:pPr>
    <w:rPr>
      <w:rFonts w:ascii="Bookman Old Style" w:hAnsi="Bookman Old Style" w:cs="Bookman Old Style"/>
      <w:szCs w:val="20"/>
    </w:rPr>
  </w:style>
  <w:style w:type="paragraph" w:styleId="Elenco">
    <w:name w:val="List"/>
    <w:basedOn w:val="Corpodeltesto"/>
    <w:rPr>
      <w:rFonts w:cs="Lucida Sans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rFonts w:ascii="Arial" w:hAnsi="Arial" w:cs="Arial"/>
      <w:szCs w:val="20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paragraph" w:customStyle="1" w:styleId="Correzioneautomatica">
    <w:name w:val="Correzione automatica"/>
    <w:qFormat/>
    <w:rPr>
      <w:rFonts w:ascii="Times New Roman" w:eastAsia="Times New Roman" w:hAnsi="Times New Roman" w:cs="Times New Roman"/>
      <w:lang w:bidi="ar-SA"/>
    </w:rPr>
  </w:style>
  <w:style w:type="paragraph" w:styleId="Testofumetto">
    <w:name w:val="Balloon Text"/>
    <w:basedOn w:val="Normale"/>
    <w:qFormat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qFormat/>
    <w:pPr>
      <w:spacing w:after="120" w:line="480" w:lineRule="auto"/>
    </w:pPr>
  </w:style>
  <w:style w:type="paragraph" w:customStyle="1" w:styleId="CarattereCarattereCarattereCarattereCarattereCarattereCarattereCarattereCarattere">
    <w:name w:val="Carattere Carattere Carattere Carattere Carattere Carattere Carattere Carattere Carattere"/>
    <w:basedOn w:val="Normale"/>
    <w:qFormat/>
    <w:pPr>
      <w:ind w:left="567"/>
    </w:pPr>
    <w:rPr>
      <w:rFonts w:ascii="Arial" w:hAnsi="Arial" w:cs="Arial"/>
      <w:sz w:val="24"/>
    </w:rPr>
  </w:style>
  <w:style w:type="paragraph" w:styleId="Paragrafoelenco">
    <w:name w:val="List Paragraph"/>
    <w:basedOn w:val="Normale"/>
    <w:uiPriority w:val="1"/>
    <w:qFormat/>
    <w:pPr>
      <w:suppressAutoHyphens/>
      <w:overflowPunct w:val="0"/>
      <w:autoSpaceDE w:val="0"/>
      <w:ind w:left="720"/>
      <w:contextualSpacing/>
      <w:textAlignment w:val="baseline"/>
    </w:pPr>
    <w:rPr>
      <w:rFonts w:ascii="Arial" w:hAnsi="Arial" w:cs="Arial"/>
      <w:sz w:val="20"/>
      <w:szCs w:val="20"/>
    </w:rPr>
  </w:style>
  <w:style w:type="paragraph" w:styleId="Testocommento">
    <w:name w:val="annotation text"/>
    <w:basedOn w:val="Normale"/>
    <w:qFormat/>
    <w:rPr>
      <w:sz w:val="20"/>
      <w:szCs w:val="20"/>
    </w:rPr>
  </w:style>
  <w:style w:type="paragraph" w:styleId="Soggettocommento">
    <w:name w:val="annotation subject"/>
    <w:basedOn w:val="Testocommento"/>
    <w:next w:val="Testocommento"/>
    <w:qFormat/>
    <w:rPr>
      <w:b/>
      <w:bCs/>
    </w:rPr>
  </w:style>
  <w:style w:type="paragraph" w:customStyle="1" w:styleId="Quotations">
    <w:name w:val="Quotations"/>
    <w:basedOn w:val="Normale"/>
    <w:qFormat/>
    <w:pPr>
      <w:spacing w:after="283"/>
      <w:ind w:left="567" w:right="567"/>
    </w:pPr>
  </w:style>
  <w:style w:type="paragraph" w:customStyle="1" w:styleId="Titoloprincipale">
    <w:name w:val="Titolo principale"/>
    <w:basedOn w:val="Titolo"/>
    <w:next w:val="Corpodeltesto"/>
    <w:pPr>
      <w:jc w:val="center"/>
    </w:pPr>
    <w:rPr>
      <w:b/>
      <w:bCs/>
      <w:sz w:val="56"/>
      <w:szCs w:val="56"/>
    </w:rPr>
  </w:style>
  <w:style w:type="paragraph" w:styleId="Sottotitolo">
    <w:name w:val="Subtitle"/>
    <w:basedOn w:val="Titolo"/>
    <w:next w:val="Corpodeltesto"/>
    <w:uiPriority w:val="11"/>
    <w:qFormat/>
    <w:pPr>
      <w:spacing w:before="60"/>
      <w:jc w:val="center"/>
    </w:pPr>
    <w:rPr>
      <w:sz w:val="36"/>
      <w:szCs w:val="36"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paragraph" w:styleId="Corpotesto">
    <w:name w:val="Body Text"/>
    <w:basedOn w:val="Normale"/>
    <w:link w:val="CorpotestoCarattere"/>
    <w:uiPriority w:val="99"/>
    <w:semiHidden/>
    <w:unhideWhenUsed/>
    <w:rsid w:val="00DB6DCD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B6DCD"/>
    <w:rPr>
      <w:rFonts w:ascii="Times New Roman" w:eastAsia="Times New Roman" w:hAnsi="Times New Roman" w:cs="Times New Roman"/>
      <w:sz w:val="22"/>
      <w:lang w:bidi="ar-SA"/>
    </w:rPr>
  </w:style>
  <w:style w:type="paragraph" w:customStyle="1" w:styleId="western">
    <w:name w:val="western"/>
    <w:basedOn w:val="Normale"/>
    <w:rsid w:val="00257DDD"/>
    <w:pPr>
      <w:spacing w:before="100" w:beforeAutospacing="1"/>
      <w:jc w:val="both"/>
    </w:pPr>
    <w:rPr>
      <w:rFonts w:ascii="Bookman Old Style" w:hAnsi="Bookman Old Style"/>
      <w:color w:val="000000"/>
      <w:sz w:val="24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6A54D8"/>
    <w:pPr>
      <w:widowControl w:val="0"/>
      <w:autoSpaceDE w:val="0"/>
      <w:autoSpaceDN w:val="0"/>
      <w:adjustRightInd w:val="0"/>
    </w:pPr>
    <w:rPr>
      <w:rFonts w:eastAsiaTheme="minorEastAsia"/>
      <w:sz w:val="24"/>
      <w:lang w:eastAsia="it-IT"/>
    </w:rPr>
  </w:style>
  <w:style w:type="table" w:styleId="Grigliatabella">
    <w:name w:val="Table Grid"/>
    <w:basedOn w:val="Tabellanormale"/>
    <w:uiPriority w:val="39"/>
    <w:rsid w:val="006A54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6A54D8"/>
    <w:rPr>
      <w:rFonts w:asciiTheme="majorHAnsi" w:eastAsiaTheme="majorEastAsia" w:hAnsiTheme="majorHAnsi" w:cstheme="majorBidi"/>
      <w:b/>
      <w:bCs/>
      <w:i/>
      <w:iCs/>
      <w:color w:val="4472C4" w:themeColor="accent1"/>
      <w:sz w:val="22"/>
      <w:lang w:bidi="ar-SA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640E"/>
    <w:rPr>
      <w:rFonts w:ascii="Times New Roman" w:eastAsia="Times New Roman" w:hAnsi="Times New Roman" w:cs="Times New Roman"/>
      <w:sz w:val="22"/>
      <w:lang w:bidi="ar-SA"/>
    </w:rPr>
  </w:style>
  <w:style w:type="character" w:styleId="Collegamentoipertestuale">
    <w:name w:val="Hyperlink"/>
    <w:basedOn w:val="Carpredefinitoparagrafo"/>
    <w:uiPriority w:val="99"/>
    <w:unhideWhenUsed/>
    <w:rsid w:val="000D4213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60024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392868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AC7EE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AC7EED"/>
    <w:rPr>
      <w:rFonts w:ascii="Times New Roman" w:eastAsia="Times New Roman" w:hAnsi="Times New Roman" w:cs="Times New Roman"/>
      <w:sz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53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.milano@giustiziacert.i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1A40914D177854494FD01DBBD9E1F18" ma:contentTypeVersion="10" ma:contentTypeDescription="Creare un nuovo documento." ma:contentTypeScope="" ma:versionID="572b2bf0cfe8e152756329a59f1f3ccb">
  <xsd:schema xmlns:xsd="http://www.w3.org/2001/XMLSchema" xmlns:xs="http://www.w3.org/2001/XMLSchema" xmlns:p="http://schemas.microsoft.com/office/2006/metadata/properties" xmlns:ns3="9cd5e486-bb51-449e-83db-77308220e95b" xmlns:ns4="c5cbdcc8-be31-4db8-a62d-210b3afd5550" targetNamespace="http://schemas.microsoft.com/office/2006/metadata/properties" ma:root="true" ma:fieldsID="1a1c94deed150ee634a4b10925d06f0d" ns3:_="" ns4:_="">
    <xsd:import namespace="9cd5e486-bb51-449e-83db-77308220e95b"/>
    <xsd:import namespace="c5cbdcc8-be31-4db8-a62d-210b3afd555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d5e486-bb51-449e-83db-77308220e9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cbdcc8-be31-4db8-a62d-210b3afd555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A0DA58F-D3F9-40B4-A075-1522CA4E9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d5e486-bb51-449e-83db-77308220e95b"/>
    <ds:schemaRef ds:uri="c5cbdcc8-be31-4db8-a62d-210b3afd55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6D1FA3-B455-4A86-B4B3-FCC551BCDF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E9B664-A604-4571-97AF-658AD212368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A4E7592-A121-4F8E-8DAC-B53624FF49A5}">
  <ds:schemaRefs>
    <ds:schemaRef ds:uri="http://purl.org/dc/terms/"/>
    <ds:schemaRef ds:uri="9cd5e486-bb51-449e-83db-77308220e95b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c5cbdcc8-be31-4db8-a62d-210b3afd5550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14</Pages>
  <Words>1954</Words>
  <Characters>11139</Characters>
  <Application>Microsoft Office Word</Application>
  <DocSecurity>0</DocSecurity>
  <Lines>92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in uso al PRAP</vt:lpstr>
    </vt:vector>
  </TitlesOfParts>
  <Company>Min. Giustizia</Company>
  <LinksUpToDate>false</LinksUpToDate>
  <CharactersWithSpaces>13067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in uso al PRAP</dc:title>
  <dc:creator>Prap Milano</dc:creator>
  <cp:lastModifiedBy>Mariagrazia Ordile</cp:lastModifiedBy>
  <cp:revision>8</cp:revision>
  <cp:lastPrinted>2022-07-28T13:11:00Z</cp:lastPrinted>
  <dcterms:created xsi:type="dcterms:W3CDTF">2022-07-28T12:31:00Z</dcterms:created>
  <dcterms:modified xsi:type="dcterms:W3CDTF">2022-10-20T11:55:00Z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0x01010051A40914D177854494FD01DBBD9E1F18</vt:lpwstr>
  </property>
</Properties>
</file>